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27C" w:rsidRPr="009E1CB7" w:rsidRDefault="0094027C" w:rsidP="00141ED6">
      <w:pPr>
        <w:ind w:left="-15" w:right="15" w:hanging="15"/>
        <w:jc w:val="center"/>
        <w:rPr>
          <w:b/>
          <w:sz w:val="26"/>
          <w:szCs w:val="28"/>
        </w:rPr>
      </w:pPr>
    </w:p>
    <w:p w:rsidR="0094027C" w:rsidRDefault="0094027C" w:rsidP="00141ED6">
      <w:pPr>
        <w:ind w:left="-15" w:right="15" w:hanging="15"/>
        <w:jc w:val="center"/>
        <w:rPr>
          <w:b/>
          <w:sz w:val="28"/>
          <w:szCs w:val="28"/>
        </w:rPr>
      </w:pPr>
    </w:p>
    <w:p w:rsidR="0094027C" w:rsidRPr="009C4E7B" w:rsidRDefault="00D67D28" w:rsidP="00141ED6">
      <w:pPr>
        <w:ind w:left="-15" w:right="15" w:hanging="15"/>
        <w:jc w:val="center"/>
        <w:rPr>
          <w:b/>
          <w:sz w:val="28"/>
          <w:szCs w:val="28"/>
        </w:rPr>
      </w:pPr>
      <w:r w:rsidRPr="009C4E7B">
        <w:rPr>
          <w:b/>
          <w:sz w:val="28"/>
          <w:szCs w:val="28"/>
        </w:rPr>
        <w:t xml:space="preserve"> </w:t>
      </w: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Pr="00A13665" w:rsidRDefault="009C4E7B" w:rsidP="009C4E7B">
      <w:pPr>
        <w:ind w:left="-15" w:right="15" w:hanging="15"/>
        <w:jc w:val="center"/>
        <w:rPr>
          <w:b/>
          <w:sz w:val="40"/>
          <w:szCs w:val="40"/>
        </w:rPr>
      </w:pPr>
      <w:r w:rsidRPr="009C4E7B">
        <w:rPr>
          <w:b/>
          <w:sz w:val="40"/>
          <w:szCs w:val="40"/>
        </w:rPr>
        <w:t xml:space="preserve"> </w:t>
      </w:r>
      <w:r w:rsidRPr="00A13665">
        <w:rPr>
          <w:b/>
          <w:sz w:val="40"/>
          <w:szCs w:val="40"/>
        </w:rPr>
        <w:t xml:space="preserve">ПРАВИЛА ЗЕМЛЕПОЛЬЗОВАНИЯ И ЗАСТРОЙКИ </w:t>
      </w:r>
    </w:p>
    <w:p w:rsidR="00141ED6" w:rsidRPr="00A13665" w:rsidRDefault="00E90727" w:rsidP="009C4E7B">
      <w:pPr>
        <w:ind w:right="15"/>
        <w:jc w:val="center"/>
        <w:rPr>
          <w:sz w:val="36"/>
          <w:szCs w:val="36"/>
        </w:rPr>
      </w:pPr>
      <w:r w:rsidRPr="00A13665">
        <w:rPr>
          <w:sz w:val="36"/>
          <w:szCs w:val="36"/>
        </w:rPr>
        <w:t>ПОДЛЕСНОВ</w:t>
      </w:r>
      <w:r w:rsidR="006762BE" w:rsidRPr="00A13665">
        <w:rPr>
          <w:sz w:val="36"/>
          <w:szCs w:val="36"/>
        </w:rPr>
        <w:t>СКОГО</w:t>
      </w:r>
      <w:r w:rsidR="00141ED6" w:rsidRPr="00A13665">
        <w:rPr>
          <w:sz w:val="36"/>
          <w:szCs w:val="36"/>
        </w:rPr>
        <w:t xml:space="preserve"> МУНИЦИПАЛЬНОГО ОБРАЗОВАНИЯ</w:t>
      </w:r>
    </w:p>
    <w:p w:rsidR="00141ED6" w:rsidRPr="00A13665" w:rsidRDefault="00141ED6" w:rsidP="007D32EB">
      <w:pPr>
        <w:ind w:left="-15" w:right="15" w:hanging="15"/>
        <w:jc w:val="center"/>
        <w:rPr>
          <w:sz w:val="36"/>
          <w:szCs w:val="36"/>
        </w:rPr>
      </w:pPr>
      <w:r w:rsidRPr="00A13665">
        <w:rPr>
          <w:sz w:val="36"/>
          <w:szCs w:val="36"/>
        </w:rPr>
        <w:t>МАРКСОВСКОГО МУНИЦИПАЛЬНОГО РАЙОНА</w:t>
      </w:r>
      <w:r w:rsidR="007D32EB" w:rsidRPr="00A13665">
        <w:rPr>
          <w:sz w:val="36"/>
          <w:szCs w:val="36"/>
        </w:rPr>
        <w:br/>
      </w:r>
      <w:r w:rsidRPr="00A13665">
        <w:rPr>
          <w:sz w:val="36"/>
          <w:szCs w:val="36"/>
        </w:rPr>
        <w:t>САРАТОВСКОЙ ОБЛАСТИ</w:t>
      </w: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7D32EB" w:rsidRPr="00A13665" w:rsidRDefault="007D32EB" w:rsidP="00A23C2E">
      <w:pPr>
        <w:jc w:val="center"/>
        <w:rPr>
          <w:b/>
          <w:bCs/>
        </w:rPr>
      </w:pPr>
      <w:r w:rsidRPr="00A13665">
        <w:rPr>
          <w:b/>
          <w:bCs/>
        </w:rPr>
        <w:t>20</w:t>
      </w:r>
      <w:r w:rsidR="00771067" w:rsidRPr="00A13665">
        <w:rPr>
          <w:b/>
          <w:bCs/>
        </w:rPr>
        <w:t>2</w:t>
      </w:r>
      <w:r w:rsidR="00577EF2">
        <w:rPr>
          <w:b/>
          <w:bCs/>
        </w:rPr>
        <w:t>4</w:t>
      </w:r>
      <w:r w:rsidRPr="00A13665">
        <w:rPr>
          <w:b/>
          <w:bCs/>
        </w:rPr>
        <w:t xml:space="preserve"> год</w:t>
      </w:r>
    </w:p>
    <w:p w:rsidR="000A49B4" w:rsidRPr="00A13665" w:rsidRDefault="000A49B4" w:rsidP="00A23C2E">
      <w:pPr>
        <w:jc w:val="center"/>
        <w:rPr>
          <w:b/>
          <w:bCs/>
        </w:rPr>
      </w:pPr>
    </w:p>
    <w:p w:rsidR="000A49B4" w:rsidRPr="00A13665" w:rsidRDefault="000A49B4" w:rsidP="00A23C2E">
      <w:pPr>
        <w:jc w:val="center"/>
        <w:rPr>
          <w:b/>
          <w:bCs/>
        </w:rPr>
      </w:pPr>
    </w:p>
    <w:p w:rsidR="000A49B4" w:rsidRPr="00A13665" w:rsidRDefault="000A49B4" w:rsidP="00A23C2E">
      <w:pPr>
        <w:jc w:val="center"/>
        <w:rPr>
          <w:b/>
          <w:bCs/>
        </w:rPr>
      </w:pPr>
    </w:p>
    <w:p w:rsidR="00141ED6" w:rsidRPr="00A13665" w:rsidRDefault="00141ED6" w:rsidP="00141ED6">
      <w:pPr>
        <w:jc w:val="center"/>
        <w:rPr>
          <w:b/>
          <w:bCs/>
          <w:sz w:val="28"/>
          <w:szCs w:val="28"/>
        </w:rPr>
      </w:pPr>
      <w:r w:rsidRPr="00A13665">
        <w:rPr>
          <w:b/>
          <w:bCs/>
          <w:sz w:val="28"/>
          <w:szCs w:val="28"/>
        </w:rPr>
        <w:lastRenderedPageBreak/>
        <w:t>С</w:t>
      </w:r>
      <w:r w:rsidR="00C044DA" w:rsidRPr="00A13665">
        <w:rPr>
          <w:b/>
          <w:bCs/>
          <w:sz w:val="28"/>
          <w:szCs w:val="28"/>
        </w:rPr>
        <w:t>ОДЕРЖАНИЕ</w:t>
      </w:r>
    </w:p>
    <w:p w:rsidR="00141ED6" w:rsidRPr="00A13665" w:rsidRDefault="00141ED6" w:rsidP="00141ED6"/>
    <w:tbl>
      <w:tblPr>
        <w:tblStyle w:val="af5"/>
        <w:tblW w:w="1003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63"/>
        <w:gridCol w:w="17"/>
        <w:gridCol w:w="832"/>
        <w:gridCol w:w="19"/>
      </w:tblGrid>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Раздел 1. </w:t>
            </w:r>
          </w:p>
          <w:p w:rsidR="00333B2D" w:rsidRPr="00A13665" w:rsidRDefault="00333B2D" w:rsidP="00333B2D">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Порядок применения Правил землепользования</w:t>
            </w:r>
          </w:p>
          <w:p w:rsidR="00333B2D" w:rsidRPr="00A13665" w:rsidRDefault="00333B2D" w:rsidP="00333B2D">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 и внесения в них изменений</w:t>
            </w:r>
          </w:p>
          <w:p w:rsidR="00333B2D" w:rsidRPr="00A13665" w:rsidRDefault="00333B2D" w:rsidP="00333B2D">
            <w:pPr>
              <w:pStyle w:val="ConsPlusNormal"/>
              <w:widowControl/>
              <w:ind w:firstLine="0"/>
              <w:jc w:val="both"/>
              <w:rPr>
                <w:rFonts w:ascii="Times New Roman" w:hAnsi="Times New Roman" w:cs="Times New Roman"/>
                <w:sz w:val="24"/>
                <w:szCs w:val="24"/>
              </w:rPr>
            </w:pPr>
          </w:p>
        </w:tc>
        <w:tc>
          <w:tcPr>
            <w:tcW w:w="851" w:type="dxa"/>
            <w:gridSpan w:val="2"/>
            <w:vAlign w:val="bottom"/>
          </w:tcPr>
          <w:p w:rsidR="00272453" w:rsidRPr="00A13665" w:rsidRDefault="00272453" w:rsidP="00E34122">
            <w:pPr>
              <w:pStyle w:val="ConsPlusNormal"/>
              <w:widowControl/>
              <w:ind w:firstLine="0"/>
              <w:jc w:val="right"/>
              <w:rPr>
                <w:rFonts w:ascii="Times New Roman" w:hAnsi="Times New Roman" w:cs="Times New Roman"/>
                <w:bCs/>
                <w:sz w:val="24"/>
                <w:szCs w:val="24"/>
              </w:rPr>
            </w:pPr>
          </w:p>
          <w:p w:rsidR="00272453" w:rsidRPr="00A13665" w:rsidRDefault="00272453" w:rsidP="00E34122">
            <w:pPr>
              <w:pStyle w:val="ConsPlusNormal"/>
              <w:widowControl/>
              <w:ind w:firstLine="0"/>
              <w:jc w:val="right"/>
              <w:rPr>
                <w:rFonts w:ascii="Times New Roman" w:hAnsi="Times New Roman" w:cs="Times New Roman"/>
                <w:bCs/>
                <w:sz w:val="24"/>
                <w:szCs w:val="24"/>
              </w:rPr>
            </w:pPr>
          </w:p>
          <w:p w:rsidR="00272453" w:rsidRPr="00A13665" w:rsidRDefault="00272453"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5</w:t>
            </w:r>
          </w:p>
          <w:p w:rsidR="00C044DA" w:rsidRPr="00A13665" w:rsidRDefault="00C044DA" w:rsidP="00E34122">
            <w:pPr>
              <w:pStyle w:val="ConsPlusNormal"/>
              <w:widowControl/>
              <w:ind w:firstLine="0"/>
              <w:jc w:val="right"/>
              <w:rPr>
                <w:rFonts w:ascii="Times New Roman" w:hAnsi="Times New Roman" w:cs="Times New Roman"/>
                <w:bCs/>
                <w:sz w:val="24"/>
                <w:szCs w:val="24"/>
              </w:rPr>
            </w:pP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1.</w:t>
            </w:r>
            <w:r w:rsidRPr="00A13665">
              <w:rPr>
                <w:rFonts w:ascii="Times New Roman" w:hAnsi="Times New Roman" w:cs="Times New Roman"/>
                <w:sz w:val="24"/>
                <w:szCs w:val="24"/>
              </w:rPr>
              <w:t xml:space="preserve"> Общие положения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2.</w:t>
            </w:r>
            <w:r w:rsidRPr="00A13665">
              <w:rPr>
                <w:rFonts w:ascii="Times New Roman" w:hAnsi="Times New Roman" w:cs="Times New Roman"/>
                <w:sz w:val="24"/>
                <w:szCs w:val="24"/>
              </w:rPr>
              <w:t xml:space="preserve"> Открытость и доступность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3.</w:t>
            </w:r>
            <w:r w:rsidRPr="00A13665">
              <w:rPr>
                <w:rFonts w:ascii="Times New Roman" w:hAnsi="Times New Roman" w:cs="Times New Roman"/>
                <w:sz w:val="24"/>
                <w:szCs w:val="24"/>
              </w:rPr>
              <w:t xml:space="preserve"> Действие Правил по отношению к генеральному </w:t>
            </w:r>
            <w:r w:rsidR="00C35C95" w:rsidRPr="00A13665">
              <w:rPr>
                <w:rFonts w:ascii="Times New Roman" w:hAnsi="Times New Roman" w:cs="Times New Roman"/>
                <w:sz w:val="24"/>
                <w:szCs w:val="24"/>
              </w:rPr>
              <w:t xml:space="preserve">плану </w:t>
            </w:r>
            <w:r w:rsidRPr="00A13665">
              <w:rPr>
                <w:rFonts w:ascii="Times New Roman" w:hAnsi="Times New Roman" w:cs="Times New Roman"/>
                <w:sz w:val="24"/>
                <w:szCs w:val="24"/>
              </w:rPr>
              <w:t xml:space="preserve">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 документации по планировке территории</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4.</w:t>
            </w:r>
            <w:r w:rsidRPr="00A13665">
              <w:rPr>
                <w:rFonts w:ascii="Times New Roman" w:hAnsi="Times New Roman" w:cs="Times New Roman"/>
                <w:sz w:val="24"/>
                <w:szCs w:val="24"/>
              </w:rPr>
              <w:t xml:space="preserve"> Сфера действия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5. </w:t>
            </w:r>
            <w:r w:rsidRPr="00A13665">
              <w:rPr>
                <w:rFonts w:ascii="Times New Roman" w:hAnsi="Times New Roman" w:cs="Times New Roman"/>
                <w:sz w:val="24"/>
                <w:szCs w:val="24"/>
              </w:rPr>
              <w:t>Общие положения, относящиеся к правам, возникшим до вступления в силу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6.</w:t>
            </w:r>
            <w:r w:rsidRPr="00A13665">
              <w:rPr>
                <w:rFonts w:ascii="Times New Roman" w:hAnsi="Times New Roman" w:cs="Times New Roman"/>
                <w:sz w:val="24"/>
                <w:szCs w:val="24"/>
              </w:rPr>
              <w:t xml:space="preserve"> Использование объектов недвижимости, не соответствующих Правилам</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7</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7.</w:t>
            </w:r>
            <w:r w:rsidRPr="00A13665">
              <w:rPr>
                <w:rFonts w:ascii="Times New Roman" w:hAnsi="Times New Roman" w:cs="Times New Roman"/>
                <w:sz w:val="24"/>
                <w:szCs w:val="24"/>
              </w:rPr>
              <w:t xml:space="preserve"> Ответственность за нарушение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7</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1. </w:t>
            </w:r>
            <w:r w:rsidRPr="00A13665">
              <w:rPr>
                <w:rFonts w:ascii="Times New Roman" w:hAnsi="Times New Roman" w:cs="Times New Roman"/>
                <w:sz w:val="24"/>
                <w:szCs w:val="24"/>
              </w:rPr>
              <w:t xml:space="preserve">Положение о регулировании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br/>
              <w:t>муниципального образования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8</w:t>
            </w:r>
          </w:p>
        </w:tc>
      </w:tr>
      <w:tr w:rsidR="00C044DA" w:rsidRPr="00A13665" w:rsidTr="003E54CC">
        <w:trPr>
          <w:trHeight w:val="796"/>
        </w:trPr>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8</w:t>
            </w:r>
            <w:r w:rsidRPr="00A13665">
              <w:rPr>
                <w:rFonts w:ascii="Times New Roman" w:hAnsi="Times New Roman" w:cs="Times New Roman"/>
                <w:sz w:val="24"/>
                <w:szCs w:val="24"/>
              </w:rPr>
              <w:t xml:space="preserve">. Органы местного самоуправления, осуществляющие регулирование отношений по вопросам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3E54CC">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sz w:val="24"/>
                <w:szCs w:val="24"/>
              </w:rPr>
              <w:t>Статья 9.</w:t>
            </w:r>
            <w:r w:rsidRPr="00A13665">
              <w:rPr>
                <w:rFonts w:ascii="Times New Roman" w:hAnsi="Times New Roman" w:cs="Times New Roman"/>
                <w:sz w:val="24"/>
                <w:szCs w:val="24"/>
              </w:rPr>
              <w:t xml:space="preserve"> </w:t>
            </w:r>
            <w:r w:rsidR="003E54CC" w:rsidRPr="00A13665">
              <w:rPr>
                <w:rFonts w:ascii="Times New Roman" w:hAnsi="Times New Roman" w:cs="Times New Roman"/>
                <w:sz w:val="24"/>
                <w:szCs w:val="24"/>
              </w:rPr>
              <w:t xml:space="preserve">Полномочия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3E54CC" w:rsidRPr="00A13665">
              <w:rPr>
                <w:rFonts w:ascii="Times New Roman" w:hAnsi="Times New Roman" w:cs="Times New Roman"/>
                <w:sz w:val="24"/>
                <w:szCs w:val="24"/>
              </w:rPr>
              <w:t xml:space="preserve"> МО в области регулирования отношений по вопросам землепользования и застройки </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10. </w:t>
            </w:r>
            <w:r w:rsidRPr="00A13665">
              <w:rPr>
                <w:rFonts w:ascii="Times New Roman" w:hAnsi="Times New Roman" w:cs="Times New Roman"/>
                <w:sz w:val="24"/>
                <w:szCs w:val="24"/>
              </w:rPr>
              <w:t xml:space="preserve">Полномочия 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в области регулирования землепользования и застройки</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11. </w:t>
            </w:r>
            <w:r w:rsidRPr="00A13665">
              <w:rPr>
                <w:rFonts w:ascii="Times New Roman" w:hAnsi="Times New Roman" w:cs="Times New Roman"/>
                <w:sz w:val="24"/>
                <w:szCs w:val="24"/>
              </w:rPr>
              <w:t>Комиссия по землепользованию и застройке</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9</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12. </w:t>
            </w:r>
            <w:r w:rsidRPr="00A13665">
              <w:rPr>
                <w:rFonts w:ascii="Times New Roman" w:hAnsi="Times New Roman" w:cs="Times New Roman"/>
                <w:sz w:val="24"/>
                <w:szCs w:val="24"/>
              </w:rPr>
              <w:t>Внесение изменений в Правила</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10</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2. </w:t>
            </w:r>
            <w:r w:rsidRPr="00A13665">
              <w:rPr>
                <w:rFonts w:ascii="Times New Roman" w:hAnsi="Times New Roman" w:cs="Times New Roman"/>
                <w:sz w:val="24"/>
                <w:szCs w:val="24"/>
              </w:rPr>
              <w:t xml:space="preserve">Положение об изменении видов разрешенного использования земельных участков </w:t>
            </w:r>
            <w:r w:rsidR="00AB51CD" w:rsidRPr="00A13665">
              <w:rPr>
                <w:rFonts w:ascii="Times New Roman" w:hAnsi="Times New Roman" w:cs="Times New Roman"/>
                <w:sz w:val="24"/>
                <w:szCs w:val="24"/>
              </w:rPr>
              <w:t xml:space="preserve">и </w:t>
            </w:r>
            <w:r w:rsidRPr="00A13665">
              <w:rPr>
                <w:rFonts w:ascii="Times New Roman" w:hAnsi="Times New Roman" w:cs="Times New Roman"/>
                <w:sz w:val="24"/>
                <w:szCs w:val="24"/>
              </w:rPr>
              <w:t>объектов капитального строительства</w:t>
            </w:r>
          </w:p>
        </w:tc>
        <w:tc>
          <w:tcPr>
            <w:tcW w:w="851" w:type="dxa"/>
            <w:gridSpan w:val="2"/>
            <w:vAlign w:val="bottom"/>
          </w:tcPr>
          <w:p w:rsidR="00C044DA" w:rsidRPr="00A13665" w:rsidRDefault="00E34122" w:rsidP="00272453">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w:t>
            </w:r>
            <w:r w:rsidR="00272453" w:rsidRPr="00A13665">
              <w:rPr>
                <w:rFonts w:ascii="Times New Roman" w:hAnsi="Times New Roman" w:cs="Times New Roman"/>
                <w:bCs/>
                <w:sz w:val="24"/>
                <w:szCs w:val="24"/>
              </w:rPr>
              <w:t>1</w:t>
            </w:r>
          </w:p>
        </w:tc>
      </w:tr>
      <w:tr w:rsidR="00C044DA" w:rsidRPr="00A13665" w:rsidTr="00E34122">
        <w:tc>
          <w:tcPr>
            <w:tcW w:w="9180" w:type="dxa"/>
            <w:gridSpan w:val="2"/>
          </w:tcPr>
          <w:p w:rsidR="00AB51CD" w:rsidRPr="00A13665" w:rsidRDefault="00C044DA" w:rsidP="005D76B3">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13. </w:t>
            </w:r>
            <w:r w:rsidRPr="00A13665">
              <w:rPr>
                <w:rFonts w:ascii="Times New Roman" w:hAnsi="Times New Roman" w:cs="Times New Roman"/>
                <w:sz w:val="24"/>
                <w:szCs w:val="24"/>
              </w:rPr>
              <w:t>Изменение видов разрешенного использования земельных участков и объектов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1</w:t>
            </w:r>
          </w:p>
        </w:tc>
      </w:tr>
      <w:tr w:rsidR="00C044DA" w:rsidRPr="00A13665" w:rsidTr="00E34122">
        <w:tc>
          <w:tcPr>
            <w:tcW w:w="9180" w:type="dxa"/>
            <w:gridSpan w:val="2"/>
          </w:tcPr>
          <w:p w:rsidR="00C044DA" w:rsidRPr="00A13665" w:rsidRDefault="00C044DA" w:rsidP="004629E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w:t>
            </w:r>
            <w:r w:rsidR="004629E0" w:rsidRPr="00A13665">
              <w:rPr>
                <w:rFonts w:ascii="Times New Roman" w:hAnsi="Times New Roman" w:cs="Times New Roman"/>
                <w:i/>
                <w:iCs/>
                <w:sz w:val="24"/>
                <w:szCs w:val="24"/>
              </w:rPr>
              <w:t xml:space="preserve"> </w:t>
            </w:r>
            <w:r w:rsidRPr="00A13665">
              <w:rPr>
                <w:rFonts w:ascii="Times New Roman" w:hAnsi="Times New Roman" w:cs="Times New Roman"/>
                <w:i/>
                <w:iCs/>
                <w:sz w:val="24"/>
                <w:szCs w:val="24"/>
              </w:rPr>
              <w:t xml:space="preserve">14. </w:t>
            </w:r>
            <w:r w:rsidRPr="00A13665">
              <w:rPr>
                <w:rFonts w:ascii="Times New Roman" w:hAnsi="Times New Roman" w:cs="Times New Roman"/>
                <w:sz w:val="24"/>
                <w:szCs w:val="24"/>
              </w:rPr>
              <w:t>Предоставление разрешения на условно разрешенный вид использования земельного участка и объекта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2</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15. </w:t>
            </w:r>
            <w:r w:rsidRPr="00A13665">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3</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3. </w:t>
            </w:r>
            <w:r w:rsidRPr="00A13665">
              <w:rPr>
                <w:rFonts w:ascii="Times New Roman" w:hAnsi="Times New Roman" w:cs="Times New Roman"/>
                <w:sz w:val="24"/>
                <w:szCs w:val="24"/>
              </w:rPr>
              <w:t>Положение о предоставлении земельных участков, об изъятии и резервировании земельных участков для государственных и муниципальных нужд, установлении публичных сервитутов</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15</w:t>
            </w:r>
          </w:p>
        </w:tc>
      </w:tr>
      <w:tr w:rsidR="00C044DA" w:rsidRPr="00A13665" w:rsidTr="00E34122">
        <w:tc>
          <w:tcPr>
            <w:tcW w:w="9180" w:type="dxa"/>
            <w:gridSpan w:val="2"/>
          </w:tcPr>
          <w:p w:rsidR="00C044DA" w:rsidRPr="00A13665" w:rsidRDefault="00C044DA" w:rsidP="004D779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16. </w:t>
            </w:r>
            <w:r w:rsidRPr="00A13665">
              <w:rPr>
                <w:rFonts w:ascii="Times New Roman" w:hAnsi="Times New Roman" w:cs="Times New Roman"/>
                <w:sz w:val="24"/>
                <w:szCs w:val="24"/>
              </w:rPr>
              <w:t xml:space="preserve">Общие положения о предоставлении земельных участков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15</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17. </w:t>
            </w:r>
            <w:r w:rsidRPr="00A13665">
              <w:rPr>
                <w:rFonts w:ascii="Times New Roman" w:hAnsi="Times New Roman" w:cs="Times New Roman"/>
                <w:sz w:val="24"/>
                <w:szCs w:val="24"/>
              </w:rPr>
              <w:t>Условия установления публичных сервитутов</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4D779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18. </w:t>
            </w:r>
            <w:r w:rsidRPr="00A13665">
              <w:rPr>
                <w:rFonts w:ascii="Times New Roman" w:hAnsi="Times New Roman" w:cs="Times New Roman"/>
                <w:sz w:val="24"/>
                <w:szCs w:val="24"/>
              </w:rPr>
              <w:t xml:space="preserve">Порядок установления и прекращения публичных сервитутов на </w:t>
            </w:r>
            <w:proofErr w:type="gramStart"/>
            <w:r w:rsidRPr="00A13665">
              <w:rPr>
                <w:rFonts w:ascii="Times New Roman" w:hAnsi="Times New Roman" w:cs="Times New Roman"/>
                <w:sz w:val="24"/>
                <w:szCs w:val="24"/>
              </w:rPr>
              <w:t xml:space="preserve">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Pr="00A13665">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19. </w:t>
            </w:r>
            <w:r w:rsidRPr="00A13665">
              <w:rPr>
                <w:rFonts w:ascii="Times New Roman" w:hAnsi="Times New Roman" w:cs="Times New Roman"/>
                <w:sz w:val="24"/>
                <w:szCs w:val="24"/>
              </w:rPr>
              <w:t>Самовольная постройка</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4. </w:t>
            </w:r>
            <w:r w:rsidRPr="00A13665">
              <w:rPr>
                <w:rFonts w:ascii="Times New Roman" w:hAnsi="Times New Roman" w:cs="Times New Roman"/>
                <w:sz w:val="24"/>
                <w:szCs w:val="24"/>
              </w:rPr>
              <w:t>Положение о подготовке документации по планировке территории органами местного самоуправления</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w:t>
            </w:r>
            <w:r w:rsidR="003E5CF0" w:rsidRPr="00A13665">
              <w:rPr>
                <w:rFonts w:ascii="Times New Roman" w:hAnsi="Times New Roman" w:cs="Times New Roman"/>
                <w:b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20. </w:t>
            </w:r>
            <w:r w:rsidRPr="00A13665">
              <w:rPr>
                <w:rFonts w:ascii="Times New Roman" w:hAnsi="Times New Roman" w:cs="Times New Roman"/>
                <w:sz w:val="24"/>
                <w:szCs w:val="24"/>
              </w:rPr>
              <w:t>Общие положения о подготовке документации по планировке территории</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8</w:t>
            </w:r>
          </w:p>
        </w:tc>
      </w:tr>
      <w:tr w:rsidR="00C044DA" w:rsidRPr="00A13665" w:rsidTr="00E34122">
        <w:trPr>
          <w:trHeight w:val="89"/>
        </w:trPr>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21.</w:t>
            </w:r>
            <w:r w:rsidRPr="00A13665">
              <w:rPr>
                <w:rFonts w:ascii="Times New Roman" w:hAnsi="Times New Roman" w:cs="Times New Roman"/>
                <w:sz w:val="24"/>
                <w:szCs w:val="24"/>
              </w:rPr>
              <w:t xml:space="preserve"> Подготовка документации по планировке территории</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0</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lastRenderedPageBreak/>
              <w:t xml:space="preserve">Статья 22. </w:t>
            </w:r>
            <w:r w:rsidRPr="00A13665">
              <w:rPr>
                <w:rFonts w:ascii="Times New Roman" w:hAnsi="Times New Roman" w:cs="Times New Roman"/>
                <w:sz w:val="24"/>
                <w:szCs w:val="24"/>
              </w:rPr>
              <w:t>Подготовка градостроительных планов земельных участков</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22</w:t>
            </w:r>
          </w:p>
        </w:tc>
      </w:tr>
      <w:tr w:rsidR="00C044DA" w:rsidRPr="00A13665" w:rsidTr="00E34122">
        <w:trPr>
          <w:gridAfter w:val="1"/>
          <w:wAfter w:w="19" w:type="dxa"/>
          <w:trHeight w:val="827"/>
        </w:trPr>
        <w:tc>
          <w:tcPr>
            <w:tcW w:w="9163" w:type="dxa"/>
          </w:tcPr>
          <w:p w:rsidR="00C044DA" w:rsidRPr="00A13665" w:rsidRDefault="00E777E6" w:rsidP="00E777E6">
            <w:pPr>
              <w:pStyle w:val="ConsPlusNormal"/>
              <w:widowControl/>
              <w:ind w:firstLine="0"/>
              <w:jc w:val="both"/>
              <w:rPr>
                <w:rFonts w:ascii="Times New Roman" w:hAnsi="Times New Roman" w:cs="Times New Roman"/>
                <w:sz w:val="24"/>
                <w:szCs w:val="24"/>
              </w:rPr>
            </w:pPr>
            <w:r w:rsidRPr="00A13665">
              <w:br w:type="page"/>
            </w:r>
            <w:r w:rsidR="00C044DA" w:rsidRPr="00A13665">
              <w:rPr>
                <w:rFonts w:ascii="Times New Roman" w:hAnsi="Times New Roman" w:cs="Times New Roman"/>
                <w:b/>
                <w:bCs/>
                <w:sz w:val="24"/>
                <w:szCs w:val="24"/>
              </w:rPr>
              <w:t xml:space="preserve">Глава 5. </w:t>
            </w:r>
            <w:r w:rsidR="00C044DA" w:rsidRPr="00A13665">
              <w:rPr>
                <w:rFonts w:ascii="Times New Roman" w:hAnsi="Times New Roman" w:cs="Times New Roman"/>
                <w:sz w:val="24"/>
                <w:szCs w:val="24"/>
              </w:rPr>
              <w:t xml:space="preserve">Положение о проведении публичных слушаний по вопросам землепользования и застройки территории </w:t>
            </w:r>
            <w:proofErr w:type="gramStart"/>
            <w:r w:rsidR="00C044DA" w:rsidRPr="00A13665">
              <w:rPr>
                <w:rFonts w:ascii="Times New Roman" w:hAnsi="Times New Roman" w:cs="Times New Roman"/>
                <w:sz w:val="24"/>
                <w:szCs w:val="24"/>
              </w:rPr>
              <w:t xml:space="preserve">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00C044DA" w:rsidRPr="00A13665">
              <w:rPr>
                <w:rFonts w:ascii="Times New Roman" w:hAnsi="Times New Roman" w:cs="Times New Roman"/>
                <w:sz w:val="24"/>
                <w:szCs w:val="24"/>
              </w:rPr>
              <w:t xml:space="preserve"> муниципального образования</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2</w:t>
            </w:r>
            <w:r w:rsidR="00461A1A" w:rsidRPr="00A13665">
              <w:rPr>
                <w:rFonts w:ascii="Times New Roman" w:hAnsi="Times New Roman" w:cs="Times New Roman"/>
                <w:bCs/>
                <w:sz w:val="24"/>
                <w:szCs w:val="24"/>
              </w:rPr>
              <w:t>3</w:t>
            </w:r>
          </w:p>
        </w:tc>
      </w:tr>
      <w:tr w:rsidR="00C044DA" w:rsidRPr="00A13665" w:rsidTr="00E34122">
        <w:trPr>
          <w:gridAfter w:val="1"/>
          <w:wAfter w:w="19" w:type="dxa"/>
          <w:trHeight w:val="275"/>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23.</w:t>
            </w:r>
            <w:r w:rsidRPr="00A13665">
              <w:rPr>
                <w:rFonts w:ascii="Times New Roman" w:hAnsi="Times New Roman" w:cs="Times New Roman"/>
                <w:sz w:val="24"/>
                <w:szCs w:val="24"/>
              </w:rPr>
              <w:t xml:space="preserve"> Общие положения о порядке проведения публичных слушаний</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3</w:t>
            </w:r>
          </w:p>
        </w:tc>
      </w:tr>
      <w:tr w:rsidR="00C044DA" w:rsidRPr="00A13665" w:rsidTr="00E34122">
        <w:trPr>
          <w:gridAfter w:val="1"/>
          <w:wAfter w:w="19" w:type="dxa"/>
          <w:trHeight w:val="1395"/>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24. </w:t>
            </w:r>
            <w:r w:rsidRPr="00A13665">
              <w:rPr>
                <w:rFonts w:ascii="Times New Roman" w:hAnsi="Times New Roman" w:cs="Times New Roman"/>
                <w:sz w:val="24"/>
                <w:szCs w:val="24"/>
              </w:rPr>
              <w:t>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5</w:t>
            </w:r>
          </w:p>
        </w:tc>
      </w:tr>
      <w:tr w:rsidR="00C044DA" w:rsidRPr="00A13665" w:rsidTr="00E34122">
        <w:trPr>
          <w:gridAfter w:val="1"/>
          <w:wAfter w:w="19" w:type="dxa"/>
          <w:trHeight w:val="569"/>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25. </w:t>
            </w:r>
            <w:r w:rsidRPr="00A13665">
              <w:rPr>
                <w:rFonts w:ascii="Times New Roman" w:hAnsi="Times New Roman" w:cs="Times New Roman"/>
                <w:sz w:val="24"/>
                <w:szCs w:val="24"/>
              </w:rPr>
              <w:t>Публичные слушания по обсуждению документации по планировке территории</w:t>
            </w:r>
          </w:p>
        </w:tc>
        <w:tc>
          <w:tcPr>
            <w:tcW w:w="849" w:type="dxa"/>
            <w:gridSpan w:val="2"/>
            <w:vAlign w:val="bottom"/>
          </w:tcPr>
          <w:p w:rsidR="00C044DA" w:rsidRPr="00A13665" w:rsidRDefault="00E34122" w:rsidP="00F73A16">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F73A16" w:rsidRPr="00A13665">
              <w:rPr>
                <w:rFonts w:ascii="Times New Roman" w:hAnsi="Times New Roman" w:cs="Times New Roman"/>
                <w:iCs/>
                <w:sz w:val="24"/>
                <w:szCs w:val="24"/>
              </w:rPr>
              <w:t>6</w:t>
            </w:r>
          </w:p>
        </w:tc>
      </w:tr>
      <w:tr w:rsidR="00C044DA" w:rsidRPr="00A13665" w:rsidTr="00E34122">
        <w:trPr>
          <w:gridAfter w:val="1"/>
          <w:wAfter w:w="19" w:type="dxa"/>
          <w:trHeight w:val="827"/>
        </w:trPr>
        <w:tc>
          <w:tcPr>
            <w:tcW w:w="9163" w:type="dxa"/>
          </w:tcPr>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Раздел 2. </w:t>
            </w:r>
          </w:p>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Градостроительное зонирование и градостроительные регламенты</w:t>
            </w:r>
          </w:p>
          <w:p w:rsidR="00C044DA" w:rsidRPr="00A13665" w:rsidRDefault="00C044DA" w:rsidP="00E777E6">
            <w:pPr>
              <w:pStyle w:val="ConsPlusNormal"/>
              <w:widowControl/>
              <w:ind w:firstLine="0"/>
              <w:jc w:val="both"/>
              <w:rPr>
                <w:rFonts w:ascii="Times New Roman" w:hAnsi="Times New Roman" w:cs="Times New Roman"/>
                <w:sz w:val="24"/>
                <w:szCs w:val="24"/>
              </w:rPr>
            </w:pPr>
          </w:p>
        </w:tc>
        <w:tc>
          <w:tcPr>
            <w:tcW w:w="849" w:type="dxa"/>
            <w:gridSpan w:val="2"/>
            <w:vAlign w:val="bottom"/>
          </w:tcPr>
          <w:p w:rsidR="00C044DA" w:rsidRPr="00A13665" w:rsidRDefault="00C044DA" w:rsidP="00E34122">
            <w:pPr>
              <w:pStyle w:val="ConsPlusNormal"/>
              <w:widowControl/>
              <w:ind w:firstLine="0"/>
              <w:jc w:val="right"/>
              <w:rPr>
                <w:rFonts w:ascii="Times New Roman" w:hAnsi="Times New Roman" w:cs="Times New Roman"/>
                <w:bCs/>
                <w:sz w:val="24"/>
                <w:szCs w:val="24"/>
              </w:rPr>
            </w:pPr>
          </w:p>
        </w:tc>
      </w:tr>
      <w:tr w:rsidR="00C044DA" w:rsidRPr="00A13665" w:rsidTr="00E34122">
        <w:trPr>
          <w:gridAfter w:val="1"/>
          <w:wAfter w:w="19" w:type="dxa"/>
          <w:trHeight w:val="552"/>
        </w:trPr>
        <w:tc>
          <w:tcPr>
            <w:tcW w:w="9163" w:type="dxa"/>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6. </w:t>
            </w:r>
            <w:r w:rsidRPr="00A13665">
              <w:rPr>
                <w:rFonts w:ascii="Times New Roman" w:hAnsi="Times New Roman" w:cs="Times New Roman"/>
                <w:sz w:val="24"/>
                <w:szCs w:val="24"/>
              </w:rPr>
              <w:t>Положение о порядке градостроительного зонирования и применении</w:t>
            </w:r>
            <w:r w:rsidRPr="00A13665">
              <w:rPr>
                <w:rFonts w:ascii="Times New Roman" w:hAnsi="Times New Roman" w:cs="Times New Roman"/>
                <w:sz w:val="24"/>
                <w:szCs w:val="24"/>
              </w:rPr>
              <w:br/>
              <w:t>градостроительных регламентов</w:t>
            </w:r>
          </w:p>
        </w:tc>
        <w:tc>
          <w:tcPr>
            <w:tcW w:w="849"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29</w:t>
            </w:r>
          </w:p>
        </w:tc>
      </w:tr>
      <w:tr w:rsidR="00C044DA" w:rsidRPr="00A13665" w:rsidTr="00753A25">
        <w:trPr>
          <w:gridAfter w:val="1"/>
          <w:wAfter w:w="19" w:type="dxa"/>
          <w:trHeight w:val="377"/>
        </w:trPr>
        <w:tc>
          <w:tcPr>
            <w:tcW w:w="9163" w:type="dxa"/>
          </w:tcPr>
          <w:p w:rsidR="00461A1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26. </w:t>
            </w:r>
            <w:r w:rsidRPr="00A13665">
              <w:rPr>
                <w:rFonts w:ascii="Times New Roman" w:hAnsi="Times New Roman" w:cs="Times New Roman"/>
                <w:sz w:val="24"/>
                <w:szCs w:val="24"/>
              </w:rPr>
              <w:t xml:space="preserve">Территориальные зоны, </w:t>
            </w:r>
            <w:r w:rsidR="00753A25" w:rsidRPr="00A13665">
              <w:rPr>
                <w:rFonts w:ascii="Times New Roman" w:hAnsi="Times New Roman" w:cs="Times New Roman"/>
                <w:bCs/>
                <w:iCs/>
                <w:sz w:val="24"/>
                <w:szCs w:val="24"/>
              </w:rPr>
              <w:t xml:space="preserve">установленные для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753A25" w:rsidRPr="00A13665">
              <w:rPr>
                <w:rFonts w:ascii="Times New Roman" w:hAnsi="Times New Roman" w:cs="Times New Roman"/>
                <w:sz w:val="24"/>
                <w:szCs w:val="24"/>
              </w:rPr>
              <w:t xml:space="preserve"> </w:t>
            </w:r>
          </w:p>
          <w:p w:rsidR="00C044DA" w:rsidRPr="00A13665" w:rsidRDefault="00753A25" w:rsidP="00461A1A">
            <w:pPr>
              <w:pStyle w:val="ConsPlusNormal"/>
              <w:widowControl/>
              <w:ind w:left="1843" w:firstLine="0"/>
              <w:jc w:val="both"/>
              <w:rPr>
                <w:rFonts w:ascii="Times New Roman" w:hAnsi="Times New Roman" w:cs="Times New Roman"/>
                <w:sz w:val="24"/>
                <w:szCs w:val="24"/>
              </w:rPr>
            </w:pPr>
            <w:r w:rsidRPr="00A13665">
              <w:rPr>
                <w:rFonts w:ascii="Times New Roman" w:hAnsi="Times New Roman" w:cs="Times New Roman"/>
                <w:sz w:val="24"/>
                <w:szCs w:val="24"/>
              </w:rPr>
              <w:t>МО</w:t>
            </w:r>
          </w:p>
        </w:tc>
        <w:tc>
          <w:tcPr>
            <w:tcW w:w="849"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29</w:t>
            </w:r>
          </w:p>
        </w:tc>
      </w:tr>
      <w:tr w:rsidR="00C044DA" w:rsidRPr="00A13665" w:rsidTr="00E34122">
        <w:trPr>
          <w:gridAfter w:val="1"/>
          <w:wAfter w:w="19" w:type="dxa"/>
          <w:trHeight w:val="569"/>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27. </w:t>
            </w:r>
            <w:r w:rsidRPr="00A13665">
              <w:rPr>
                <w:rFonts w:ascii="Times New Roman" w:hAnsi="Times New Roman" w:cs="Times New Roman"/>
                <w:sz w:val="24"/>
                <w:szCs w:val="24"/>
              </w:rPr>
              <w:t>Общие требования в части видов разрешенного использования земельных участков и объектов капитального строительства</w:t>
            </w:r>
          </w:p>
        </w:tc>
        <w:tc>
          <w:tcPr>
            <w:tcW w:w="849" w:type="dxa"/>
            <w:gridSpan w:val="2"/>
            <w:vAlign w:val="bottom"/>
          </w:tcPr>
          <w:p w:rsidR="00C044DA" w:rsidRPr="00A13665" w:rsidRDefault="00E34122" w:rsidP="00E3412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30</w:t>
            </w:r>
          </w:p>
        </w:tc>
      </w:tr>
      <w:tr w:rsidR="00C044DA" w:rsidRPr="00A13665" w:rsidTr="00E34122">
        <w:trPr>
          <w:gridAfter w:val="1"/>
          <w:wAfter w:w="19" w:type="dxa"/>
          <w:trHeight w:val="827"/>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28. </w:t>
            </w:r>
            <w:r w:rsidRPr="00A13665">
              <w:rPr>
                <w:rFonts w:ascii="Times New Roman" w:hAnsi="Times New Roman" w:cs="Times New Roman"/>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A13665" w:rsidRDefault="00E34122" w:rsidP="00E3412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30</w:t>
            </w:r>
          </w:p>
        </w:tc>
      </w:tr>
      <w:tr w:rsidR="00C044DA" w:rsidRPr="00A13665" w:rsidTr="00E34122">
        <w:trPr>
          <w:gridAfter w:val="1"/>
          <w:wAfter w:w="19" w:type="dxa"/>
          <w:trHeight w:val="1377"/>
        </w:trPr>
        <w:tc>
          <w:tcPr>
            <w:tcW w:w="9163" w:type="dxa"/>
          </w:tcPr>
          <w:p w:rsidR="00C044DA" w:rsidRPr="00A13665" w:rsidRDefault="00C044DA" w:rsidP="00E777E6">
            <w:pPr>
              <w:pStyle w:val="ConsPlusNormal"/>
              <w:ind w:firstLine="0"/>
              <w:jc w:val="both"/>
              <w:rPr>
                <w:rFonts w:ascii="Times New Roman" w:hAnsi="Times New Roman" w:cs="Times New Roman"/>
                <w:sz w:val="24"/>
                <w:szCs w:val="24"/>
              </w:rPr>
            </w:pPr>
            <w:r w:rsidRPr="00A13665">
              <w:rPr>
                <w:rFonts w:ascii="Times New Roman" w:hAnsi="Times New Roman" w:cs="Times New Roman"/>
                <w:b/>
                <w:bCs/>
                <w:sz w:val="24"/>
                <w:szCs w:val="24"/>
              </w:rPr>
              <w:t>Глава 7.</w:t>
            </w:r>
            <w:r w:rsidRPr="00A13665">
              <w:rPr>
                <w:rFonts w:ascii="Times New Roman" w:hAnsi="Times New Roman" w:cs="Times New Roman"/>
                <w:sz w:val="24"/>
                <w:szCs w:val="24"/>
              </w:rPr>
              <w:t xml:space="preserve"> </w:t>
            </w:r>
            <w:r w:rsidR="00B3437B" w:rsidRPr="00A13665">
              <w:rPr>
                <w:rFonts w:ascii="Times New Roman" w:hAnsi="Times New Roman" w:cs="Times New Roman"/>
                <w:bCs/>
                <w:sz w:val="24"/>
                <w:szCs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tc>
        <w:tc>
          <w:tcPr>
            <w:tcW w:w="849" w:type="dxa"/>
            <w:gridSpan w:val="2"/>
            <w:vAlign w:val="bottom"/>
          </w:tcPr>
          <w:p w:rsidR="00C044DA" w:rsidRPr="00A13665" w:rsidRDefault="00E34122" w:rsidP="00BF1FA7">
            <w:pPr>
              <w:pStyle w:val="ConsPlusNorma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3</w:t>
            </w:r>
            <w:r w:rsidR="00BF1FA7" w:rsidRPr="00A13665">
              <w:rPr>
                <w:rFonts w:ascii="Times New Roman" w:hAnsi="Times New Roman" w:cs="Times New Roman"/>
                <w:bCs/>
                <w:sz w:val="24"/>
                <w:szCs w:val="24"/>
              </w:rPr>
              <w:t>3</w:t>
            </w:r>
          </w:p>
        </w:tc>
      </w:tr>
      <w:tr w:rsidR="00B3437B" w:rsidRPr="00A13665" w:rsidTr="00E34122">
        <w:trPr>
          <w:gridAfter w:val="1"/>
          <w:wAfter w:w="19" w:type="dxa"/>
          <w:trHeight w:val="275"/>
        </w:trPr>
        <w:tc>
          <w:tcPr>
            <w:tcW w:w="9163" w:type="dxa"/>
          </w:tcPr>
          <w:p w:rsidR="00B3437B" w:rsidRPr="00A13665" w:rsidRDefault="00B3437B" w:rsidP="00B3437B">
            <w:pPr>
              <w:pStyle w:val="ConsPlusNorma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29.</w:t>
            </w:r>
            <w:r w:rsidRPr="00A13665">
              <w:rPr>
                <w:rFonts w:ascii="Times New Roman" w:hAnsi="Times New Roman" w:cs="Times New Roman"/>
                <w:sz w:val="24"/>
                <w:szCs w:val="24"/>
              </w:rPr>
              <w:t xml:space="preserve"> Общественно-деловые зоны</w:t>
            </w:r>
          </w:p>
        </w:tc>
        <w:tc>
          <w:tcPr>
            <w:tcW w:w="849" w:type="dxa"/>
            <w:gridSpan w:val="2"/>
            <w:vAlign w:val="bottom"/>
          </w:tcPr>
          <w:p w:rsidR="00B3437B" w:rsidRPr="00A13665" w:rsidRDefault="00E34122" w:rsidP="00BF1FA7">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w:t>
            </w:r>
            <w:r w:rsidR="00BF1FA7" w:rsidRPr="00A13665">
              <w:rPr>
                <w:rFonts w:ascii="Times New Roman" w:hAnsi="Times New Roman" w:cs="Times New Roman"/>
                <w:iCs/>
                <w:sz w:val="24"/>
                <w:szCs w:val="24"/>
              </w:rPr>
              <w:t>3</w:t>
            </w:r>
          </w:p>
        </w:tc>
      </w:tr>
      <w:tr w:rsidR="00C044DA" w:rsidRPr="00A13665" w:rsidTr="00E34122">
        <w:trPr>
          <w:gridAfter w:val="1"/>
          <w:wAfter w:w="19" w:type="dxa"/>
          <w:trHeight w:val="292"/>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30.</w:t>
            </w:r>
            <w:r w:rsidRPr="00A13665">
              <w:rPr>
                <w:rFonts w:ascii="Times New Roman" w:hAnsi="Times New Roman" w:cs="Times New Roman"/>
                <w:sz w:val="24"/>
                <w:szCs w:val="24"/>
              </w:rPr>
              <w:t xml:space="preserve"> Жилые зоны</w:t>
            </w:r>
          </w:p>
        </w:tc>
        <w:tc>
          <w:tcPr>
            <w:tcW w:w="849" w:type="dxa"/>
            <w:gridSpan w:val="2"/>
            <w:vAlign w:val="bottom"/>
          </w:tcPr>
          <w:p w:rsidR="00C044DA" w:rsidRPr="00A13665" w:rsidRDefault="00A52061" w:rsidP="00BF1FA7">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60</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31.</w:t>
            </w:r>
            <w:r w:rsidRPr="00A13665">
              <w:rPr>
                <w:rFonts w:ascii="Times New Roman" w:hAnsi="Times New Roman" w:cs="Times New Roman"/>
                <w:sz w:val="24"/>
                <w:szCs w:val="24"/>
              </w:rPr>
              <w:t xml:space="preserve"> </w:t>
            </w:r>
            <w:r w:rsidR="00B3437B" w:rsidRPr="00A13665">
              <w:rPr>
                <w:rFonts w:ascii="Times New Roman" w:hAnsi="Times New Roman" w:cs="Times New Roman"/>
                <w:sz w:val="24"/>
                <w:szCs w:val="24"/>
              </w:rPr>
              <w:t>Производственно-коммунальные зоны</w:t>
            </w:r>
          </w:p>
        </w:tc>
        <w:tc>
          <w:tcPr>
            <w:tcW w:w="849" w:type="dxa"/>
            <w:gridSpan w:val="2"/>
            <w:vAlign w:val="bottom"/>
          </w:tcPr>
          <w:p w:rsidR="00C044DA" w:rsidRPr="00A13665" w:rsidRDefault="00E34122" w:rsidP="00CE4C60">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9</w:t>
            </w:r>
            <w:r w:rsidR="00CE4C60" w:rsidRPr="00A13665">
              <w:rPr>
                <w:rFonts w:ascii="Times New Roman" w:hAnsi="Times New Roman" w:cs="Times New Roman"/>
                <w:iCs/>
                <w:sz w:val="24"/>
                <w:szCs w:val="24"/>
              </w:rPr>
              <w:t>4</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32.</w:t>
            </w:r>
            <w:r w:rsidRPr="00A13665">
              <w:rPr>
                <w:rFonts w:ascii="Times New Roman" w:hAnsi="Times New Roman" w:cs="Times New Roman"/>
                <w:sz w:val="24"/>
                <w:szCs w:val="24"/>
              </w:rPr>
              <w:t xml:space="preserve"> Зоны </w:t>
            </w:r>
            <w:r w:rsidR="00B3437B" w:rsidRPr="00A13665">
              <w:rPr>
                <w:rFonts w:ascii="Times New Roman" w:hAnsi="Times New Roman" w:cs="Times New Roman"/>
                <w:sz w:val="24"/>
                <w:szCs w:val="24"/>
              </w:rPr>
              <w:t>специального назначения</w:t>
            </w:r>
          </w:p>
        </w:tc>
        <w:tc>
          <w:tcPr>
            <w:tcW w:w="849" w:type="dxa"/>
            <w:gridSpan w:val="2"/>
            <w:vAlign w:val="bottom"/>
          </w:tcPr>
          <w:p w:rsidR="00C044DA" w:rsidRPr="00A13665" w:rsidRDefault="00E34122" w:rsidP="00A065D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746680" w:rsidRPr="00A13665">
              <w:rPr>
                <w:rFonts w:ascii="Times New Roman" w:hAnsi="Times New Roman" w:cs="Times New Roman"/>
                <w:iCs/>
                <w:sz w:val="24"/>
                <w:szCs w:val="24"/>
              </w:rPr>
              <w:t>2</w:t>
            </w:r>
            <w:r w:rsidR="00A065D2" w:rsidRPr="00A13665">
              <w:rPr>
                <w:rFonts w:ascii="Times New Roman" w:hAnsi="Times New Roman" w:cs="Times New Roman"/>
                <w:iCs/>
                <w:sz w:val="24"/>
                <w:szCs w:val="24"/>
              </w:rPr>
              <w:t>1</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33.</w:t>
            </w:r>
            <w:r w:rsidRPr="00A13665">
              <w:rPr>
                <w:rFonts w:ascii="Times New Roman" w:hAnsi="Times New Roman" w:cs="Times New Roman"/>
                <w:sz w:val="24"/>
                <w:szCs w:val="24"/>
              </w:rPr>
              <w:t xml:space="preserve"> </w:t>
            </w:r>
            <w:r w:rsidR="00B3437B" w:rsidRPr="00A13665">
              <w:rPr>
                <w:rFonts w:ascii="Times New Roman" w:hAnsi="Times New Roman" w:cs="Times New Roman"/>
                <w:sz w:val="24"/>
                <w:szCs w:val="24"/>
              </w:rPr>
              <w:t>Природно-рекреационные зоны</w:t>
            </w:r>
          </w:p>
        </w:tc>
        <w:tc>
          <w:tcPr>
            <w:tcW w:w="849" w:type="dxa"/>
            <w:gridSpan w:val="2"/>
            <w:vAlign w:val="bottom"/>
          </w:tcPr>
          <w:p w:rsidR="00C044DA" w:rsidRPr="00A13665" w:rsidRDefault="00E34122" w:rsidP="004B7E6E">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12</w:t>
            </w:r>
            <w:r w:rsidR="001573D1">
              <w:rPr>
                <w:rFonts w:ascii="Times New Roman" w:hAnsi="Times New Roman" w:cs="Times New Roman"/>
                <w:iCs/>
                <w:sz w:val="24"/>
                <w:szCs w:val="24"/>
              </w:rPr>
              <w:t>7</w:t>
            </w:r>
          </w:p>
        </w:tc>
      </w:tr>
      <w:tr w:rsidR="00C044DA" w:rsidRPr="00A13665" w:rsidTr="00E34122">
        <w:trPr>
          <w:gridAfter w:val="1"/>
          <w:wAfter w:w="19" w:type="dxa"/>
          <w:trHeight w:val="275"/>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34. </w:t>
            </w:r>
            <w:r w:rsidR="00B3437B" w:rsidRPr="00A13665">
              <w:rPr>
                <w:rFonts w:ascii="Times New Roman" w:hAnsi="Times New Roman" w:cs="Times New Roman"/>
                <w:sz w:val="24"/>
                <w:szCs w:val="24"/>
              </w:rPr>
              <w:t>Зоны сельскохозяйственного использования</w:t>
            </w:r>
          </w:p>
        </w:tc>
        <w:tc>
          <w:tcPr>
            <w:tcW w:w="849" w:type="dxa"/>
            <w:gridSpan w:val="2"/>
            <w:vAlign w:val="bottom"/>
          </w:tcPr>
          <w:p w:rsidR="00C044DA" w:rsidRPr="00A13665" w:rsidRDefault="00E34122" w:rsidP="009558BF">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BF1FA7" w:rsidRPr="00A13665">
              <w:rPr>
                <w:rFonts w:ascii="Times New Roman" w:hAnsi="Times New Roman" w:cs="Times New Roman"/>
                <w:iCs/>
                <w:sz w:val="24"/>
                <w:szCs w:val="24"/>
              </w:rPr>
              <w:t>4</w:t>
            </w:r>
            <w:r w:rsidR="001573D1">
              <w:rPr>
                <w:rFonts w:ascii="Times New Roman" w:hAnsi="Times New Roman" w:cs="Times New Roman"/>
                <w:iCs/>
                <w:sz w:val="24"/>
                <w:szCs w:val="24"/>
              </w:rPr>
              <w:t>4</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35.</w:t>
            </w:r>
            <w:r w:rsidRPr="00A13665">
              <w:rPr>
                <w:rFonts w:ascii="Times New Roman" w:hAnsi="Times New Roman" w:cs="Times New Roman"/>
                <w:sz w:val="24"/>
                <w:szCs w:val="24"/>
              </w:rPr>
              <w:t xml:space="preserve"> Зоны сельскохозяйственного </w:t>
            </w:r>
            <w:r w:rsidR="00B3437B" w:rsidRPr="00A13665">
              <w:rPr>
                <w:rFonts w:ascii="Times New Roman" w:hAnsi="Times New Roman" w:cs="Times New Roman"/>
                <w:sz w:val="24"/>
                <w:szCs w:val="24"/>
              </w:rPr>
              <w:t>назначения</w:t>
            </w:r>
          </w:p>
        </w:tc>
        <w:tc>
          <w:tcPr>
            <w:tcW w:w="849" w:type="dxa"/>
            <w:gridSpan w:val="2"/>
            <w:vAlign w:val="bottom"/>
          </w:tcPr>
          <w:p w:rsidR="00C044DA" w:rsidRPr="00A13665" w:rsidRDefault="00E34122" w:rsidP="00714FDA">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15</w:t>
            </w:r>
            <w:r w:rsidR="001573D1">
              <w:rPr>
                <w:rFonts w:ascii="Times New Roman" w:hAnsi="Times New Roman" w:cs="Times New Roman"/>
                <w:iCs/>
                <w:sz w:val="24"/>
                <w:szCs w:val="24"/>
              </w:rPr>
              <w:t>7</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36.</w:t>
            </w:r>
            <w:r w:rsidRPr="00A13665">
              <w:rPr>
                <w:rFonts w:ascii="Times New Roman" w:hAnsi="Times New Roman" w:cs="Times New Roman"/>
                <w:sz w:val="24"/>
                <w:szCs w:val="24"/>
              </w:rPr>
              <w:t xml:space="preserve"> Зоны </w:t>
            </w:r>
            <w:r w:rsidR="00B3437B" w:rsidRPr="00A13665">
              <w:rPr>
                <w:rFonts w:ascii="Times New Roman" w:hAnsi="Times New Roman" w:cs="Times New Roman"/>
                <w:sz w:val="24"/>
                <w:szCs w:val="24"/>
              </w:rPr>
              <w:t>транспортной и инженерной инфраструктуры</w:t>
            </w:r>
          </w:p>
        </w:tc>
        <w:tc>
          <w:tcPr>
            <w:tcW w:w="849" w:type="dxa"/>
            <w:gridSpan w:val="2"/>
            <w:vAlign w:val="bottom"/>
          </w:tcPr>
          <w:p w:rsidR="00C044DA" w:rsidRPr="00A13665" w:rsidRDefault="00E34122" w:rsidP="00386A19">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86A19" w:rsidRPr="00A13665">
              <w:rPr>
                <w:rFonts w:ascii="Times New Roman" w:hAnsi="Times New Roman" w:cs="Times New Roman"/>
                <w:iCs/>
                <w:sz w:val="24"/>
                <w:szCs w:val="24"/>
              </w:rPr>
              <w:t>6</w:t>
            </w:r>
            <w:r w:rsidR="001573D1">
              <w:rPr>
                <w:rFonts w:ascii="Times New Roman" w:hAnsi="Times New Roman" w:cs="Times New Roman"/>
                <w:iCs/>
                <w:sz w:val="24"/>
                <w:szCs w:val="24"/>
              </w:rPr>
              <w:t>4</w:t>
            </w:r>
          </w:p>
        </w:tc>
      </w:tr>
      <w:tr w:rsidR="00B3437B" w:rsidRPr="00A13665" w:rsidTr="00E34122">
        <w:trPr>
          <w:gridAfter w:val="1"/>
          <w:wAfter w:w="19" w:type="dxa"/>
          <w:trHeight w:val="275"/>
        </w:trPr>
        <w:tc>
          <w:tcPr>
            <w:tcW w:w="9163" w:type="dxa"/>
          </w:tcPr>
          <w:p w:rsidR="00B3437B" w:rsidRPr="00A13665" w:rsidRDefault="00B3437B" w:rsidP="00B3437B">
            <w:pPr>
              <w:pStyle w:val="ConsPlusNorma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37.</w:t>
            </w:r>
            <w:r w:rsidRPr="00A13665">
              <w:rPr>
                <w:rFonts w:ascii="Times New Roman" w:hAnsi="Times New Roman" w:cs="Times New Roman"/>
                <w:sz w:val="24"/>
                <w:szCs w:val="24"/>
              </w:rPr>
              <w:t xml:space="preserve"> Территория общего пользования</w:t>
            </w:r>
          </w:p>
        </w:tc>
        <w:tc>
          <w:tcPr>
            <w:tcW w:w="849" w:type="dxa"/>
            <w:gridSpan w:val="2"/>
            <w:vAlign w:val="bottom"/>
          </w:tcPr>
          <w:p w:rsidR="00B3437B" w:rsidRPr="00A13665" w:rsidRDefault="00E34122" w:rsidP="002B1D95">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1573D1">
              <w:rPr>
                <w:rFonts w:ascii="Times New Roman" w:hAnsi="Times New Roman" w:cs="Times New Roman"/>
                <w:iCs/>
                <w:sz w:val="24"/>
                <w:szCs w:val="24"/>
              </w:rPr>
              <w:t>72</w:t>
            </w:r>
          </w:p>
        </w:tc>
      </w:tr>
      <w:tr w:rsidR="00C044DA" w:rsidRPr="00A13665" w:rsidTr="00E34122">
        <w:trPr>
          <w:gridAfter w:val="1"/>
          <w:wAfter w:w="19" w:type="dxa"/>
          <w:trHeight w:val="552"/>
        </w:trPr>
        <w:tc>
          <w:tcPr>
            <w:tcW w:w="9163" w:type="dxa"/>
          </w:tcPr>
          <w:p w:rsidR="00C044DA" w:rsidRPr="00A13665" w:rsidRDefault="00C044DA" w:rsidP="00E777E6">
            <w:pPr>
              <w:pStyle w:val="ConsPlusNormal"/>
              <w:ind w:firstLine="0"/>
              <w:jc w:val="both"/>
              <w:rPr>
                <w:rFonts w:ascii="Times New Roman" w:hAnsi="Times New Roman" w:cs="Times New Roman"/>
                <w:sz w:val="24"/>
                <w:szCs w:val="24"/>
              </w:rPr>
            </w:pPr>
            <w:r w:rsidRPr="00A13665">
              <w:rPr>
                <w:rFonts w:ascii="Times New Roman" w:hAnsi="Times New Roman" w:cs="Times New Roman"/>
                <w:b/>
                <w:bCs/>
                <w:sz w:val="24"/>
                <w:szCs w:val="24"/>
              </w:rPr>
              <w:t>Глава 8.</w:t>
            </w:r>
            <w:r w:rsidRPr="00A13665">
              <w:rPr>
                <w:rFonts w:ascii="Times New Roman" w:hAnsi="Times New Roman" w:cs="Times New Roman"/>
                <w:sz w:val="24"/>
                <w:szCs w:val="24"/>
              </w:rPr>
              <w:t xml:space="preserve"> Градостроительные регламенты в части ограничений использования земельных участков и объектов капитального строительства</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16</w:t>
            </w:r>
            <w:r w:rsidR="008167D1" w:rsidRPr="00A13665">
              <w:rPr>
                <w:rFonts w:ascii="Times New Roman" w:hAnsi="Times New Roman" w:cs="Times New Roman"/>
                <w:bCs/>
                <w:sz w:val="24"/>
                <w:szCs w:val="24"/>
              </w:rPr>
              <w:t>8</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985" w:hanging="1418"/>
              <w:jc w:val="both"/>
              <w:rPr>
                <w:rFonts w:ascii="Times New Roman" w:hAnsi="Times New Roman" w:cs="Times New Roman"/>
                <w:iCs/>
                <w:sz w:val="24"/>
                <w:szCs w:val="24"/>
              </w:rPr>
            </w:pPr>
            <w:r w:rsidRPr="00A13665">
              <w:rPr>
                <w:rFonts w:ascii="Times New Roman" w:hAnsi="Times New Roman" w:cs="Times New Roman"/>
                <w:i/>
                <w:iCs/>
                <w:sz w:val="24"/>
                <w:szCs w:val="24"/>
              </w:rPr>
              <w:t>Статья 3</w:t>
            </w:r>
            <w:r w:rsidR="00B3437B" w:rsidRPr="00A13665">
              <w:rPr>
                <w:rFonts w:ascii="Times New Roman" w:hAnsi="Times New Roman" w:cs="Times New Roman"/>
                <w:i/>
                <w:iCs/>
                <w:sz w:val="24"/>
                <w:szCs w:val="24"/>
              </w:rPr>
              <w:t>8</w:t>
            </w:r>
            <w:r w:rsidRPr="00A13665">
              <w:rPr>
                <w:rFonts w:ascii="Times New Roman" w:hAnsi="Times New Roman" w:cs="Times New Roman"/>
                <w:i/>
                <w:iCs/>
                <w:sz w:val="24"/>
                <w:szCs w:val="24"/>
              </w:rPr>
              <w:t xml:space="preserve">. </w:t>
            </w:r>
            <w:r w:rsidRPr="00A13665">
              <w:rPr>
                <w:rFonts w:ascii="Times New Roman" w:hAnsi="Times New Roman" w:cs="Times New Roman"/>
                <w:iCs/>
                <w:sz w:val="24"/>
                <w:szCs w:val="24"/>
              </w:rPr>
              <w:t>Зоны с особыми условиями использования территорий</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16</w:t>
            </w:r>
            <w:r w:rsidR="008167D1" w:rsidRPr="00A13665">
              <w:rPr>
                <w:rFonts w:ascii="Times New Roman" w:hAnsi="Times New Roman" w:cs="Times New Roman"/>
                <w:iCs/>
                <w:sz w:val="24"/>
                <w:szCs w:val="24"/>
              </w:rPr>
              <w:t>8</w:t>
            </w:r>
          </w:p>
        </w:tc>
      </w:tr>
      <w:tr w:rsidR="00C044DA" w:rsidRPr="00A13665" w:rsidTr="00E34122">
        <w:trPr>
          <w:gridAfter w:val="1"/>
          <w:wAfter w:w="19" w:type="dxa"/>
          <w:trHeight w:val="1119"/>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Статья</w:t>
            </w:r>
            <w:r w:rsidR="00B3437B" w:rsidRPr="00A13665">
              <w:rPr>
                <w:rFonts w:ascii="Times New Roman" w:hAnsi="Times New Roman" w:cs="Times New Roman"/>
                <w:i/>
                <w:iCs/>
                <w:sz w:val="24"/>
                <w:szCs w:val="24"/>
              </w:rPr>
              <w:t xml:space="preserve"> </w:t>
            </w:r>
            <w:r w:rsidRPr="00A13665">
              <w:rPr>
                <w:rFonts w:ascii="Times New Roman" w:hAnsi="Times New Roman" w:cs="Times New Roman"/>
                <w:i/>
                <w:iCs/>
                <w:sz w:val="24"/>
                <w:szCs w:val="24"/>
              </w:rPr>
              <w:t>3</w:t>
            </w:r>
            <w:r w:rsidR="00B3437B" w:rsidRPr="00A13665">
              <w:rPr>
                <w:rFonts w:ascii="Times New Roman" w:hAnsi="Times New Roman" w:cs="Times New Roman"/>
                <w:i/>
                <w:iCs/>
                <w:sz w:val="24"/>
                <w:szCs w:val="24"/>
              </w:rPr>
              <w:t>9</w:t>
            </w:r>
            <w:r w:rsidRPr="00A13665">
              <w:rPr>
                <w:rFonts w:ascii="Times New Roman" w:hAnsi="Times New Roman" w:cs="Times New Roman"/>
                <w:i/>
                <w:iCs/>
                <w:sz w:val="24"/>
                <w:szCs w:val="24"/>
              </w:rPr>
              <w:t>.</w:t>
            </w:r>
            <w:r w:rsidRPr="00A136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16</w:t>
            </w:r>
            <w:r w:rsidR="008167D1" w:rsidRPr="00A13665">
              <w:rPr>
                <w:rFonts w:ascii="Times New Roman" w:hAnsi="Times New Roman" w:cs="Times New Roman"/>
                <w:iCs/>
                <w:sz w:val="24"/>
                <w:szCs w:val="24"/>
              </w:rPr>
              <w:t>8</w:t>
            </w:r>
          </w:p>
        </w:tc>
      </w:tr>
      <w:tr w:rsidR="00C044DA" w:rsidRPr="00A13665" w:rsidTr="00E34122">
        <w:trPr>
          <w:gridAfter w:val="1"/>
          <w:wAfter w:w="19" w:type="dxa"/>
          <w:trHeight w:val="827"/>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 xml:space="preserve">Статья </w:t>
            </w:r>
            <w:r w:rsidR="00B3437B" w:rsidRPr="00A13665">
              <w:rPr>
                <w:rFonts w:ascii="Times New Roman" w:hAnsi="Times New Roman" w:cs="Times New Roman"/>
                <w:i/>
                <w:iCs/>
                <w:sz w:val="24"/>
                <w:szCs w:val="24"/>
              </w:rPr>
              <w:t>40</w:t>
            </w:r>
            <w:r w:rsidRPr="00A13665">
              <w:rPr>
                <w:rFonts w:ascii="Times New Roman" w:hAnsi="Times New Roman" w:cs="Times New Roman"/>
                <w:i/>
                <w:iCs/>
                <w:sz w:val="24"/>
                <w:szCs w:val="24"/>
              </w:rPr>
              <w:t>.</w:t>
            </w:r>
            <w:r w:rsidRPr="00A136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1573D1">
              <w:rPr>
                <w:rFonts w:ascii="Times New Roman" w:hAnsi="Times New Roman" w:cs="Times New Roman"/>
                <w:iCs/>
                <w:sz w:val="24"/>
                <w:szCs w:val="24"/>
              </w:rPr>
              <w:t>73</w:t>
            </w:r>
          </w:p>
        </w:tc>
      </w:tr>
      <w:tr w:rsidR="00C044DA" w:rsidRPr="00A13665" w:rsidTr="00E34122">
        <w:trPr>
          <w:gridAfter w:val="1"/>
          <w:wAfter w:w="19" w:type="dxa"/>
          <w:trHeight w:val="552"/>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Статья 4</w:t>
            </w:r>
            <w:r w:rsidR="00B3437B" w:rsidRPr="00A13665">
              <w:rPr>
                <w:rFonts w:ascii="Times New Roman" w:hAnsi="Times New Roman" w:cs="Times New Roman"/>
                <w:i/>
                <w:iCs/>
                <w:sz w:val="24"/>
                <w:szCs w:val="24"/>
              </w:rPr>
              <w:t>1</w:t>
            </w:r>
            <w:r w:rsidRPr="00A13665">
              <w:rPr>
                <w:rFonts w:ascii="Times New Roman" w:hAnsi="Times New Roman" w:cs="Times New Roman"/>
                <w:i/>
                <w:iCs/>
                <w:sz w:val="24"/>
                <w:szCs w:val="24"/>
              </w:rPr>
              <w:t xml:space="preserve">. </w:t>
            </w:r>
            <w:r w:rsidRPr="00A13665">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водоохранных</w:t>
            </w:r>
            <w:r w:rsidR="003E7B16" w:rsidRPr="00A13665">
              <w:rPr>
                <w:rFonts w:ascii="Times New Roman" w:hAnsi="Times New Roman" w:cs="Times New Roman"/>
                <w:sz w:val="24"/>
                <w:szCs w:val="24"/>
              </w:rPr>
              <w:t xml:space="preserve"> </w:t>
            </w:r>
            <w:r w:rsidRPr="00A13665">
              <w:rPr>
                <w:rFonts w:ascii="Times New Roman" w:hAnsi="Times New Roman" w:cs="Times New Roman"/>
                <w:sz w:val="24"/>
                <w:szCs w:val="24"/>
              </w:rPr>
              <w:t>зон</w:t>
            </w:r>
          </w:p>
        </w:tc>
        <w:tc>
          <w:tcPr>
            <w:tcW w:w="849" w:type="dxa"/>
            <w:gridSpan w:val="2"/>
            <w:vAlign w:val="bottom"/>
          </w:tcPr>
          <w:p w:rsidR="00C044DA" w:rsidRPr="00A13665" w:rsidRDefault="00E34122" w:rsidP="004E4DD8">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E4DD8" w:rsidRPr="00A13665">
              <w:rPr>
                <w:rFonts w:ascii="Times New Roman" w:hAnsi="Times New Roman" w:cs="Times New Roman"/>
                <w:iCs/>
                <w:sz w:val="24"/>
                <w:szCs w:val="24"/>
              </w:rPr>
              <w:t>7</w:t>
            </w:r>
            <w:r w:rsidR="001573D1">
              <w:rPr>
                <w:rFonts w:ascii="Times New Roman" w:hAnsi="Times New Roman" w:cs="Times New Roman"/>
                <w:iCs/>
                <w:sz w:val="24"/>
                <w:szCs w:val="24"/>
              </w:rPr>
              <w:t>5</w:t>
            </w:r>
          </w:p>
        </w:tc>
      </w:tr>
      <w:tr w:rsidR="00C044DA" w:rsidRPr="00A13665" w:rsidTr="00E34122">
        <w:trPr>
          <w:gridAfter w:val="1"/>
          <w:wAfter w:w="19" w:type="dxa"/>
          <w:trHeight w:val="844"/>
        </w:trPr>
        <w:tc>
          <w:tcPr>
            <w:tcW w:w="9163" w:type="dxa"/>
            <w:vAlign w:val="center"/>
          </w:tcPr>
          <w:p w:rsidR="00C044DA" w:rsidRPr="00A13665" w:rsidRDefault="00C044DA" w:rsidP="00B3437B">
            <w:pPr>
              <w:pStyle w:val="ConsPlusNormal"/>
              <w:ind w:left="1985" w:hanging="1418"/>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2</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санитарных, защитных и санитарно-защитных зон</w:t>
            </w:r>
          </w:p>
        </w:tc>
        <w:tc>
          <w:tcPr>
            <w:tcW w:w="849"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w:t>
            </w:r>
            <w:r w:rsidR="00231AA9" w:rsidRPr="00A13665">
              <w:rPr>
                <w:rFonts w:ascii="Times New Roman" w:hAnsi="Times New Roman" w:cs="Times New Roman"/>
                <w:iCs/>
                <w:color w:val="000000"/>
                <w:sz w:val="24"/>
                <w:szCs w:val="24"/>
              </w:rPr>
              <w:t>7</w:t>
            </w:r>
            <w:r w:rsidR="001573D1">
              <w:rPr>
                <w:rFonts w:ascii="Times New Roman" w:hAnsi="Times New Roman" w:cs="Times New Roman"/>
                <w:iCs/>
                <w:color w:val="000000"/>
                <w:sz w:val="24"/>
                <w:szCs w:val="24"/>
              </w:rPr>
              <w:t>6</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lastRenderedPageBreak/>
              <w:br w:type="page"/>
            </w: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3</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w:t>
            </w:r>
            <w:r w:rsidR="004A52C2" w:rsidRPr="00A13665">
              <w:rPr>
                <w:rFonts w:ascii="Times New Roman" w:hAnsi="Times New Roman" w:cs="Times New Roman"/>
                <w:color w:val="000000"/>
                <w:sz w:val="24"/>
                <w:szCs w:val="24"/>
              </w:rPr>
              <w:t xml:space="preserve">объектов </w:t>
            </w:r>
            <w:r w:rsidRPr="00A13665">
              <w:rPr>
                <w:rFonts w:ascii="Times New Roman" w:hAnsi="Times New Roman" w:cs="Times New Roman"/>
                <w:color w:val="000000"/>
                <w:sz w:val="24"/>
                <w:szCs w:val="24"/>
              </w:rPr>
              <w:t>электросетевого хозяйства</w:t>
            </w:r>
          </w:p>
        </w:tc>
        <w:tc>
          <w:tcPr>
            <w:tcW w:w="851" w:type="dxa"/>
            <w:gridSpan w:val="2"/>
            <w:vAlign w:val="bottom"/>
          </w:tcPr>
          <w:p w:rsidR="00FE4736" w:rsidRPr="00A13665" w:rsidRDefault="00FE4736" w:rsidP="00E34122">
            <w:pPr>
              <w:pStyle w:val="ConsPlusNormal"/>
              <w:ind w:firstLine="0"/>
              <w:jc w:val="right"/>
              <w:rPr>
                <w:rFonts w:ascii="Times New Roman" w:hAnsi="Times New Roman" w:cs="Times New Roman"/>
                <w:iCs/>
                <w:color w:val="000000"/>
                <w:sz w:val="24"/>
                <w:szCs w:val="24"/>
              </w:rPr>
            </w:pPr>
          </w:p>
          <w:p w:rsidR="00FE4736" w:rsidRPr="00A13665" w:rsidRDefault="00FE4736" w:rsidP="00E34122">
            <w:pPr>
              <w:pStyle w:val="ConsPlusNormal"/>
              <w:ind w:firstLine="0"/>
              <w:jc w:val="right"/>
              <w:rPr>
                <w:rFonts w:ascii="Times New Roman" w:hAnsi="Times New Roman" w:cs="Times New Roman"/>
                <w:iCs/>
                <w:color w:val="000000"/>
                <w:sz w:val="24"/>
                <w:szCs w:val="24"/>
              </w:rPr>
            </w:pPr>
          </w:p>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w:t>
            </w:r>
            <w:r w:rsidR="00231AA9" w:rsidRPr="00A13665">
              <w:rPr>
                <w:rFonts w:ascii="Times New Roman" w:hAnsi="Times New Roman" w:cs="Times New Roman"/>
                <w:iCs/>
                <w:color w:val="000000"/>
                <w:sz w:val="24"/>
                <w:szCs w:val="24"/>
              </w:rPr>
              <w:t>7</w:t>
            </w:r>
            <w:r w:rsidR="001573D1">
              <w:rPr>
                <w:rFonts w:ascii="Times New Roman" w:hAnsi="Times New Roman" w:cs="Times New Roman"/>
                <w:iCs/>
                <w:color w:val="000000"/>
                <w:sz w:val="24"/>
                <w:szCs w:val="24"/>
              </w:rPr>
              <w:t>7</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iCs/>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4</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газораспределительных сетей</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5</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6</w:t>
            </w:r>
            <w:r w:rsidRPr="00A13665">
              <w:rPr>
                <w:rFonts w:ascii="Times New Roman" w:hAnsi="Times New Roman" w:cs="Times New Roman"/>
                <w:i/>
                <w:color w:val="000000"/>
                <w:sz w:val="24"/>
                <w:szCs w:val="24"/>
              </w:rPr>
              <w:t>.</w:t>
            </w:r>
            <w:r w:rsidRPr="00A13665">
              <w:rPr>
                <w:rFonts w:ascii="Times New Roman" w:hAnsi="Times New Roman" w:cs="Times New Roman"/>
                <w:color w:val="000000"/>
                <w:sz w:val="24"/>
                <w:szCs w:val="24"/>
              </w:rPr>
              <w:t xml:space="preserve"> Порядок применения градостроительных регламентов</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E777E6">
            <w:pPr>
              <w:pStyle w:val="ConsPlusNormal"/>
              <w:ind w:firstLine="0"/>
              <w:jc w:val="both"/>
              <w:rPr>
                <w:rFonts w:ascii="Times New Roman" w:hAnsi="Times New Roman" w:cs="Times New Roman"/>
                <w:color w:val="000000"/>
                <w:sz w:val="24"/>
                <w:szCs w:val="24"/>
              </w:rPr>
            </w:pPr>
            <w:r w:rsidRPr="00A13665">
              <w:rPr>
                <w:rFonts w:ascii="Times New Roman" w:hAnsi="Times New Roman" w:cs="Times New Roman"/>
                <w:b/>
                <w:bCs/>
                <w:color w:val="000000"/>
                <w:sz w:val="24"/>
                <w:szCs w:val="24"/>
              </w:rPr>
              <w:t>Глава 9</w:t>
            </w:r>
            <w:r w:rsidRPr="00A13665">
              <w:rPr>
                <w:rFonts w:ascii="Times New Roman" w:hAnsi="Times New Roman" w:cs="Times New Roman"/>
                <w:bCs/>
                <w:color w:val="000000"/>
                <w:sz w:val="24"/>
                <w:szCs w:val="24"/>
              </w:rPr>
              <w:t xml:space="preserve">. </w:t>
            </w:r>
            <w:r w:rsidRPr="00A13665">
              <w:rPr>
                <w:rFonts w:ascii="Times New Roman" w:hAnsi="Times New Roman" w:cs="Times New Roman"/>
                <w:color w:val="000000"/>
                <w:sz w:val="24"/>
                <w:szCs w:val="24"/>
              </w:rPr>
              <w:t xml:space="preserve">Карта градостроительного зонирования </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bCs/>
                <w:color w:val="000000"/>
                <w:sz w:val="24"/>
                <w:szCs w:val="24"/>
              </w:rPr>
            </w:pPr>
            <w:r w:rsidRPr="00A13665">
              <w:rPr>
                <w:rFonts w:ascii="Times New Roman" w:hAnsi="Times New Roman" w:cs="Times New Roman"/>
                <w:bCs/>
                <w:color w:val="000000"/>
                <w:sz w:val="24"/>
                <w:szCs w:val="24"/>
              </w:rPr>
              <w:t>17</w:t>
            </w:r>
            <w:r w:rsidR="001573D1">
              <w:rPr>
                <w:rFonts w:ascii="Times New Roman" w:hAnsi="Times New Roman" w:cs="Times New Roman"/>
                <w:bCs/>
                <w:color w:val="000000"/>
                <w:sz w:val="24"/>
                <w:szCs w:val="24"/>
              </w:rPr>
              <w:t>9</w:t>
            </w:r>
          </w:p>
        </w:tc>
      </w:tr>
      <w:tr w:rsidR="00C044DA" w:rsidRPr="00A13665" w:rsidTr="00E34122">
        <w:tc>
          <w:tcPr>
            <w:tcW w:w="9180" w:type="dxa"/>
            <w:gridSpan w:val="2"/>
          </w:tcPr>
          <w:p w:rsidR="00C044DA" w:rsidRPr="00A13665" w:rsidRDefault="00C044DA" w:rsidP="00B3437B">
            <w:pPr>
              <w:pStyle w:val="ConsPlusNormal"/>
              <w:ind w:left="567" w:firstLine="0"/>
              <w:jc w:val="both"/>
              <w:rPr>
                <w:rFonts w:ascii="Times New Roman" w:hAnsi="Times New Roman" w:cs="Times New Roman"/>
                <w:bCs/>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7</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Состав и содержание карты градостроительного зонирования</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bCs/>
                <w:color w:val="000000"/>
                <w:sz w:val="24"/>
                <w:szCs w:val="24"/>
              </w:rPr>
            </w:pPr>
            <w:r w:rsidRPr="00A13665">
              <w:rPr>
                <w:rFonts w:ascii="Times New Roman" w:hAnsi="Times New Roman" w:cs="Times New Roman"/>
                <w:bCs/>
                <w:color w:val="000000"/>
                <w:sz w:val="24"/>
                <w:szCs w:val="24"/>
              </w:rPr>
              <w:t>17</w:t>
            </w:r>
            <w:r w:rsidR="001573D1">
              <w:rPr>
                <w:rFonts w:ascii="Times New Roman" w:hAnsi="Times New Roman" w:cs="Times New Roman"/>
                <w:bCs/>
                <w:color w:val="000000"/>
                <w:sz w:val="24"/>
                <w:szCs w:val="24"/>
              </w:rPr>
              <w:t>9</w:t>
            </w:r>
          </w:p>
        </w:tc>
      </w:tr>
      <w:tr w:rsidR="00C044DA" w:rsidRPr="00A13665" w:rsidTr="00E34122">
        <w:tc>
          <w:tcPr>
            <w:tcW w:w="9180" w:type="dxa"/>
            <w:gridSpan w:val="2"/>
          </w:tcPr>
          <w:p w:rsidR="00C044DA" w:rsidRPr="00A13665" w:rsidRDefault="00C044DA" w:rsidP="00B3437B">
            <w:pPr>
              <w:pStyle w:val="ConsPlusNormal"/>
              <w:ind w:left="567" w:firstLine="0"/>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8</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Порядок ведения карты градостроительного зонирования</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9</w:t>
            </w:r>
          </w:p>
        </w:tc>
      </w:tr>
      <w:tr w:rsidR="00C044DA" w:rsidRPr="00A13665" w:rsidTr="00E34122">
        <w:tc>
          <w:tcPr>
            <w:tcW w:w="9180" w:type="dxa"/>
            <w:gridSpan w:val="2"/>
          </w:tcPr>
          <w:p w:rsidR="00C044DA" w:rsidRPr="00A13665" w:rsidRDefault="00C044DA" w:rsidP="00E777E6">
            <w:pPr>
              <w:pStyle w:val="ConsPlusNormal"/>
              <w:ind w:firstLine="0"/>
              <w:jc w:val="both"/>
              <w:rPr>
                <w:rFonts w:ascii="Times New Roman" w:hAnsi="Times New Roman" w:cs="Times New Roman"/>
                <w:sz w:val="24"/>
                <w:szCs w:val="24"/>
              </w:rPr>
            </w:pPr>
          </w:p>
        </w:tc>
        <w:tc>
          <w:tcPr>
            <w:tcW w:w="851" w:type="dxa"/>
            <w:gridSpan w:val="2"/>
            <w:vAlign w:val="bottom"/>
          </w:tcPr>
          <w:p w:rsidR="00C044DA" w:rsidRPr="00A13665" w:rsidRDefault="00C044DA" w:rsidP="00E34122">
            <w:pPr>
              <w:pStyle w:val="ConsPlusNorma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DD1372" w:rsidP="00723198">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Приложение 1.</w:t>
            </w:r>
            <w:r w:rsidR="00FD2155" w:rsidRPr="00A13665">
              <w:rPr>
                <w:rFonts w:ascii="Times New Roman" w:hAnsi="Times New Roman" w:cs="Times New Roman"/>
                <w:sz w:val="24"/>
                <w:szCs w:val="24"/>
              </w:rPr>
              <w:t xml:space="preserve">Карта </w:t>
            </w:r>
            <w:r w:rsidR="00723198" w:rsidRPr="00A13665">
              <w:rPr>
                <w:rFonts w:ascii="Times New Roman" w:hAnsi="Times New Roman" w:cs="Times New Roman"/>
                <w:sz w:val="24"/>
                <w:szCs w:val="24"/>
              </w:rPr>
              <w:t>градостроительного зонирования</w:t>
            </w:r>
            <w:r w:rsidR="00FD2155" w:rsidRPr="00A13665">
              <w:rPr>
                <w:rFonts w:ascii="Times New Roman" w:hAnsi="Times New Roman" w:cs="Times New Roman"/>
                <w:sz w:val="24"/>
                <w:szCs w:val="24"/>
              </w:rPr>
              <w:t xml:space="preserve">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FD2155" w:rsidRPr="00A13665">
              <w:rPr>
                <w:rFonts w:ascii="Times New Roman" w:hAnsi="Times New Roman" w:cs="Times New Roman"/>
                <w:sz w:val="24"/>
                <w:szCs w:val="24"/>
              </w:rPr>
              <w:t xml:space="preserve"> МО</w:t>
            </w:r>
          </w:p>
        </w:tc>
        <w:tc>
          <w:tcPr>
            <w:tcW w:w="851" w:type="dxa"/>
            <w:gridSpan w:val="2"/>
            <w:vAlign w:val="bottom"/>
          </w:tcPr>
          <w:p w:rsidR="00C044DA" w:rsidRPr="00A13665" w:rsidRDefault="00C044DA" w:rsidP="00E34122">
            <w:pPr>
              <w:pStyle w:val="ConsPlusNormal"/>
              <w:widowContro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 xml:space="preserve">Приложение 2. </w:t>
            </w:r>
            <w:r w:rsidR="00D43750" w:rsidRPr="00A13665">
              <w:rPr>
                <w:rFonts w:ascii="Times New Roman" w:hAnsi="Times New Roman" w:cs="Times New Roman"/>
                <w:sz w:val="24"/>
                <w:szCs w:val="24"/>
              </w:rPr>
              <w:t>Карта</w:t>
            </w:r>
            <w:r w:rsidR="0046749A" w:rsidRPr="00A13665">
              <w:rPr>
                <w:rFonts w:ascii="Times New Roman" w:hAnsi="Times New Roman" w:cs="Times New Roman"/>
                <w:sz w:val="24"/>
                <w:szCs w:val="24"/>
              </w:rPr>
              <w:t xml:space="preserve"> границ территорий объектов культурного наследия </w:t>
            </w:r>
          </w:p>
          <w:p w:rsidR="00723198" w:rsidRPr="00A13665" w:rsidRDefault="00723198" w:rsidP="00723198">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 xml:space="preserve">Приложение 3. </w:t>
            </w:r>
            <w:r w:rsidR="0046749A" w:rsidRPr="00A13665">
              <w:rPr>
                <w:rFonts w:ascii="Times New Roman" w:hAnsi="Times New Roman" w:cs="Times New Roman"/>
                <w:sz w:val="24"/>
                <w:szCs w:val="24"/>
              </w:rPr>
              <w:t xml:space="preserve">Карта границ зон с особыми условиями использования территории </w:t>
            </w:r>
          </w:p>
          <w:p w:rsidR="00B83E94" w:rsidRPr="00A13665" w:rsidRDefault="00B83E94" w:rsidP="0046749A">
            <w:pPr>
              <w:pStyle w:val="ConsPlusNormal"/>
              <w:widowControl/>
              <w:ind w:firstLine="0"/>
              <w:jc w:val="both"/>
              <w:rPr>
                <w:rFonts w:ascii="Times New Roman" w:hAnsi="Times New Roman" w:cs="Times New Roman"/>
                <w:bCs/>
                <w:iCs/>
                <w:sz w:val="24"/>
                <w:szCs w:val="24"/>
              </w:rPr>
            </w:pPr>
            <w:r w:rsidRPr="00A13665">
              <w:rPr>
                <w:rFonts w:ascii="Times New Roman" w:hAnsi="Times New Roman" w:cs="Times New Roman"/>
                <w:sz w:val="24"/>
                <w:szCs w:val="24"/>
              </w:rPr>
              <w:t xml:space="preserve">Приложение 4. </w:t>
            </w:r>
            <w:r w:rsidR="0046749A" w:rsidRPr="00A13665">
              <w:rPr>
                <w:rFonts w:ascii="Times New Roman" w:hAnsi="Times New Roman" w:cs="Times New Roman"/>
                <w:sz w:val="24"/>
                <w:szCs w:val="24"/>
              </w:rPr>
              <w:t>Карта границ водоохранных зон</w:t>
            </w:r>
          </w:p>
        </w:tc>
        <w:tc>
          <w:tcPr>
            <w:tcW w:w="851" w:type="dxa"/>
            <w:gridSpan w:val="2"/>
            <w:vAlign w:val="bottom"/>
          </w:tcPr>
          <w:p w:rsidR="00C044DA" w:rsidRPr="00A13665" w:rsidRDefault="00C044DA" w:rsidP="00E34122">
            <w:pPr>
              <w:pStyle w:val="ConsPlusNormal"/>
              <w:widowContro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C044DA" w:rsidP="006E4677">
            <w:pPr>
              <w:jc w:val="center"/>
            </w:pPr>
          </w:p>
        </w:tc>
        <w:tc>
          <w:tcPr>
            <w:tcW w:w="851" w:type="dxa"/>
            <w:gridSpan w:val="2"/>
            <w:vAlign w:val="bottom"/>
          </w:tcPr>
          <w:p w:rsidR="00C044DA" w:rsidRPr="00A13665" w:rsidRDefault="00C044DA" w:rsidP="00E34122">
            <w:pPr>
              <w:jc w:val="right"/>
            </w:pPr>
          </w:p>
        </w:tc>
      </w:tr>
    </w:tbl>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right="15"/>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3912D7" w:rsidRPr="00A13665" w:rsidRDefault="003912D7"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C044DA" w:rsidRPr="00A13665" w:rsidRDefault="00C044DA">
      <w:pPr>
        <w:suppressAutoHyphens w:val="0"/>
        <w:spacing w:after="200" w:line="276" w:lineRule="auto"/>
        <w:rPr>
          <w:rFonts w:eastAsia="Arial"/>
          <w:b/>
          <w:bCs/>
        </w:rPr>
      </w:pPr>
      <w:r w:rsidRPr="00A13665">
        <w:br w:type="page"/>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lastRenderedPageBreak/>
        <w:t>ПРАВИЛА</w:t>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t xml:space="preserve"> ЗЕМЛЕПОЛЬЗОВАНИЯ И ЗАСТРОЙКИ</w:t>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t xml:space="preserve"> </w:t>
      </w:r>
      <w:proofErr w:type="gramStart"/>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w:t>
      </w:r>
      <w:proofErr w:type="gramEnd"/>
      <w:r w:rsidRPr="00A13665">
        <w:rPr>
          <w:rFonts w:ascii="Times New Roman" w:hAnsi="Times New Roman" w:cs="Times New Roman"/>
          <w:sz w:val="24"/>
          <w:szCs w:val="24"/>
        </w:rPr>
        <w:t xml:space="preserve"> ОБРАЗОВАНИЯ МАРКСОВСКОГО МУНИЦИПАЛЬНОГО РАЙОНА САРАТОВСКОЙ ОБЛАСТИ </w:t>
      </w:r>
    </w:p>
    <w:p w:rsidR="00141ED6" w:rsidRPr="00A13665" w:rsidRDefault="00141ED6" w:rsidP="00141ED6">
      <w:pPr>
        <w:jc w:val="center"/>
      </w:pPr>
    </w:p>
    <w:p w:rsidR="00141ED6" w:rsidRPr="00A13665" w:rsidRDefault="00141ED6" w:rsidP="00141ED6">
      <w:pPr>
        <w:jc w:val="cente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Раздел 1. Порядок применения Правил землепользования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 и внесения в них изменений</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 Общие положения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Правила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(далее - Правила) являются нормативным правовым актом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Саратовской области, Уставом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а также с учетом положений иных актов и документов, определяющих основные направления социально-экономического и градостроительного развития, охраны его культурного наследия, окружающей среды и рационального использования природных ресурсов.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Предметом регулирования Правил являются отношения по вопросам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r w:rsidR="003E7B16" w:rsidRPr="00A13665">
        <w:rPr>
          <w:rFonts w:ascii="Times New Roman" w:hAnsi="Times New Roman" w:cs="Times New Roman"/>
          <w:sz w:val="24"/>
          <w:szCs w:val="24"/>
        </w:rPr>
        <w:t>,</w:t>
      </w:r>
      <w:r w:rsidRPr="00A13665">
        <w:rPr>
          <w:rFonts w:ascii="Times New Roman" w:hAnsi="Times New Roman" w:cs="Times New Roman"/>
          <w:sz w:val="24"/>
          <w:szCs w:val="24"/>
        </w:rPr>
        <w:t xml:space="preserve"> установления границ территориальных зон, градостроительных регламентов.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Правила разработаны в целях: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создания условий для устойчивого развития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создания благоприятных условий проживания, сохранения окружающей среды и объектов исторического и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обеспечения эффективного землепользования и застройки на </w:t>
      </w:r>
      <w:proofErr w:type="gramStart"/>
      <w:r w:rsidRPr="00A13665">
        <w:rPr>
          <w:rFonts w:ascii="Times New Roman" w:hAnsi="Times New Roman" w:cs="Times New Roman"/>
          <w:sz w:val="24"/>
          <w:szCs w:val="24"/>
        </w:rPr>
        <w:t>территории  и</w:t>
      </w:r>
      <w:proofErr w:type="gramEnd"/>
      <w:r w:rsidRPr="00A13665">
        <w:rPr>
          <w:rFonts w:ascii="Times New Roman" w:hAnsi="Times New Roman" w:cs="Times New Roman"/>
          <w:sz w:val="24"/>
          <w:szCs w:val="24"/>
        </w:rPr>
        <w:t xml:space="preserve"> предотвращения нецелевого использования земель;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создания условий для планировки территории населенных </w:t>
      </w:r>
      <w:proofErr w:type="gramStart"/>
      <w:r w:rsidRPr="00A13665">
        <w:rPr>
          <w:rFonts w:ascii="Times New Roman" w:hAnsi="Times New Roman" w:cs="Times New Roman"/>
          <w:sz w:val="24"/>
          <w:szCs w:val="24"/>
        </w:rPr>
        <w:t xml:space="preserve">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границах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согласования государственных, общественных и частных интересов и прав при осуществлении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границах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sz w:val="24"/>
          <w:szCs w:val="24"/>
        </w:rPr>
        <w:t>5.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141ED6" w:rsidRPr="00A13665" w:rsidRDefault="00141ED6" w:rsidP="0052159E">
      <w:pPr>
        <w:pStyle w:val="ConsPlusNormal"/>
        <w:widowControl/>
        <w:ind w:firstLine="0"/>
        <w:jc w:val="both"/>
        <w:rPr>
          <w:rFonts w:ascii="Times New Roman" w:hAnsi="Times New Roman" w:cs="Times New Roman"/>
          <w:b/>
          <w:bCs/>
          <w:i/>
          <w:iCs/>
          <w:sz w:val="24"/>
          <w:szCs w:val="24"/>
        </w:rPr>
      </w:pPr>
    </w:p>
    <w:p w:rsidR="00141ED6" w:rsidRPr="00A13665" w:rsidRDefault="00F31729" w:rsidP="009B65D9">
      <w:pPr>
        <w:suppressAutoHyphens w:val="0"/>
        <w:spacing w:after="200" w:line="276" w:lineRule="auto"/>
        <w:ind w:firstLine="567"/>
      </w:pPr>
      <w:r w:rsidRPr="00A13665">
        <w:rPr>
          <w:b/>
          <w:bCs/>
          <w:i/>
          <w:iCs/>
        </w:rPr>
        <w:br w:type="page"/>
      </w:r>
      <w:r w:rsidR="00141ED6" w:rsidRPr="00A13665">
        <w:rPr>
          <w:b/>
          <w:bCs/>
          <w:i/>
          <w:iCs/>
        </w:rPr>
        <w:lastRenderedPageBreak/>
        <w:t>Статья 2. Открытость и доступность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Правила являются открытыми и общедоступными.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Администрация обеспечивает возможность ознакомления с Правилами для всех физических, юридических и должностных лиц, оказывает услуги по оформлению выписок из Правил и изготовлению необходимых копий.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Население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Саратовской области и муниципальными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3. Действие Правил по отношению к генеральному плану </w:t>
      </w:r>
      <w:r w:rsidRPr="00A13665">
        <w:rPr>
          <w:rFonts w:ascii="Times New Roman" w:hAnsi="Times New Roman" w:cs="Times New Roman"/>
          <w:b/>
          <w:i/>
          <w:sz w:val="24"/>
          <w:szCs w:val="24"/>
        </w:rPr>
        <w:t xml:space="preserve">населенных пунктов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 </w:t>
      </w:r>
      <w:r w:rsidRPr="00A13665">
        <w:rPr>
          <w:rFonts w:ascii="Times New Roman" w:hAnsi="Times New Roman" w:cs="Times New Roman"/>
          <w:b/>
          <w:bCs/>
          <w:i/>
          <w:iCs/>
          <w:sz w:val="24"/>
          <w:szCs w:val="24"/>
        </w:rPr>
        <w:t>и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Правила землепользования и застройки не должны противоречить генеральному плану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случае его утверждения).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случае внесения изменений в Генеральный план соответствующие изменения должны быть внесены в Правила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Документация по планировке территории разрабатывается на основе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Правил землепользования и застройки и не должна им противоречить.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Документация по планировке территории, утвержденная до введения в действие настоящих Правил, применяется в части, не противоречащей Правилам.</w:t>
      </w:r>
    </w:p>
    <w:p w:rsidR="00141ED6" w:rsidRPr="00A13665" w:rsidRDefault="00141ED6" w:rsidP="00141ED6">
      <w:pPr>
        <w:ind w:firstLine="532"/>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 Сфера действия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Настоящие Правила применяются при: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принятии в установленном порядке решений о предоставлении земельных участков для строительства и для целей, не связанных со строительством</w:t>
      </w:r>
      <w:r w:rsidR="0071404C" w:rsidRPr="00A13665">
        <w:rPr>
          <w:rFonts w:ascii="Times New Roman" w:hAnsi="Times New Roman" w:cs="Times New Roman"/>
          <w:sz w:val="24"/>
          <w:szCs w:val="24"/>
        </w:rPr>
        <w:t>,</w:t>
      </w:r>
      <w:r w:rsidRPr="00A13665">
        <w:rPr>
          <w:rFonts w:ascii="Times New Roman" w:hAnsi="Times New Roman" w:cs="Times New Roman"/>
          <w:sz w:val="24"/>
          <w:szCs w:val="24"/>
        </w:rPr>
        <w:t xml:space="preserve">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принятии решений об изъятии земельных участков для государственных и муниципальных нужд, а также для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подготовке на основании генерального плана проектов планировки и проектов межевания территорий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подготовке градостроительных планов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разработке и согласовании проектной документации на строительство, реконструкцию, капитальный ремонт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проведении контроля за использованием земельных участков и объектов капитального строительства, осуществлении строительства, реконструкции, капитального ремонта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решении иных вопросов, связанных с реализацией прав и обязанностей юридических и физических лиц, полномочий органов местного самоуправления в области градостроительной деятельности и земельных отношений.</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5. Общие положения, относящиеся к правам, возникшим до вступления в силу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Нормативные и правовые акты органов местного самоуправления по вопросам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принятые до введения в действие настоящих Правил, применяются в части, не противоречащей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Земельные участки или объекты капитального строительства (далее также - объекты недвижимости), существовавшие на законных основаниях до введения в действие настоящих </w:t>
      </w:r>
      <w:r w:rsidRPr="00A13665">
        <w:rPr>
          <w:rFonts w:ascii="Times New Roman" w:hAnsi="Times New Roman" w:cs="Times New Roman"/>
          <w:sz w:val="24"/>
          <w:szCs w:val="24"/>
        </w:rPr>
        <w:lastRenderedPageBreak/>
        <w:t>Правил или до внесения в них изменений, являются не соответствующими Правилам в случаях, когда эти объекты: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имеют виды использования, которые не установлены как разрешенные в регламентах соответствующих территориальных зон;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имеют параметры меньше минимальных или больше максимальных значений, установленных регламентом использования соответствующих территориальных зон.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141ED6" w:rsidRPr="00A13665"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6. Использование объектов недвижимости, не соответствующих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Объекты недвижимости, не 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граждан, для окружающей среды,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соответствии с действующим законодательством может быть наложен запрет на использование таких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пределах которых не предусмотрено размещение соответствующих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Несоответствующий вид использования объекта недвижимости не может быть заменен на иной несоответствующий вид использования.</w:t>
      </w:r>
    </w:p>
    <w:p w:rsidR="00141ED6" w:rsidRPr="00A13665"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7. Ответственность за нарушение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1. Положение о регулировании землепользования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i/>
          <w:sz w:val="24"/>
          <w:szCs w:val="24"/>
        </w:rPr>
      </w:pPr>
      <w:r w:rsidRPr="00A13665">
        <w:rPr>
          <w:rFonts w:ascii="Times New Roman" w:hAnsi="Times New Roman" w:cs="Times New Roman"/>
          <w:b/>
          <w:bCs/>
          <w:i/>
          <w:iCs/>
          <w:sz w:val="24"/>
          <w:szCs w:val="24"/>
        </w:rPr>
        <w:t xml:space="preserve">Статья 8. Органы местного самоуправления, осуществляющие регулирование отношений по вопросам землепользования и застройки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Органами местного самоуправления, осуществляющими регулирование отношений по вопросам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r w:rsidR="008F5385" w:rsidRPr="00A13665">
        <w:rPr>
          <w:rFonts w:ascii="Times New Roman" w:hAnsi="Times New Roman" w:cs="Times New Roman"/>
          <w:sz w:val="24"/>
          <w:szCs w:val="24"/>
        </w:rPr>
        <w:t>,</w:t>
      </w:r>
      <w:r w:rsidRPr="00A13665">
        <w:rPr>
          <w:rFonts w:ascii="Times New Roman" w:hAnsi="Times New Roman" w:cs="Times New Roman"/>
          <w:sz w:val="24"/>
          <w:szCs w:val="24"/>
        </w:rPr>
        <w:t xml:space="preserve"> являются: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представительный орган местного самоуправления, принимающий решение об утверждении Правил землепользования и застройки, о внесении в них изменений;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администрация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 исполнительно-распорядительный орган местного самоуправления, наделенный полномочиями по решению вопросов местного значения;</w:t>
      </w:r>
    </w:p>
    <w:p w:rsidR="00141ED6" w:rsidRPr="00A13665" w:rsidRDefault="00141ED6" w:rsidP="00141ED6">
      <w:pPr>
        <w:pStyle w:val="ConsPlusNormal"/>
        <w:widowControl/>
        <w:ind w:firstLine="555"/>
        <w:jc w:val="both"/>
        <w:rPr>
          <w:rFonts w:ascii="Times New Roman" w:hAnsi="Times New Roman" w:cs="Times New Roman"/>
          <w:sz w:val="24"/>
          <w:szCs w:val="24"/>
        </w:rPr>
      </w:pPr>
      <w:r w:rsidRPr="00A13665">
        <w:rPr>
          <w:rFonts w:ascii="Times New Roman" w:hAnsi="Times New Roman" w:cs="Times New Roman"/>
          <w:sz w:val="24"/>
          <w:szCs w:val="24"/>
        </w:rPr>
        <w:t xml:space="preserve">3) администрация Марксовского муниципального района – исполнительно-распорядительный орган местного самоуправления, наделенный полномочиями по решению вопросов местного значения в случае передачи полномочий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сфере градостроительной деятельности. </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8F5385"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b/>
          <w:bCs/>
          <w:i/>
          <w:iCs/>
          <w:sz w:val="24"/>
          <w:szCs w:val="24"/>
        </w:rPr>
        <w:t xml:space="preserve">Статья 9. Полномочия представительного органа местного самоуправления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Pr="00A13665">
        <w:rPr>
          <w:rFonts w:ascii="Times New Roman" w:hAnsi="Times New Roman" w:cs="Times New Roman"/>
          <w:b/>
          <w:bCs/>
          <w:i/>
          <w:iCs/>
          <w:sz w:val="24"/>
          <w:szCs w:val="24"/>
        </w:rPr>
        <w:t xml:space="preserve"> в области регулирования отношений по вопросам землепользования и застройки</w:t>
      </w:r>
      <w:r w:rsidR="008F5385" w:rsidRPr="00A13665">
        <w:rPr>
          <w:rFonts w:ascii="Times New Roman" w:hAnsi="Times New Roman" w:cs="Times New Roman"/>
          <w:sz w:val="24"/>
          <w:szCs w:val="24"/>
        </w:rPr>
        <w:t xml:space="preserve"> </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 полномочиям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(далее также – Представительный орган) в области регулирования отношений по вопросам землепользования и застройки относятся:</w:t>
      </w:r>
    </w:p>
    <w:p w:rsidR="00571F34"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w:t>
      </w:r>
      <w:r w:rsidR="00571F34" w:rsidRPr="00A13665">
        <w:rPr>
          <w:rFonts w:ascii="Times New Roman" w:hAnsi="Times New Roman" w:cs="Times New Roman"/>
          <w:sz w:val="24"/>
          <w:szCs w:val="24"/>
        </w:rPr>
        <w:t>утверждение и внесение изменений в Генеральный план;</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w:t>
      </w:r>
      <w:r w:rsidR="00141ED6" w:rsidRPr="00A13665">
        <w:rPr>
          <w:rFonts w:ascii="Times New Roman" w:hAnsi="Times New Roman" w:cs="Times New Roman"/>
          <w:sz w:val="24"/>
          <w:szCs w:val="24"/>
        </w:rPr>
        <w:t>утверждение и внесение изменений в Правила землепользования и застройки;</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w:t>
      </w:r>
      <w:r w:rsidR="00141ED6" w:rsidRPr="00A13665">
        <w:rPr>
          <w:rFonts w:ascii="Times New Roman" w:hAnsi="Times New Roman" w:cs="Times New Roman"/>
          <w:sz w:val="24"/>
          <w:szCs w:val="24"/>
        </w:rPr>
        <w:t>) утверждение местных нормативов градостроительного проектирования;</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w:t>
      </w:r>
      <w:r w:rsidR="00141ED6" w:rsidRPr="00A13665">
        <w:rPr>
          <w:rFonts w:ascii="Times New Roman" w:hAnsi="Times New Roman" w:cs="Times New Roman"/>
          <w:sz w:val="24"/>
          <w:szCs w:val="24"/>
        </w:rPr>
        <w:t>) иные полномочия в соответствии с действующим законодательством</w:t>
      </w:r>
      <w:r w:rsidRPr="00A13665">
        <w:rPr>
          <w:rFonts w:ascii="Times New Roman" w:hAnsi="Times New Roman" w:cs="Times New Roman"/>
          <w:sz w:val="24"/>
          <w:szCs w:val="24"/>
        </w:rPr>
        <w:t>, а также в соответствии с соглашением</w:t>
      </w:r>
      <w:r w:rsidR="00141ED6"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10. Полномочия администрации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Pr="00A13665">
        <w:rPr>
          <w:rFonts w:ascii="Times New Roman" w:hAnsi="Times New Roman" w:cs="Times New Roman"/>
          <w:b/>
          <w:bCs/>
          <w:i/>
          <w:iCs/>
          <w:sz w:val="24"/>
          <w:szCs w:val="24"/>
        </w:rPr>
        <w:t xml:space="preserve"> в области регулирования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 полномочиям 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либо администрации </w:t>
      </w:r>
      <w:proofErr w:type="gramStart"/>
      <w:r w:rsidRPr="00A13665">
        <w:rPr>
          <w:rFonts w:ascii="Times New Roman" w:hAnsi="Times New Roman" w:cs="Times New Roman"/>
          <w:sz w:val="24"/>
          <w:szCs w:val="24"/>
        </w:rPr>
        <w:t>Марксовского  муниципального</w:t>
      </w:r>
      <w:proofErr w:type="gramEnd"/>
      <w:r w:rsidRPr="00A13665">
        <w:rPr>
          <w:rFonts w:ascii="Times New Roman" w:hAnsi="Times New Roman" w:cs="Times New Roman"/>
          <w:sz w:val="24"/>
          <w:szCs w:val="24"/>
        </w:rPr>
        <w:t xml:space="preserve"> района, в случае передачи соответствующих полномочий (далее также - Администрация) в области регулирования землепользования и застройки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принятие решений о подготовке проекта Правил и обеспечение опубликования такого решения в средствах массовой информации и размещения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утверждение состава и порядка деятельности комиссии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принятие решения о направлении проекта Правил в Представительный орган на утверждение;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рассмотрение вопросов о внесении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принятие решений о подготовке документации по планировке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утверждение документации по планировке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принятие решений о развитии застроенных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принятие решений об изъятии, резервировании земельных участков для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принятие решений о предоставлении земельных участков из состава земель, находящихся в муниципальной собственности;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12) принятие решений об установлении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выдача разрешений на строительство, разрешений на ввод в эксплуатацию при осуществлении строительства, реконструкции объектов капитального строительства, расположенных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0C0561" w:rsidRPr="00A13665" w:rsidRDefault="00141ED6"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 xml:space="preserve">14) </w:t>
      </w:r>
      <w:r w:rsidR="000C0561" w:rsidRPr="00A13665">
        <w:rPr>
          <w:rFonts w:ascii="Times New Roman" w:hAnsi="Times New Roman" w:cs="Times New Roman"/>
          <w:sz w:val="24"/>
          <w:szCs w:val="24"/>
        </w:rPr>
        <w:t>при уведомлении о планируемом строительстве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15) при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16) при уведомлении об окончании строительства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pacing w:val="2"/>
          <w:sz w:val="24"/>
          <w:szCs w:val="24"/>
          <w:shd w:val="clear" w:color="auto" w:fill="FFFFFF"/>
        </w:rPr>
        <w:t>17) при уведомлении о планируемом сносе объекта капитального строительства и уведомление о завершении сноса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11. Комиссия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Комиссия по землепользованию и застройке (далее - Комиссия) является постоянно действующим консультативным органом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Комиссия формируется на основании правового акта главы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или в случае передачи полномочий - главы Марксовского муниципального района, (далее по тексту – Глава) и осуществляет свою деятельность в соответствии с настоящими Правилами и регламентом, принимаемым на первом заседании.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 полномочиям Комиссии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рассмотрение заявлений на изменение видов разрешенного использования земельных участков или объектов недвижимости;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организация и проведение публичных слушаний по вопросам землепользования и застройки в порядке, установленном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подготовка для главы муниципального образования заключений по результатам публичных слушаний, в том числе содержащих предложения о предоставлении специальных согласований;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осуществление иных функций в соответствии с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Персональный состав членов Комиссии устанавливается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Протоколы заседаний Комиссии являются открытыми для всех заинтересованных лиц.</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12. Внесение изменений в Правила</w:t>
      </w:r>
    </w:p>
    <w:p w:rsidR="00141ED6" w:rsidRPr="00A13665" w:rsidRDefault="00141ED6" w:rsidP="00141ED6">
      <w:pPr>
        <w:pStyle w:val="ConsPlusNormal"/>
        <w:widowControl/>
        <w:ind w:left="585" w:firstLine="0"/>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Основаниями для внесения изменений в настоящие Правила являются несоответствие Правил генеральному плану населенных пунктов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возникшее в результате принятия Генерального плана, внесения в Генеральный план изменений, а также поступление предложений об изменении границ территориальных зон, изменении градостроительных регламентов, необходимости решения иных вопросов регулирования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Предложения о внесении изменений в Правила направляются федеральными органами исполнительной власти, органами исполнительной власти Саратовской области, органами местного самоуправления, физическими или юридическими лицами в случаях, предусмотренных законодательством Российской Федерации о градостроительной деятельности, Главе.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Предложения о внесении изменений в Правила направляются: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уровня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органами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случаях, если необходимо совершенствовать порядок регулирования землепользования и застройки на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Предложения о внесении изменений в Правила, поступившие на имя Главы, рассматриваются Комиссией по землепользованию и застройке. Комиссия в течение тридцати 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Глава с учетом рекомендаций, содержащихся в заключении Комиссии, в течение тридцати дней принимает решение о внесении изменений в Правила или об отклонении предложений о внесении изменений в Правила с указанием причин отклонения и направляет копию такого решения заявителям.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Глава в случае принятия решения о внесении изменений в Правила принимает решение о проведении публичных слушаний по этому вопросу в срок не позднее чем десять дней со дня принятия решения о внесении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Публичные слушания по вопросу внесений изменений в Правила проводятся Комиссией в соответствии с порядком организации и проведения публичных слушаний по вопросам землепользования и застройки, установленным главой 4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8. После завершения публичных слушаний по вопросу внесения изменений в Правила Комиссия с учетом результатов публичных слушаний обеспечивает внесение изменений в Правила землепользования и застройки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 представляет проект Правил с внесенными изменениями Главе. Обязательными приложениями к проекту Правил с внесенными изменениями являются протоколы публичных слушаний и заключение о результатах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Глава в течение десяти дней после представления ему проекта Правил с внесенными в него изменениями принимает решение о направлении указанного проекта в Представительный орган  или об отклонении указанного проекта и о направлении его на доработку с указанием даты повторного представления.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 xml:space="preserve">10. Представительный орган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 результатам рассмотрения проекта Правил с внесенными в них изменениями принимает решение о внесении изменений в Правила, утверждает проект Правил с внесенными в него изменениями либо направляет указанный проект Главе на доработку в соответствии с результатами публичных слушаний по указанному проекту.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11. Решение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222372" w:rsidRPr="00A13665" w:rsidRDefault="00222372">
      <w:pPr>
        <w:suppressAutoHyphens w:val="0"/>
        <w:spacing w:after="200" w:line="276" w:lineRule="auto"/>
        <w:rPr>
          <w:rFonts w:eastAsia="Arial"/>
          <w:b/>
          <w:bCs/>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2. Положение об изменении видов разрешенного</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использования земельных участков и объектов</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13. Изменение видов разрешенного использования земельных участков 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Для каждой из установленных настоящими Правилами территориальных зон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могут устанавливаться следующие виды разрешенного использования земельных участков 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основные виды разрешенного использования;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условно разрешенные виды использования;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указанных земельных участков и объектов капитального строительства самостоятельно без дополнительных разрешений и согласований при одновременном выполнении следующих условий: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выбираемый правообладателем вид разрешенного использования земельного участка и объекта капитального строительства обозначен как основной или вспомогательный в регламенте соответствующей территориальной зоны;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планируемые правообладателем изменения объекта капитального строительства не связаны с изменением его объемно-планировочных параметров, снижением надежности и безопасности несущих конструкций и внешнего архитектурного облика, не приведут к нарушениям противопожарных и санитарных норм и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 случае несоблюдения пункта 2 части 3 настоящих Правил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на основании заявления правообладателя земельного участка решением Главы после утверждения градостроительного плана земельного участка и получения в установленном порядке разрешения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14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Решения об изменении одного вида разрешенного использования земельных участков и объектов капитального строительства, находящихся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r w:rsidRPr="00A13665">
        <w:rPr>
          <w:rFonts w:ascii="Times New Roman" w:hAnsi="Times New Roman" w:cs="Times New Roman"/>
          <w:sz w:val="24"/>
          <w:szCs w:val="24"/>
        </w:rPr>
        <w:lastRenderedPageBreak/>
        <w:t>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14. Предоставление разрешения на условно разрешенный вид использования земельного участка 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Предоставление разрешения на условно разрешенный вид использования земельного участка или объекта капитального строительства, находящихся на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порядке, установленном статьей 39 Градостроительного кодекса Российской Федерации с учетом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том случае если условно разрешенный вид использования земельного участка или объекта капитального строительства включен в градостроительный регламент территориальной зоны в установленном для внесения изменений в Правила порядке после проведения публичных слушаний, предоставление разрешения на условно разрешенный вид использования осуществляется без проведения публичных слушаний после получения специальных согласований.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Специальные согласования могут проводиться: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 стадии формирования земельного участка из состава государственных, муниципальных земель для предоставления физическим, юридическим лицам для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на стадии подготовки проектной документации до получения разрешения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процессе использования земельных участков, иных объектов недвижимости, когда правообладатели планируют изменить их назначение.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Заявление на получение разрешения на условно разрешенный вид использования недвижимости, требующий специального согласования, направляется заинтересованным лицом Главе для рассмотрения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Заявление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запрос о предоставлении специального согласования;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получении заявления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в течение трех дней после регистрации заявки запрашивает письменные заключения по предмету </w:t>
      </w:r>
      <w:proofErr w:type="gramStart"/>
      <w:r w:rsidRPr="00A13665">
        <w:rPr>
          <w:rFonts w:ascii="Times New Roman" w:hAnsi="Times New Roman" w:cs="Times New Roman"/>
          <w:sz w:val="24"/>
          <w:szCs w:val="24"/>
        </w:rPr>
        <w:t>запроса  от</w:t>
      </w:r>
      <w:proofErr w:type="gramEnd"/>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уполномоченного органа по природным ресурсам и охране окружающей среды;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уполномоченного органа по государственному санитарно-эпидемиологическому надзору;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уполномоченного органа по охране и использованию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Указанные запросы направляются в случаях, когда соответствующий земельный участок расположен в границах зон с особыми условиями использования территории,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Уполномоченные органы в течение 14 дней со дня поступления запроса представляют в Комиссию письменные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Основаниями для составления письменных заключений являются: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соответствие намерений заявителя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б)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соблюдение прав владельцев сопредельных объектов недвижимости, иных физических и юридических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срок не более 7 дней после получения заключений уполномоченных органов подготавливает и направляет Главе рекомендации о предоставлении разрешения на условно разрешенный вид использования земельного участка или объекта капитального строительства с учетом специального согласования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Решение о предоставлении разрешения принимается Главой не позднее 10 дней после поступления рекомендаций Комиссии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При необходимости проведения публичных слушаний Комиссия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условно разрешенный вид использования,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Указанные сообщения направляются не позднее 10 дней с момента поступления заявки заинтересованного лица.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На основании заключения о результатах публичных слушаний Комиссия осуществляет подготовку рекомендаций Главе о предоставлении разрешения на условно разрешенный вид использования земельного участка или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На основании указанных в части 9 настоящей статьи рекомендаций Глава в течение трех дней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Решение об отказе в предоставлении разрешения на условно разрешенный вид использования земельного участка или объекта капитального строительства может быть обжаловано в суде.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Правообладатели земельных участков, размеры которых меньше минимальных размеров, установленных настоящими Правилами, имеющих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обратиться за разрешением на отклонение от предельных параметров разрешенного строительства, реконструкции объекта капитального строительства, установленных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2. Отклонение от предельных параметров разрешенного строительства, реконструкции объекта капитального строительства разрешается для отдельного земельного участка при условии соблюдения требований технических регламентов и обсуждении этого вопроса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Заявление на получение разрешения об отклонении от предельных параметров разрешенного строительства, реконструкции объекта капитального строительства направляется Главе и рассматривается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Заявление должно содержать обоснование того, что запрашиваемые отклонения: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необходимы для эффективного </w:t>
      </w:r>
      <w:proofErr w:type="gramStart"/>
      <w:r w:rsidRPr="00A13665">
        <w:rPr>
          <w:rFonts w:ascii="Times New Roman" w:hAnsi="Times New Roman" w:cs="Times New Roman"/>
          <w:sz w:val="24"/>
          <w:szCs w:val="24"/>
        </w:rPr>
        <w:t>использования  земельного</w:t>
      </w:r>
      <w:proofErr w:type="gramEnd"/>
      <w:r w:rsidRPr="00A13665">
        <w:rPr>
          <w:rFonts w:ascii="Times New Roman" w:hAnsi="Times New Roman" w:cs="Times New Roman"/>
          <w:sz w:val="24"/>
          <w:szCs w:val="24"/>
        </w:rPr>
        <w:t xml:space="preserve">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не ущемляют права владельцев смежных земельных участков, других объектов недвижимос</w:t>
      </w:r>
      <w:r w:rsidR="006E4677" w:rsidRPr="00A13665">
        <w:rPr>
          <w:rFonts w:ascii="Times New Roman" w:hAnsi="Times New Roman" w:cs="Times New Roman"/>
          <w:sz w:val="24"/>
          <w:szCs w:val="24"/>
        </w:rPr>
        <w:t>ти и не противоречат интересам населенного пункта</w:t>
      </w:r>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допустимы архитектурными требованиями,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определяемыми техническими регламентами (а до их принятия - строительными нормами и правилами, иными нормативно-техническими документами).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После получения заявления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 течение трех дней запрашивает письменные заключения по предмету запроса от контрольных и надзорных органов, уполномоченных регулировать и контролировать застройку и землепользование, других заинтересованных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течение 10 дней со дня получения заявки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отклонение от предельных параметров разрешенного строительства, реконструкции объекта капитального строительства,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 случае, если запрашиваемое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На основании указанных в части 7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Решение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 может быть обжаловано в суде.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05"/>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3. Положение о предоставлении земельных участков,</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 xml:space="preserve">об изъятии и резервировании земельных участков для государственных </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муниципальных нужд, установлении публичных сервитутов</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16. Общие положения о предоставлении земельных участков на территории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0"/>
        <w:rPr>
          <w:rFonts w:ascii="Times New Roman" w:hAnsi="Times New Roman" w:cs="Times New Roman"/>
          <w:b/>
          <w:bCs/>
          <w:i/>
          <w:iCs/>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Предоставление земельных участков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соответствии с земельным и градостроительным законодательством Российской Федерации и Саратовской области, муниципальными правовыми актами Марксовского муниципального района 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 основании документов территориального планирования,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предоставлении земельных участков в собственность гражданам и юридическим лицам обеспечивается равный доступ к их приобретению, осуществляются подготовка соответствующей информации и ее заблаговременная публикация.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Предоставление земельных участков для целей строительства осуществляется в порядке, установленном Земельным кодексом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Предоставление земельных участков для иных целей осуществляется в соответствии с Земельным кодексом Российской Федерации. Порядок рассмотрения заявлений и принятия решений устанавливается органами местного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17. Условия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Органы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Публичный сервитут -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Порядок установления публичных сервитутов определяется законодательством, настоящими Правилами, иными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18. Порядок установления и прекращения публичных сервитутов на территории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Публичные сервитуты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могут устанавливаться для: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прохода или проезда через земельный участок;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использования земельного участка в целях ремонта объектов и сетей коммунальной, инженерной и транспортной инфраструктуры;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размещения на земельном участке межевых и геодезических знаков и подъездов к ним;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4) проведения дренажных работ на земельном участке;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забора воды и водопоя;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прогона скота через земельный участок;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сенокоса или выпаса скота на земельном участке в сроки, продолжительность которых соответствует местным условиям и обычаям, за исключением такого земельного участка в пределах земель лесного фонда;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использования земельного участка в целях охоты, ловли рыбы, сбора дикорастущих растений в установленные сроки и в установленном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свободного доступа к прибрежной полосе.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Установление публичного сервитута осуществляется с учетом результатов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Сервитут может быть срочным или бессрочным.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Инициатор установления публичного сервитута подает в Администрацию заявление об установлении публичного сервитута, в котором указываются: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предполагается установить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сведения о собственнике (землевладельце, землепользователе) данного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обоснование необходимости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ситуационный план и сфера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срок действия публичного сервитута или указание на его бессрочность.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Указанные в части 4 настоящей статьи заявление и прилагаемые к нему документы рассматриваются Комиссией в течение 5-ти дней. По истечении 5 дней Комиссия принимает решение о необходимости либо отказе в проведении публичных слушаний по вопросу об установлении (прекращении)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proofErr w:type="gramStart"/>
      <w:r w:rsidRPr="00A13665">
        <w:rPr>
          <w:rFonts w:ascii="Times New Roman" w:hAnsi="Times New Roman" w:cs="Times New Roman"/>
          <w:sz w:val="24"/>
          <w:szCs w:val="24"/>
        </w:rPr>
        <w:t>Администрация  имеет</w:t>
      </w:r>
      <w:proofErr w:type="gramEnd"/>
      <w:r w:rsidRPr="00A13665">
        <w:rPr>
          <w:rFonts w:ascii="Times New Roman" w:hAnsi="Times New Roman" w:cs="Times New Roman"/>
          <w:sz w:val="24"/>
          <w:szCs w:val="24"/>
        </w:rPr>
        <w:t xml:space="preserve">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Публичные слушания по вопросу об установлении (прекращении) публичного сервитута проводятся в порядке, установленном Представительным органом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8. Глава в течение 3-х дней со дня </w:t>
      </w:r>
      <w:proofErr w:type="gramStart"/>
      <w:r w:rsidRPr="00A13665">
        <w:rPr>
          <w:rFonts w:ascii="Times New Roman" w:hAnsi="Times New Roman" w:cs="Times New Roman"/>
          <w:sz w:val="24"/>
          <w:szCs w:val="24"/>
        </w:rPr>
        <w:t>поступления</w:t>
      </w:r>
      <w:proofErr w:type="gramEnd"/>
      <w:r w:rsidRPr="00A13665">
        <w:rPr>
          <w:rFonts w:ascii="Times New Roman" w:hAnsi="Times New Roman" w:cs="Times New Roman"/>
          <w:sz w:val="24"/>
          <w:szCs w:val="24"/>
        </w:rPr>
        <w:t xml:space="preserve"> указанных в части 7 настоящей статьи рекомендаций поручает органу Администрации, уполномоченному в сфере управления муниципальным имуществом подготовку соответствующего решения об установлении (прекращении) публичного сервитута или об отказе в установлении (прекращении) публичного сервитута с указанием причин отказа. Решение об установлении публичного сервитута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устанавливается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сведения о собственнике (землевладельце, землепользователе) данного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5)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срок действия публичного сервитута или указание на его бессрочность;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права лиц, использующих земельный участок на основании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иные необходимые сведения.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Срочный публичный сервитут прекращается по истечении срока его действия, определенного решением Администрации согласно части 9 настоящей статьи. Принятие муниципального правового акта о прекращении действия публичного сервитута не требуется.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Срочный публичный сервитут может быть прекращен также в случае отсутствия общественных нужд, для которых он был установлен, путем принятия решения </w:t>
      </w:r>
      <w:proofErr w:type="gramStart"/>
      <w:r w:rsidRPr="00A13665">
        <w:rPr>
          <w:rFonts w:ascii="Times New Roman" w:hAnsi="Times New Roman" w:cs="Times New Roman"/>
          <w:sz w:val="24"/>
          <w:szCs w:val="24"/>
        </w:rPr>
        <w:t>Администрации  об</w:t>
      </w:r>
      <w:proofErr w:type="gramEnd"/>
      <w:r w:rsidRPr="00A13665">
        <w:rPr>
          <w:rFonts w:ascii="Times New Roman" w:hAnsi="Times New Roman" w:cs="Times New Roman"/>
          <w:sz w:val="24"/>
          <w:szCs w:val="24"/>
        </w:rPr>
        <w:t xml:space="preserve"> отмене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Бессрочный публичный сервитут прекращается в случае отсутствия интересов государства,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частями 4 - 9 настоящей статьи, с учетом особенностей, установленных настоящим пунктом.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Инициатор прекращения публичного сервитута подает в Администрацию заявление о прекращении публичного сервитута, а также документы, содержащие следующую информацию:</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реквизиты решения Администрации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сведения об инициаторе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обоснование необходимости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указание на бессрочность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Администрации о прекращении публичного сервитута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размещения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реквизиты решения Администрации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сведения об инициаторе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указание на бессрочность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10) решение о прекращении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Осуществление публичного сервитута должно быть наименее обременительным для земельного участка, в отношении которого он установлен.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w:t>
      </w:r>
      <w:proofErr w:type="gramStart"/>
      <w:r w:rsidRPr="00A13665">
        <w:rPr>
          <w:rFonts w:ascii="Times New Roman" w:hAnsi="Times New Roman" w:cs="Times New Roman"/>
          <w:sz w:val="24"/>
          <w:szCs w:val="24"/>
        </w:rPr>
        <w:t>Администрации  соразмерную</w:t>
      </w:r>
      <w:proofErr w:type="gramEnd"/>
      <w:r w:rsidRPr="00A13665">
        <w:rPr>
          <w:rFonts w:ascii="Times New Roman" w:hAnsi="Times New Roman" w:cs="Times New Roman"/>
          <w:sz w:val="24"/>
          <w:szCs w:val="24"/>
        </w:rPr>
        <w:t xml:space="preserve">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19. Самовольная постройка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Самовольная постройка подлежит сносу осуществившим ее лицом либо за его счет, кроме случаев, предусмотренных частью 3 настоящей статьи.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4. Положение о подготовке документации по планировке</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территории органами местного самоуправления</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20. Общие положения о подготовке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Подготовка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отношении застроенных или подлежащих застройке территорий города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 видам документации по планировке территории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проекты планировок в виде отдельных документов;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планировок с проектами межевания в их составе;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3) проекты межевания в виде отдельных документов, подготавливаемые на основании ранее утвержденных проектов планировок;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проекты межевания с градостроительными планами земельных участков в их составе;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градостроительные планы земельных участков в виде отдельных документов.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Порядок подготовки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устанавливается Градостроительным кодексом Российской Федерации,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Состав и содержание проектов планировки, подготавливаемых на основании документов территориально планирования Саратовской области, документов территориального планирования муниципальных образований Саратовской области, устанавливаются областным законодательством в сфере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Администрация обеспечивает подготовку документации по планировке территории на основании генерального плана.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 составе проектов планировки устанавливаются: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красные линии планировочных элементов (кварталов, микрорайонов);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планируемого размещения объектов социально-культурного и бытового назначения, объектов транспортной и инженерной инфраструктуры, объектов капитального строительства федерального, регионального и местного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границы зон действия ограничений объектов инженерной и транспортной инфраструктуры, охраняемых объектов и объектов, являющихся источниками загрязнения окружающей среды;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параметры планируемой застройки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границы земельных участков, находящихся в государственной или муниципальной собственности, подлежащих резервированию в целях использования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границы земельных участков, подлежащих изъятию, в том числе путем выкупа,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границы земельных участков, планируемых для предоставления физическим и юридическим лицам;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границы земельных участков на территориях существующей застройки, не разделенных на земельные участки;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границы зон действия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иные элементы, определенные законодательством Российской Федерации и Саратовской области для включения в состав проектов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либо изменить: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границы планировочных элементов территории (кварталов, микрорайонов);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границы земельных участков общего пользования и линейных объектов без определения границ иных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либо изменить: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границы земельных участков, которые не являются земельными участками общего 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границы зон действия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границ зон действия ограничений на использование территории, установленных в соответствии с требованиями действующего законодательства;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г) границы зон планируемого размещения объектов капитального строительства для реализации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 подготовить градостроительные планы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проекты межевания как отдельные документы разрабатываются в пределах планировочных элементов территории, не разделенной на земельные участки, или разделение </w:t>
      </w:r>
      <w:r w:rsidRPr="00A13665">
        <w:rPr>
          <w:rFonts w:ascii="Times New Roman" w:hAnsi="Times New Roman" w:cs="Times New Roman"/>
          <w:sz w:val="24"/>
          <w:szCs w:val="24"/>
        </w:rPr>
        <w:lastRenderedPageBreak/>
        <w:t>которой на земельные участки не завершено, или требуется изменение ранее установленных границ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и в других случаях, когда требуется подготовка градостроительного плана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градостроительные планы земельных участков подготавливаются в составе работ по формированию земельных участков для их предоставления, для подготовки проектной документации, выдаче разрешений на строительство и т.д.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Проекты планировки подготавливаются в следующих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 возникновении необходимости изменения красных линий, установленных в составе проекта планировки, либо выделения новых планировочных элементов, если такое не противоречит генеральному плану;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 возникновении необходимости изменения параметров объектов социально-культурного и бытового назначения, сетей инженерно-технического обеспечения, установленных в составе проекта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после</w:t>
      </w:r>
      <w:r w:rsidR="00A325D3" w:rsidRPr="00A13665">
        <w:rPr>
          <w:rFonts w:ascii="Times New Roman" w:hAnsi="Times New Roman" w:cs="Times New Roman"/>
          <w:sz w:val="24"/>
          <w:szCs w:val="24"/>
        </w:rPr>
        <w:t xml:space="preserve"> </w:t>
      </w:r>
      <w:r w:rsidRPr="00A13665">
        <w:rPr>
          <w:rFonts w:ascii="Times New Roman" w:hAnsi="Times New Roman" w:cs="Times New Roman"/>
          <w:sz w:val="24"/>
          <w:szCs w:val="24"/>
        </w:rPr>
        <w:t>внесения изменений в генеральный план, повлекших за собой соответствующие изменения в проекте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после внесения изменений в Правила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Подготовка документации по планировке территории не требуется, когда правообладатели существующих земельных участков по своей инициативе: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разделяют один земельный участок на несколько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объединяют несколько земельных участков в один;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изменяют общую границу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этом должны соблюдаться следующие требования, установленные статьей 41 Градостроительного кодекса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размеры вновь образованных земельных участков не должны превышать их предельных максимальных и минимальных значений, установленных градостроительным регламентом соответствующей территориальной зоны;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вновь образованный земельный участок находится в одной территориальной зоне;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вновь образованный земельный участок имеет подъезд, подход.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В вышеупомянутых случаях производится подготовка землеустроительной документации в соответствии с земельным законодательством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21. Подготовка документации по планировке территории</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Подготовка документации по планировке территории осуществляется на основании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Решение о подготовке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принимается Главой во исполнение полномочий Администрации, указанных в части 5 статьи 10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случаях, предусмотренных Градостроительным кодексом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w:t>
      </w:r>
      <w:r w:rsidR="00A40E36" w:rsidRPr="00A13665">
        <w:rPr>
          <w:rFonts w:ascii="Times New Roman" w:hAnsi="Times New Roman" w:cs="Times New Roman"/>
          <w:sz w:val="24"/>
          <w:szCs w:val="24"/>
        </w:rPr>
        <w:t xml:space="preserve"> </w:t>
      </w:r>
      <w:r w:rsidRPr="00A13665">
        <w:rPr>
          <w:rFonts w:ascii="Times New Roman" w:hAnsi="Times New Roman" w:cs="Times New Roman"/>
          <w:sz w:val="24"/>
          <w:szCs w:val="24"/>
        </w:rPr>
        <w:t>области, органами местного самоуправления Марксовского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Решение о подготовке документации по планировке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подлежит опубликованию в порядке, установленном для официального </w:t>
      </w:r>
      <w:r w:rsidRPr="00A13665">
        <w:rPr>
          <w:rFonts w:ascii="Times New Roman" w:hAnsi="Times New Roman" w:cs="Times New Roman"/>
          <w:sz w:val="24"/>
          <w:szCs w:val="24"/>
        </w:rPr>
        <w:lastRenderedPageBreak/>
        <w:t xml:space="preserve">опубликования муниципальных правовых актов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иной официальной информации, в течение трех дней со дня принятия такого решения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В случае подготовки документации по планировке территории по инициативе Главы ее финансирование осуществляется за счет средств бюджета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Администрация подготавливает техническое задание на разработку документации по планировке территории и обеспечивает размещение муниципального заказа на ее подготовку в соответствии с законодательством Российской Федерации, регулирующим порядок размещения заказов на поставки товаров, выполнение работ, оказание услуг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Физические или юридические лица могут обеспечивать подготовку документации по планировке территории за счет их средств.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По окончании выполнения работ по подготовке документации по планировке территории</w:t>
      </w:r>
      <w:r w:rsidR="00A325D3" w:rsidRPr="00A13665">
        <w:rPr>
          <w:rFonts w:ascii="Times New Roman" w:hAnsi="Times New Roman" w:cs="Times New Roman"/>
          <w:sz w:val="24"/>
          <w:szCs w:val="24"/>
        </w:rPr>
        <w:t xml:space="preserve"> </w:t>
      </w:r>
      <w:r w:rsidRPr="00A13665">
        <w:rPr>
          <w:rFonts w:ascii="Times New Roman" w:hAnsi="Times New Roman" w:cs="Times New Roman"/>
          <w:sz w:val="24"/>
          <w:szCs w:val="24"/>
        </w:rPr>
        <w:t>Администрация в течение 30 дней осуществляет ее проверку на соответствие генеральному плану, настоящим Правилам, техническим регламентам.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По результатам проверки Администрация принимает решение о направлении документации по планировке территории Главе или об отклонении такой документации и о направлении ее на доработку.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10. Администрация обеспечивает рассмотрение полученной документации по планировке территории на публичных слушаниях в порядке, предусмотренном Градостроительным кодексом Российской Федерации, Положением о порядке организации и проведения публичных слушаний в </w:t>
      </w:r>
      <w:r w:rsidR="00E90727" w:rsidRPr="00A13665">
        <w:rPr>
          <w:rFonts w:ascii="Times New Roman" w:hAnsi="Times New Roman" w:cs="Times New Roman"/>
          <w:sz w:val="24"/>
          <w:szCs w:val="24"/>
        </w:rPr>
        <w:t>Подлеснов</w:t>
      </w:r>
      <w:r w:rsidR="006D60BF" w:rsidRPr="00A13665">
        <w:rPr>
          <w:rFonts w:ascii="Times New Roman" w:hAnsi="Times New Roman" w:cs="Times New Roman"/>
          <w:sz w:val="24"/>
          <w:szCs w:val="24"/>
        </w:rPr>
        <w:t>ском</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Администрация в течение 15 дней со дня проведения публичных слушаний направляет Главе документацию по планировке территории, заключение о результатах публичных слушаний и протокол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Глава с учетом результатов публичных слушаний принимает решение об утверждении документации по планировке территории либо об ее отклонении и направлении в Администрацию на доработку с учетом протокола и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Утвержденная документация по планировке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подлежит опубликованию в порядке, установленном для официального опубликования муниципальных правовых актов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течение семи дней со дня утверждения указанной документации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Положения настоящей статьи не применяются при подготовке документации по планировке территории, выполняемой на основании решений, принятых уполномоченным федеральным органом исполнительной власти, органом исполнительной власти Саратовской области, органом местного самоуправления муниципального района, при размещении линейных объектов федерального и регионального значения, линейных местного значения уровня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Подготовка документации по планировке территории для размещения указанных объектов осуществляется в порядке, установленном действующим законодательством.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Подготовка документации по планировке территории при предоставлении земельных участков для их комплексного освоения в целях жилищного строительства осуществляется в соответствии с земельным законодательством.</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22. Подготовка градостроительных планов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установлена Правительством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Градостроительные планы земельных участков утверждаются в установленном порядке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 составе проектов межевания в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а) формирования из состава государственных, муниципальных земель земельных участков в целях предоставления их физическим и юридическим лицам для строительства, а также в случаях планирования реконструкции в границах нескольких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приобретения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кодексом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градостроительных планах земельных участков указываются: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границы земельных участков с обозначением координат поворотных точек;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объектов недвижимости в пользу неограниченного круга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информация о градостроительных регламентах, представленная в виде изложения соответствующих фрагментов текста настоящих Правил или в виде указания на соответствующие статьи, части статей настоящих Правил, либо в виде описания видов разрешенного использования, если действие градостроительных регламентов на эти земельные участки не распространяется или градостроительные регламенты для этих земельных участков не устанавливаются;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информация о наличии в расположенных границах земельного участка объектов капитального строительства, объектов культурного наследия, действие градостроительных регламентов на которые не распространяется;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границы зон охраны объектов культурного наследия и зон с особыми условиями использования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информация о технических условиях подключения объекта капитального строительства к сетям инженерно-технического обеспечения;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информация о допустимости или недопустимости деления земельного участка на несколько земельных участков меньшего размера;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утвержденные в составе документации по планировке территории границы зон планируемого резервирования, изъятия, в том числе путем выкупа земельных участков, их частей для реализации государственных,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Подготовка градостроительных планов земельных участков является обязательной в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принятия решений об изъятии, в том числе путем выкупа, резервировании земельных участков для государственных 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подготовки проектной документации для строительства, реконструкции;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выдачи разрешений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выдачи разрешений на ввод объектов в эксплуатацию.</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6E4677" w:rsidRPr="00A13665" w:rsidRDefault="006E4677">
      <w:pPr>
        <w:suppressAutoHyphens w:val="0"/>
        <w:spacing w:after="200" w:line="276" w:lineRule="auto"/>
        <w:rPr>
          <w:rFonts w:eastAsia="Arial"/>
          <w:b/>
          <w:bCs/>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Глава 5. Положение о проведении публичных слушаний</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по вопросам землепользования и застройки территории</w:t>
      </w:r>
    </w:p>
    <w:p w:rsidR="00141ED6" w:rsidRPr="00A13665" w:rsidRDefault="00E90727"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sz w:val="24"/>
          <w:szCs w:val="24"/>
        </w:rPr>
        <w:t>Подлеснов</w:t>
      </w:r>
      <w:r w:rsidR="00771067" w:rsidRPr="00A13665">
        <w:rPr>
          <w:rFonts w:ascii="Times New Roman" w:hAnsi="Times New Roman" w:cs="Times New Roman"/>
          <w:b/>
          <w:sz w:val="24"/>
          <w:szCs w:val="24"/>
        </w:rPr>
        <w:t>ского</w:t>
      </w:r>
      <w:r w:rsidR="00141ED6" w:rsidRPr="00A13665">
        <w:rPr>
          <w:rFonts w:ascii="Times New Roman" w:hAnsi="Times New Roman" w:cs="Times New Roman"/>
          <w:b/>
          <w:i/>
          <w:sz w:val="24"/>
          <w:szCs w:val="24"/>
        </w:rPr>
        <w:t xml:space="preserve"> </w:t>
      </w:r>
      <w:r w:rsidR="00141ED6" w:rsidRPr="00A13665">
        <w:rPr>
          <w:rFonts w:ascii="Times New Roman" w:hAnsi="Times New Roman" w:cs="Times New Roman"/>
          <w:b/>
          <w:sz w:val="24"/>
          <w:szCs w:val="24"/>
        </w:rPr>
        <w:t>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23. Общие положения о порядке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Порядок проведения публичных слушаний по вопросам землепользования,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соответствии с Градостроительным кодексом Российской Федерации, Земельным кодексом Российской Федерации, законодательством Саратовской области о градостроительной деятельности, Уставом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муниципальными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Публичные слушания проводятся с целью:</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предотвращения нанесения ущерба правообладателям объектов недвижимости, планируемым строительством, реконструкцией объектов капитального строительства, расположенных в непосредственной близости от их объектов недвижимости, а также тем видом деятельности, по поводу которого испрашивается соответствующее разрешение;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обеспечения прав граждан в принятии решений по вопросам землепользования и застройки населенного пункта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На всех публичных слушаниях вправе присутствовать представители средств массовой информации.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Жители поселения и правообладатели объектов недвижимости участвуют в публичных слушаниях непосредственно.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 обязательном порядке на публичные слушания выносятся следующие вопросы: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проект Правил землепользования и застройки населенных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внесение изменений в указанные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планировки территорий и проекты межевания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проект генерального </w:t>
      </w:r>
      <w:proofErr w:type="gramStart"/>
      <w:r w:rsidRPr="00A13665">
        <w:rPr>
          <w:rFonts w:ascii="Times New Roman" w:hAnsi="Times New Roman" w:cs="Times New Roman"/>
          <w:sz w:val="24"/>
          <w:szCs w:val="24"/>
        </w:rPr>
        <w:t>плана  и</w:t>
      </w:r>
      <w:proofErr w:type="gramEnd"/>
      <w:r w:rsidRPr="00A13665">
        <w:rPr>
          <w:rFonts w:ascii="Times New Roman" w:hAnsi="Times New Roman" w:cs="Times New Roman"/>
          <w:sz w:val="24"/>
          <w:szCs w:val="24"/>
        </w:rPr>
        <w:t xml:space="preserve"> внесение в него изменений;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предоставление разрешения на условно разрешенный вид использования земельного участка и объекта капитального строительства (далее также - специальное согласование);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Решение о проведении публичных слушаний принимается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Публичные слушания организуются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Информация о проведении публичных слушаний опубликовывается в средствах массовой информации, размещается на официальном сайте муниципального образования Саратовской области (при его наличии), а также доводиться до сведения жителей через органы территориального общественного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Материалы для проведения публичных слушаний (заключения, иные необходимые материалы) готовятся Комиссией, а также по запросу Комиссии органом, уполномоченным в области градостроительства, иными структурными подразделениями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Продолжительность проведения публичных слушаний должна составлять: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 проекту Правил землепользования и застройки - не менее </w:t>
      </w:r>
      <w:r w:rsidR="006E4677" w:rsidRPr="00A13665">
        <w:rPr>
          <w:rFonts w:ascii="Times New Roman" w:hAnsi="Times New Roman" w:cs="Times New Roman"/>
          <w:sz w:val="24"/>
          <w:szCs w:val="24"/>
        </w:rPr>
        <w:t>одного</w:t>
      </w:r>
      <w:r w:rsidRPr="00A13665">
        <w:rPr>
          <w:rFonts w:ascii="Times New Roman" w:hAnsi="Times New Roman" w:cs="Times New Roman"/>
          <w:sz w:val="24"/>
          <w:szCs w:val="24"/>
        </w:rPr>
        <w:t xml:space="preserve"> и не более </w:t>
      </w:r>
      <w:r w:rsidR="006E4677" w:rsidRPr="00A13665">
        <w:rPr>
          <w:rFonts w:ascii="Times New Roman" w:hAnsi="Times New Roman" w:cs="Times New Roman"/>
          <w:sz w:val="24"/>
          <w:szCs w:val="24"/>
        </w:rPr>
        <w:t xml:space="preserve">трех </w:t>
      </w:r>
      <w:r w:rsidRPr="00A13665">
        <w:rPr>
          <w:rFonts w:ascii="Times New Roman" w:hAnsi="Times New Roman" w:cs="Times New Roman"/>
          <w:sz w:val="24"/>
          <w:szCs w:val="24"/>
        </w:rPr>
        <w:t>месяцев со дня размещения информации о проведении публичных слушаний и опубликования такого проекта;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при внесении изменений в Правила землепользования и застройки - </w:t>
      </w:r>
      <w:r w:rsidR="006E4677" w:rsidRPr="00A13665">
        <w:rPr>
          <w:rFonts w:ascii="Times New Roman" w:hAnsi="Times New Roman" w:cs="Times New Roman"/>
          <w:sz w:val="24"/>
          <w:szCs w:val="24"/>
        </w:rPr>
        <w:t>не менее одного и не более трех</w:t>
      </w:r>
      <w:r w:rsidRPr="00A13665">
        <w:rPr>
          <w:rFonts w:ascii="Times New Roman" w:hAnsi="Times New Roman" w:cs="Times New Roman"/>
          <w:sz w:val="24"/>
          <w:szCs w:val="24"/>
        </w:rPr>
        <w:t xml:space="preserve"> месяцев со дня размещения информации о проведении публичных слушаний и опубликования проекта внесения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 проекту генерального </w:t>
      </w:r>
      <w:proofErr w:type="gramStart"/>
      <w:r w:rsidRPr="00A13665">
        <w:rPr>
          <w:rFonts w:ascii="Times New Roman" w:hAnsi="Times New Roman" w:cs="Times New Roman"/>
          <w:sz w:val="24"/>
          <w:szCs w:val="24"/>
        </w:rPr>
        <w:t>плана  и</w:t>
      </w:r>
      <w:proofErr w:type="gramEnd"/>
      <w:r w:rsidRPr="00A13665">
        <w:rPr>
          <w:rFonts w:ascii="Times New Roman" w:hAnsi="Times New Roman" w:cs="Times New Roman"/>
          <w:sz w:val="24"/>
          <w:szCs w:val="24"/>
        </w:rPr>
        <w:t xml:space="preserve"> внесению изменений в генеральный план поселения - не менее одного и не более трех месяцев со дня оповещения граждан до дня опубликования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4) по проектам планировки территории - не менее одного и не более трех месяцев со дня оповещения граждан до дня опубликования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 не менее двух недель и не более одного месяца со дня опубликования информации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Информация о проведении публичных слушаний должна содержать следующие сведения: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наименование и состав обсуждаемых материалов;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информацию о месте, периоде, времени и условиях ознакомления с обсуждаемыми материалами;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порядок и срок подачи замечаний и предложений к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фамилию, имя, отчество, должность, рабочий телефон и номер служебного кабинета представителя Комиссии, на которого возложена ответственность за сбор замечаний и предложений к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дату, время и место проведения публичных слушаний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13. Со дня опубликования информации о проведении публичных слушаний заинтересованным лицам и гражданам в период рабочего времени Комиссией должна быть предоставлена возможность ознакомления с обсуждаемыми материалами.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В целях доведения до населения информации о содержании обсуждаемых материалов Комиссия в обязательном порядке организует выставки, экспозиции демонстрационных материалов, выступления представителей органов местного самоуправления, разработчиков обсуждаемых материалов на собраниях жителей, в печатных и электронных средствах массовой информации, по радио.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Со дня опубликования информации о проведении публичных слушаний заинтересованные лица и граждане вправе в письменной форме направлять в Комиссию свои предложения и замечания, касающиеся обсуждаемых материалов. Данные предложения и замечания подлежат обязательной регистрации в Администрации, рассмотрению Комиссией и включению в протокол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16. Публичные слушания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 проводятся, как правило, в здании Администрации и назначаю</w:t>
      </w:r>
      <w:r w:rsidR="004564B2" w:rsidRPr="00A13665">
        <w:rPr>
          <w:rFonts w:ascii="Times New Roman" w:hAnsi="Times New Roman" w:cs="Times New Roman"/>
          <w:sz w:val="24"/>
          <w:szCs w:val="24"/>
        </w:rPr>
        <w:t>тся, как правило, в рабочие дни.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17. При проведении публичных слушаний всем заинтересованным лицам и гражданам должны быть обеспечены равные возможности для выражения своего мнения. Мнения заинтересованных лиц и граждан учитываются только в случае представления их в Комиссию в письменном виде.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18. Комиссия по результатам публичных слушаний оформляет протокол результатов публичных слушаний (далее - Протокол).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19. К Протоколу прилагаются: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копия решения о назначении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копии предложений и замечаний заинтересованных лиц и граждан, поступивших в письменном виде в Комиссию в период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копии публикаций в средствах массовой информации по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20. Протокол подписывается членами Комиссии и утверждается ее руководителем.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Член Комиссии, не согласный с заключением Комиссии, вправе высказать свое особое мнение. Особое мнение члена Комиссии в письменном виде прилагается к Протоколу.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21. Срок подготовки Протокола не должен превышать 20 дней.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w:t>
      </w:r>
      <w:r w:rsidRPr="00A13665">
        <w:rPr>
          <w:rFonts w:ascii="Times New Roman" w:hAnsi="Times New Roman" w:cs="Times New Roman"/>
          <w:sz w:val="24"/>
          <w:szCs w:val="24"/>
        </w:rPr>
        <w:lastRenderedPageBreak/>
        <w:t>по истечении 10 дней со дня утверждения Протокола, и может размещаться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23. После завершения публичных слушаний по вопросам внесения изменений в Правила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внесение изменений осуществляется в порядке, установленном статьей 12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24. После завершения публичных слушаний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принятие решения по указанным вопросам осуществляется Главой в соответствии с главой 2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25. Хранение Протоколов о результатах публичных слушаний осуществляется в Администрации. Протоколы предоставляются по письменному запросу для ознакомления любому гражданину, общественной организации, органу государственной власти в течение 10 дней с момента поступления запроса.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26. Мнение жителей поселения, выявленное в ходе публичных слушаний, носит для органов местного самоуправления рекомендательный характер.</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24.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на территории той территориальной зоны, в границах которой расположен земельный участок или объект капитального строительства, в отношении которого запрашивается разрешение.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срок не позднее десяти дней после получения заявления заинтересованного лица о предоставлении указанных в части 1 настоящей статьи разрешений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обеспечивает информирование граждан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случае, если запрашиваемое отклонение от предельных параметров может оказать негативное воздействие на окружающую среду, информирует о проведении публичных слушаний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При проведении публичных слушаний гражданам предоставляется информация о письменных заключениях, полученных от уполномоченных, контрольных и надзорных органов по вопросу предоставления разрешений на условно разрешенные виды использования земельных участков и объектов капитального строительства или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Срок проведения публичных слушаний не может превышать 1 месяц со дня оповещения граждан до дня опубликования заключения об их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Расходы, связанные с организацией и проведением публичных слушаний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w:t>
      </w:r>
      <w:r w:rsidRPr="00A13665">
        <w:rPr>
          <w:rFonts w:ascii="Times New Roman" w:hAnsi="Times New Roman" w:cs="Times New Roman"/>
          <w:sz w:val="24"/>
          <w:szCs w:val="24"/>
        </w:rPr>
        <w:lastRenderedPageBreak/>
        <w:t>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На основании вышеуказанных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25. Публичные слушания по обсуждению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Порядок проведения публичных слушаний по обсуждению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Саратовской области, настоящими Правилами и принимаемыми в соответствии с ними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Документация по планировке территории до ее утверждения подлежит обсуждению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Публичные слушания организует и проводит Комиссия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Правом обсуждения документации по планировке территории на публичных слушаниях обладают лица: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проживающие на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иные лица, чьи интересы затрагиваются в связи с планируемой реализацией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Предметом публичных слушаний документации по планировке территории являются вопросы соответствия этой документации: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градостроительным регламентам, содержащимся в настоящих Правилах;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иным требованиям, установленным законодательством о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Комиссия в течение семи дней со дня поступления ходатайства размещает информацию о проведении публичных слушаний в средствах массовой информации и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сообщении указывается: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дата, время и место проведения публичных слушаний, телефон лица, ответственного за проведение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дата, время и место предварительного ознакомления с документацией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предстоящих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Дата проведения публичных слушаний назначается не ранее четырнадцати дней со дня публикации, распространения сообщения об их проведении. Публичные слушания должны состояться не позднее двух месяцев со дня подачи ходатайства об их проведении.</w:t>
      </w:r>
    </w:p>
    <w:p w:rsidR="009C4E7B"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Публичные слушания могут проводиться в выходные и будние дни. Проведение публичных слушаний в дни официальных праздников не допускается.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Комиссия обеспечивает гражданам возможность предварительного ознакомления с материалами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Во время проведения публичных слушаний ведется протокол.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Любое заинтересованное лицо вправе обратиться в Комиссию и получить копию протокола</w:t>
      </w:r>
      <w:r w:rsidR="00B174F2" w:rsidRPr="00A13665">
        <w:rPr>
          <w:rFonts w:ascii="Times New Roman" w:hAnsi="Times New Roman" w:cs="Times New Roman"/>
          <w:sz w:val="24"/>
          <w:szCs w:val="24"/>
        </w:rPr>
        <w:t xml:space="preserve"> </w:t>
      </w:r>
      <w:r w:rsidRPr="00A13665">
        <w:rPr>
          <w:rFonts w:ascii="Times New Roman" w:hAnsi="Times New Roman" w:cs="Times New Roman"/>
          <w:sz w:val="24"/>
          <w:szCs w:val="24"/>
        </w:rPr>
        <w:t>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Срок проведения публичных слушаний не может быть менее одного и более трех месяцев со дня оповещения жителей и до дня опубликования заключения о результатах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Глава с учетом протокола публичных слушаний и заключения о результатах публичных слушаний в срок не позднее двух недель со дня проведения публичных слушаний может принять решение об утверждении документации по планировке территории, либо об отклонении ее и направлении на доработку.</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p>
    <w:p w:rsidR="00EA6D0F" w:rsidRPr="00A13665" w:rsidRDefault="00EA6D0F">
      <w:pPr>
        <w:suppressAutoHyphens w:val="0"/>
        <w:spacing w:after="200" w:line="276" w:lineRule="auto"/>
        <w:rPr>
          <w:rFonts w:eastAsia="Arial"/>
          <w:b/>
          <w:bCs/>
        </w:rPr>
      </w:pPr>
      <w:r w:rsidRPr="00A13665">
        <w:rPr>
          <w:b/>
          <w:bCs/>
        </w:rPr>
        <w:br w:type="page"/>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Раздел 2. Градостроительное зонирование</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градостроительные регламенты</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6. Положение о порядке градостроительного зонирования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о применении градостроительных регламентов</w:t>
      </w:r>
    </w:p>
    <w:p w:rsidR="00141ED6" w:rsidRPr="00A13665" w:rsidRDefault="00141ED6" w:rsidP="00141ED6">
      <w:pPr>
        <w:pStyle w:val="ConsPlusNormal"/>
        <w:widowControl/>
        <w:ind w:firstLine="559"/>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i/>
          <w:sz w:val="24"/>
          <w:szCs w:val="24"/>
        </w:rPr>
      </w:pPr>
      <w:r w:rsidRPr="00A13665">
        <w:rPr>
          <w:rFonts w:ascii="Times New Roman" w:hAnsi="Times New Roman" w:cs="Times New Roman"/>
          <w:b/>
          <w:bCs/>
          <w:i/>
          <w:iCs/>
          <w:sz w:val="24"/>
          <w:szCs w:val="24"/>
        </w:rPr>
        <w:t xml:space="preserve">Статья 26. Территориальные зоны, установленные для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00B174F2" w:rsidRPr="00A13665">
        <w:rPr>
          <w:rFonts w:ascii="Times New Roman" w:hAnsi="Times New Roman" w:cs="Times New Roman"/>
          <w:sz w:val="24"/>
          <w:szCs w:val="24"/>
        </w:rPr>
        <w:t xml:space="preserve"> </w:t>
      </w:r>
    </w:p>
    <w:p w:rsidR="00141ED6" w:rsidRPr="00A13665" w:rsidRDefault="00141ED6" w:rsidP="00141ED6">
      <w:pPr>
        <w:pStyle w:val="ConsPlusNormal"/>
        <w:widowControl/>
        <w:ind w:firstLine="540"/>
        <w:jc w:val="both"/>
        <w:rPr>
          <w:rFonts w:ascii="Times New Roman" w:hAnsi="Times New Roman" w:cs="Times New Roman"/>
          <w:b/>
          <w:i/>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141ED6" w:rsidRPr="00A13665" w:rsidRDefault="00141ED6" w:rsidP="00141ED6">
      <w:pPr>
        <w:pStyle w:val="ConsPlusNormal"/>
        <w:widowControl/>
        <w:ind w:firstLine="540"/>
        <w:jc w:val="right"/>
        <w:rPr>
          <w:rFonts w:ascii="Times New Roman" w:hAnsi="Times New Roman" w:cs="Times New Roman"/>
          <w:sz w:val="24"/>
          <w:szCs w:val="24"/>
        </w:rPr>
      </w:pPr>
      <w:r w:rsidRPr="00A13665">
        <w:rPr>
          <w:rFonts w:ascii="Times New Roman" w:hAnsi="Times New Roman" w:cs="Times New Roman"/>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93"/>
        <w:gridCol w:w="5403"/>
      </w:tblGrid>
      <w:tr w:rsidR="00AD59BF" w:rsidRPr="00A13665" w:rsidTr="00870A88">
        <w:trPr>
          <w:jc w:val="center"/>
        </w:trPr>
        <w:tc>
          <w:tcPr>
            <w:tcW w:w="2957" w:type="dxa"/>
            <w:shd w:val="clear" w:color="auto" w:fill="auto"/>
            <w:vAlign w:val="center"/>
          </w:tcPr>
          <w:p w:rsidR="00AD59BF" w:rsidRPr="00A13665" w:rsidRDefault="00AD59BF" w:rsidP="00AD59BF">
            <w:pPr>
              <w:jc w:val="center"/>
              <w:rPr>
                <w:b/>
              </w:rPr>
            </w:pPr>
            <w:r w:rsidRPr="00A13665">
              <w:rPr>
                <w:b/>
              </w:rPr>
              <w:t>Типы зон</w:t>
            </w:r>
          </w:p>
        </w:tc>
        <w:tc>
          <w:tcPr>
            <w:tcW w:w="1693" w:type="dxa"/>
            <w:shd w:val="clear" w:color="auto" w:fill="auto"/>
            <w:vAlign w:val="center"/>
          </w:tcPr>
          <w:p w:rsidR="00AD59BF" w:rsidRPr="00A13665" w:rsidRDefault="00AD59BF" w:rsidP="00AD59BF">
            <w:pPr>
              <w:jc w:val="center"/>
              <w:rPr>
                <w:b/>
              </w:rPr>
            </w:pPr>
            <w:r w:rsidRPr="00A13665">
              <w:rPr>
                <w:b/>
              </w:rPr>
              <w:t>Кодовые обозначения</w:t>
            </w:r>
          </w:p>
        </w:tc>
        <w:tc>
          <w:tcPr>
            <w:tcW w:w="5403" w:type="dxa"/>
            <w:shd w:val="clear" w:color="auto" w:fill="auto"/>
            <w:vAlign w:val="center"/>
          </w:tcPr>
          <w:p w:rsidR="00AD59BF" w:rsidRPr="00A13665" w:rsidRDefault="00AD59BF" w:rsidP="00AD59BF">
            <w:pPr>
              <w:jc w:val="center"/>
              <w:rPr>
                <w:b/>
              </w:rPr>
            </w:pPr>
            <w:r w:rsidRPr="00A13665">
              <w:rPr>
                <w:b/>
              </w:rPr>
              <w:t>Наименование территориальных зон</w:t>
            </w:r>
          </w:p>
        </w:tc>
      </w:tr>
      <w:tr w:rsidR="00AD59BF" w:rsidRPr="00A13665" w:rsidTr="00870A88">
        <w:trPr>
          <w:trHeight w:val="552"/>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Общественно-деловые зоны</w:t>
            </w:r>
          </w:p>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ОД-1</w:t>
            </w:r>
          </w:p>
        </w:tc>
        <w:tc>
          <w:tcPr>
            <w:tcW w:w="5403" w:type="dxa"/>
            <w:shd w:val="clear" w:color="auto" w:fill="auto"/>
            <w:vAlign w:val="center"/>
          </w:tcPr>
          <w:p w:rsidR="00AD59BF" w:rsidRPr="00A13665" w:rsidRDefault="00AD59BF" w:rsidP="00AD59BF">
            <w:pPr>
              <w:widowControl w:val="0"/>
              <w:snapToGrid w:val="0"/>
            </w:pPr>
            <w:r w:rsidRPr="00A13665">
              <w:t xml:space="preserve">Зона административно-делового и </w:t>
            </w:r>
            <w:proofErr w:type="gramStart"/>
            <w:r w:rsidRPr="00A13665">
              <w:t>коммерческого  назначения</w:t>
            </w:r>
            <w:proofErr w:type="gramEnd"/>
          </w:p>
        </w:tc>
      </w:tr>
      <w:tr w:rsidR="00AD59BF" w:rsidRPr="00A13665" w:rsidTr="00870A88">
        <w:trPr>
          <w:trHeight w:val="416"/>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color w:val="00FFFF"/>
                <w:lang w:val="en-US"/>
              </w:rPr>
            </w:pPr>
            <w:r w:rsidRPr="00A13665">
              <w:rPr>
                <w:b/>
              </w:rPr>
              <w:t>ОД-</w:t>
            </w:r>
            <w:r w:rsidRPr="00A13665">
              <w:rPr>
                <w:b/>
                <w:lang w:val="en-US"/>
              </w:rPr>
              <w:t>2</w:t>
            </w:r>
          </w:p>
        </w:tc>
        <w:tc>
          <w:tcPr>
            <w:tcW w:w="5403" w:type="dxa"/>
            <w:shd w:val="clear" w:color="auto" w:fill="auto"/>
            <w:vAlign w:val="center"/>
          </w:tcPr>
          <w:p w:rsidR="00AD59BF" w:rsidRPr="00A13665" w:rsidRDefault="00AD59BF" w:rsidP="00AD59BF">
            <w:pPr>
              <w:rPr>
                <w:color w:val="00FFFF"/>
              </w:rPr>
            </w:pPr>
            <w:r w:rsidRPr="00A13665">
              <w:rPr>
                <w:color w:val="000000"/>
              </w:rPr>
              <w:t>Зона спортивного назначения</w:t>
            </w:r>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lang w:val="en-US"/>
              </w:rPr>
            </w:pPr>
            <w:r w:rsidRPr="00A13665">
              <w:rPr>
                <w:b/>
              </w:rPr>
              <w:t>ОД-</w:t>
            </w:r>
            <w:r w:rsidRPr="00A13665">
              <w:rPr>
                <w:b/>
                <w:lang w:val="en-US"/>
              </w:rPr>
              <w:t>3</w:t>
            </w:r>
          </w:p>
        </w:tc>
        <w:tc>
          <w:tcPr>
            <w:tcW w:w="5403" w:type="dxa"/>
            <w:shd w:val="clear" w:color="auto" w:fill="auto"/>
            <w:vAlign w:val="center"/>
          </w:tcPr>
          <w:p w:rsidR="00AD59BF" w:rsidRPr="00A13665" w:rsidRDefault="00AD59BF" w:rsidP="00AD59BF">
            <w:r w:rsidRPr="00A13665">
              <w:t>Зона размещения объектов здравоохранения и соцзащиты</w:t>
            </w:r>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lang w:val="en-US"/>
              </w:rPr>
            </w:pPr>
            <w:r w:rsidRPr="00A13665">
              <w:rPr>
                <w:b/>
              </w:rPr>
              <w:t>ОД-</w:t>
            </w:r>
            <w:r w:rsidRPr="00A13665">
              <w:rPr>
                <w:b/>
                <w:lang w:val="en-US"/>
              </w:rPr>
              <w:t>4</w:t>
            </w:r>
          </w:p>
        </w:tc>
        <w:tc>
          <w:tcPr>
            <w:tcW w:w="5403" w:type="dxa"/>
            <w:shd w:val="clear" w:color="auto" w:fill="auto"/>
            <w:vAlign w:val="center"/>
          </w:tcPr>
          <w:p w:rsidR="00AD59BF" w:rsidRPr="00A13665" w:rsidRDefault="00AD59BF" w:rsidP="00AD59BF">
            <w:r w:rsidRPr="00A13665">
              <w:t>Зона размещения объектов религиозного назначения</w:t>
            </w:r>
          </w:p>
        </w:tc>
      </w:tr>
      <w:tr w:rsidR="00AD59BF" w:rsidRPr="00A13665" w:rsidTr="00870A88">
        <w:trPr>
          <w:trHeight w:val="295"/>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Жилые зоны</w:t>
            </w:r>
          </w:p>
        </w:tc>
        <w:tc>
          <w:tcPr>
            <w:tcW w:w="1693" w:type="dxa"/>
            <w:shd w:val="clear" w:color="auto" w:fill="auto"/>
            <w:vAlign w:val="center"/>
          </w:tcPr>
          <w:p w:rsidR="00AD59BF" w:rsidRPr="00A13665" w:rsidRDefault="00AD59BF" w:rsidP="00AD59BF">
            <w:pPr>
              <w:jc w:val="center"/>
              <w:rPr>
                <w:b/>
              </w:rPr>
            </w:pPr>
            <w:r w:rsidRPr="00A13665">
              <w:rPr>
                <w:b/>
              </w:rPr>
              <w:t>Ж-1</w:t>
            </w:r>
          </w:p>
        </w:tc>
        <w:tc>
          <w:tcPr>
            <w:tcW w:w="5403" w:type="dxa"/>
            <w:shd w:val="clear" w:color="auto" w:fill="auto"/>
            <w:vAlign w:val="center"/>
          </w:tcPr>
          <w:p w:rsidR="00AD59BF" w:rsidRPr="00A13665" w:rsidRDefault="00AD59BF" w:rsidP="00AD59BF">
            <w:pPr>
              <w:autoSpaceDE w:val="0"/>
              <w:autoSpaceDN w:val="0"/>
              <w:adjustRightInd w:val="0"/>
              <w:jc w:val="both"/>
            </w:pPr>
            <w:r w:rsidRPr="00A13665">
              <w:t>Зона застройки индивидуальными жилыми домами</w:t>
            </w:r>
          </w:p>
        </w:tc>
      </w:tr>
      <w:tr w:rsidR="00AD59BF" w:rsidRPr="00A13665" w:rsidTr="00870A88">
        <w:trPr>
          <w:trHeight w:val="75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Ж-2</w:t>
            </w:r>
          </w:p>
        </w:tc>
        <w:tc>
          <w:tcPr>
            <w:tcW w:w="5403" w:type="dxa"/>
            <w:shd w:val="clear" w:color="auto" w:fill="auto"/>
            <w:vAlign w:val="center"/>
          </w:tcPr>
          <w:p w:rsidR="00AD59BF" w:rsidRPr="00A13665" w:rsidRDefault="00AD59BF" w:rsidP="00A66030">
            <w:pPr>
              <w:autoSpaceDE w:val="0"/>
              <w:autoSpaceDN w:val="0"/>
              <w:adjustRightInd w:val="0"/>
              <w:jc w:val="both"/>
            </w:pPr>
            <w:r w:rsidRPr="00A13665">
              <w:t xml:space="preserve">Зона застройки </w:t>
            </w:r>
            <w:r w:rsidR="00D552FA" w:rsidRPr="00A13665">
              <w:t>мало</w:t>
            </w:r>
            <w:r w:rsidRPr="00A13665">
              <w:t>этажными жилыми домами бло</w:t>
            </w:r>
            <w:r w:rsidR="00A66030" w:rsidRPr="00A13665">
              <w:t>кир</w:t>
            </w:r>
            <w:r w:rsidR="00E90727" w:rsidRPr="00A13665">
              <w:t>ов</w:t>
            </w:r>
            <w:r w:rsidRPr="00A13665">
              <w:t>анной застройки и многоквартирными домами</w:t>
            </w:r>
          </w:p>
        </w:tc>
      </w:tr>
      <w:tr w:rsidR="00AD59BF" w:rsidRPr="00A13665" w:rsidTr="00870A88">
        <w:trPr>
          <w:trHeight w:val="495"/>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lang w:val="en-US"/>
              </w:rPr>
            </w:pPr>
            <w:r w:rsidRPr="00A13665">
              <w:rPr>
                <w:b/>
              </w:rPr>
              <w:t>Ж-</w:t>
            </w:r>
            <w:r w:rsidRPr="00A13665">
              <w:rPr>
                <w:b/>
                <w:lang w:val="en-US"/>
              </w:rPr>
              <w:t>3</w:t>
            </w:r>
          </w:p>
        </w:tc>
        <w:tc>
          <w:tcPr>
            <w:tcW w:w="5403" w:type="dxa"/>
            <w:shd w:val="clear" w:color="auto" w:fill="auto"/>
            <w:vAlign w:val="center"/>
          </w:tcPr>
          <w:p w:rsidR="00AD59BF" w:rsidRPr="00A13665" w:rsidRDefault="00AD59BF" w:rsidP="00AD59BF">
            <w:pPr>
              <w:rPr>
                <w:rFonts w:ascii="Arial" w:hAnsi="Arial" w:cs="Arial"/>
              </w:rPr>
            </w:pPr>
            <w:r w:rsidRPr="00A13665">
              <w:t>Зона застройки объектами дошкольного, начального общего и среднего общего образования</w:t>
            </w:r>
          </w:p>
        </w:tc>
      </w:tr>
      <w:tr w:rsidR="00AD59BF" w:rsidRPr="00A13665" w:rsidTr="00870A88">
        <w:trPr>
          <w:trHeight w:val="403"/>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lang w:val="en-US"/>
              </w:rPr>
            </w:pPr>
            <w:r w:rsidRPr="00A13665">
              <w:rPr>
                <w:b/>
              </w:rPr>
              <w:t>Ж-</w:t>
            </w:r>
            <w:r w:rsidRPr="00A13665">
              <w:rPr>
                <w:b/>
                <w:lang w:val="en-US"/>
              </w:rPr>
              <w:t>4</w:t>
            </w:r>
          </w:p>
        </w:tc>
        <w:tc>
          <w:tcPr>
            <w:tcW w:w="5403" w:type="dxa"/>
            <w:shd w:val="clear" w:color="auto" w:fill="auto"/>
            <w:vAlign w:val="center"/>
          </w:tcPr>
          <w:p w:rsidR="00AD59BF" w:rsidRPr="00A13665" w:rsidRDefault="00AD59BF" w:rsidP="00AD59BF">
            <w:pPr>
              <w:pStyle w:val="Iauiue"/>
              <w:tabs>
                <w:tab w:val="num" w:pos="360"/>
                <w:tab w:val="left" w:pos="1260"/>
              </w:tabs>
              <w:rPr>
                <w:sz w:val="24"/>
                <w:szCs w:val="24"/>
              </w:rPr>
            </w:pPr>
            <w:r w:rsidRPr="00A13665">
              <w:rPr>
                <w:sz w:val="24"/>
                <w:szCs w:val="24"/>
              </w:rPr>
              <w:t xml:space="preserve">Зона перспективного развития индивидуальной и малоэтажной жилой застройки </w:t>
            </w:r>
          </w:p>
        </w:tc>
      </w:tr>
      <w:tr w:rsidR="00784F8C" w:rsidRPr="00A13665" w:rsidTr="00870A88">
        <w:trPr>
          <w:trHeight w:val="571"/>
          <w:jc w:val="center"/>
        </w:trPr>
        <w:tc>
          <w:tcPr>
            <w:tcW w:w="2957" w:type="dxa"/>
            <w:vMerge w:val="restart"/>
            <w:shd w:val="clear" w:color="auto" w:fill="auto"/>
            <w:vAlign w:val="center"/>
          </w:tcPr>
          <w:p w:rsidR="00784F8C" w:rsidRPr="00A13665" w:rsidRDefault="00784F8C" w:rsidP="00AD59BF">
            <w:pPr>
              <w:jc w:val="center"/>
              <w:rPr>
                <w:b/>
              </w:rPr>
            </w:pPr>
            <w:r w:rsidRPr="00A13665">
              <w:rPr>
                <w:b/>
              </w:rPr>
              <w:t>Производственно-коммунальные зоны</w:t>
            </w:r>
          </w:p>
        </w:tc>
        <w:tc>
          <w:tcPr>
            <w:tcW w:w="1693" w:type="dxa"/>
            <w:shd w:val="clear" w:color="auto" w:fill="auto"/>
            <w:vAlign w:val="center"/>
          </w:tcPr>
          <w:p w:rsidR="00784F8C" w:rsidRPr="00A13665" w:rsidRDefault="00784F8C" w:rsidP="00AD59BF">
            <w:pPr>
              <w:jc w:val="center"/>
              <w:rPr>
                <w:b/>
              </w:rPr>
            </w:pPr>
            <w:r w:rsidRPr="00A13665">
              <w:rPr>
                <w:b/>
              </w:rPr>
              <w:t>ПК-1</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III</w:t>
            </w:r>
            <w:r w:rsidRPr="00A13665">
              <w:t xml:space="preserve"> класса опасности (с СЗЗ </w:t>
            </w:r>
            <w:smartTag w:uri="urn:schemas-microsoft-com:office:smarttags" w:element="metricconverter">
              <w:smartTagPr>
                <w:attr w:name="ProductID" w:val="300 м"/>
              </w:smartTagPr>
              <w:r w:rsidRPr="00A13665">
                <w:t>300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AD59BF">
            <w:pPr>
              <w:jc w:val="center"/>
              <w:rPr>
                <w:b/>
              </w:rPr>
            </w:pPr>
            <w:r w:rsidRPr="00A13665">
              <w:rPr>
                <w:b/>
              </w:rPr>
              <w:t>ПК-2</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IV</w:t>
            </w:r>
            <w:r w:rsidRPr="00A13665">
              <w:t xml:space="preserve"> класса опасности (с СЗЗ </w:t>
            </w:r>
            <w:smartTag w:uri="urn:schemas-microsoft-com:office:smarttags" w:element="metricconverter">
              <w:smartTagPr>
                <w:attr w:name="ProductID" w:val="100 м"/>
              </w:smartTagPr>
              <w:r w:rsidRPr="00A13665">
                <w:t>100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AD59BF">
            <w:pPr>
              <w:jc w:val="center"/>
              <w:rPr>
                <w:b/>
              </w:rPr>
            </w:pPr>
            <w:r w:rsidRPr="00A13665">
              <w:rPr>
                <w:b/>
              </w:rPr>
              <w:t>ПК-3</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V</w:t>
            </w:r>
            <w:r w:rsidRPr="00A13665">
              <w:t xml:space="preserve"> класса опасности (с СЗЗ </w:t>
            </w:r>
            <w:smartTag w:uri="urn:schemas-microsoft-com:office:smarttags" w:element="metricconverter">
              <w:smartTagPr>
                <w:attr w:name="ProductID" w:val="50 м"/>
              </w:smartTagPr>
              <w:r w:rsidRPr="00A13665">
                <w:t>50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55296E">
            <w:pPr>
              <w:jc w:val="center"/>
              <w:rPr>
                <w:b/>
              </w:rPr>
            </w:pPr>
            <w:r w:rsidRPr="00A13665">
              <w:rPr>
                <w:b/>
              </w:rPr>
              <w:t>ПК-4</w:t>
            </w:r>
          </w:p>
        </w:tc>
        <w:tc>
          <w:tcPr>
            <w:tcW w:w="5403" w:type="dxa"/>
            <w:shd w:val="clear" w:color="auto" w:fill="auto"/>
            <w:vAlign w:val="center"/>
          </w:tcPr>
          <w:p w:rsidR="00784F8C" w:rsidRPr="00A13665" w:rsidRDefault="00784F8C" w:rsidP="0055296E">
            <w:pPr>
              <w:rPr>
                <w:lang w:val="en-US"/>
              </w:rPr>
            </w:pPr>
            <w:r w:rsidRPr="00A13665">
              <w:t>Зона пожарных депо</w:t>
            </w:r>
          </w:p>
        </w:tc>
      </w:tr>
      <w:tr w:rsidR="00AD59BF" w:rsidRPr="00A13665" w:rsidTr="00870A88">
        <w:trPr>
          <w:trHeight w:val="16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специального назначения</w:t>
            </w:r>
          </w:p>
        </w:tc>
        <w:tc>
          <w:tcPr>
            <w:tcW w:w="1693" w:type="dxa"/>
            <w:shd w:val="clear" w:color="auto" w:fill="auto"/>
            <w:vAlign w:val="center"/>
          </w:tcPr>
          <w:p w:rsidR="00AD59BF" w:rsidRPr="00A13665" w:rsidRDefault="00AD59BF" w:rsidP="00AD59BF">
            <w:pPr>
              <w:jc w:val="center"/>
              <w:rPr>
                <w:b/>
              </w:rPr>
            </w:pPr>
            <w:r w:rsidRPr="00A13665">
              <w:rPr>
                <w:b/>
              </w:rPr>
              <w:t>СО-1</w:t>
            </w:r>
          </w:p>
        </w:tc>
        <w:tc>
          <w:tcPr>
            <w:tcW w:w="5403" w:type="dxa"/>
            <w:shd w:val="clear" w:color="auto" w:fill="auto"/>
            <w:vAlign w:val="center"/>
          </w:tcPr>
          <w:p w:rsidR="00AD59BF" w:rsidRPr="00A13665" w:rsidRDefault="00AD59BF" w:rsidP="00AD59BF">
            <w:r w:rsidRPr="00A13665">
              <w:t>Зона размещения кладбищ</w:t>
            </w:r>
          </w:p>
        </w:tc>
      </w:tr>
      <w:tr w:rsidR="00AD59BF" w:rsidRPr="00A13665" w:rsidTr="00870A88">
        <w:trPr>
          <w:trHeight w:val="160"/>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СО-2</w:t>
            </w:r>
          </w:p>
        </w:tc>
        <w:tc>
          <w:tcPr>
            <w:tcW w:w="5403" w:type="dxa"/>
            <w:shd w:val="clear" w:color="auto" w:fill="auto"/>
            <w:vAlign w:val="center"/>
          </w:tcPr>
          <w:p w:rsidR="00AD59BF" w:rsidRPr="00A13665" w:rsidRDefault="00AD59BF" w:rsidP="00AD59BF">
            <w:r w:rsidRPr="00A13665">
              <w:t>Зона специального назначения</w:t>
            </w:r>
          </w:p>
        </w:tc>
      </w:tr>
      <w:tr w:rsidR="00AD59BF" w:rsidRPr="00A13665" w:rsidTr="00870A88">
        <w:trPr>
          <w:trHeight w:val="17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Природно-рекреационные зоны</w:t>
            </w:r>
          </w:p>
        </w:tc>
        <w:tc>
          <w:tcPr>
            <w:tcW w:w="1693" w:type="dxa"/>
            <w:shd w:val="clear" w:color="auto" w:fill="auto"/>
            <w:vAlign w:val="center"/>
          </w:tcPr>
          <w:p w:rsidR="00AD59BF" w:rsidRPr="00A13665" w:rsidRDefault="00AD59BF" w:rsidP="00AD59BF">
            <w:pPr>
              <w:jc w:val="center"/>
              <w:rPr>
                <w:b/>
              </w:rPr>
            </w:pPr>
            <w:r w:rsidRPr="00A13665">
              <w:rPr>
                <w:b/>
              </w:rPr>
              <w:t>Р-1</w:t>
            </w:r>
          </w:p>
        </w:tc>
        <w:tc>
          <w:tcPr>
            <w:tcW w:w="5403" w:type="dxa"/>
            <w:shd w:val="clear" w:color="auto" w:fill="auto"/>
            <w:vAlign w:val="center"/>
          </w:tcPr>
          <w:p w:rsidR="00AD59BF" w:rsidRPr="00A13665" w:rsidRDefault="00AD59BF" w:rsidP="00AD59BF">
            <w:r w:rsidRPr="00A13665">
              <w:t>Зона парков, скверов, бульваров</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Р-2</w:t>
            </w:r>
          </w:p>
        </w:tc>
        <w:tc>
          <w:tcPr>
            <w:tcW w:w="5403" w:type="dxa"/>
            <w:shd w:val="clear" w:color="auto" w:fill="auto"/>
            <w:vAlign w:val="center"/>
          </w:tcPr>
          <w:p w:rsidR="00AD59BF" w:rsidRPr="00A13665" w:rsidRDefault="00AD59BF" w:rsidP="00AD59BF">
            <w:r w:rsidRPr="00A13665">
              <w:t>Зона зеленых насаждений общего пользования</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Р-3</w:t>
            </w:r>
          </w:p>
        </w:tc>
        <w:tc>
          <w:tcPr>
            <w:tcW w:w="5403" w:type="dxa"/>
            <w:shd w:val="clear" w:color="auto" w:fill="auto"/>
            <w:vAlign w:val="center"/>
          </w:tcPr>
          <w:p w:rsidR="00AD59BF" w:rsidRPr="00A13665" w:rsidRDefault="00AD59BF" w:rsidP="00AD59BF">
            <w:r w:rsidRPr="00A13665">
              <w:t>Рекреационная зона</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Р-4</w:t>
            </w:r>
          </w:p>
        </w:tc>
        <w:tc>
          <w:tcPr>
            <w:tcW w:w="5403" w:type="dxa"/>
            <w:shd w:val="clear" w:color="auto" w:fill="auto"/>
            <w:vAlign w:val="center"/>
          </w:tcPr>
          <w:p w:rsidR="00AD59BF" w:rsidRPr="00A13665" w:rsidRDefault="00AD59BF" w:rsidP="00AD59BF">
            <w:r w:rsidRPr="00A13665">
              <w:t>Зона акваторий</w:t>
            </w:r>
          </w:p>
        </w:tc>
      </w:tr>
      <w:tr w:rsidR="00870A88" w:rsidRPr="00A13665" w:rsidTr="00870A88">
        <w:trPr>
          <w:trHeight w:val="252"/>
          <w:jc w:val="center"/>
        </w:trPr>
        <w:tc>
          <w:tcPr>
            <w:tcW w:w="2957" w:type="dxa"/>
            <w:vMerge/>
            <w:shd w:val="clear" w:color="auto" w:fill="auto"/>
            <w:vAlign w:val="center"/>
          </w:tcPr>
          <w:p w:rsidR="00870A88" w:rsidRPr="00A13665" w:rsidRDefault="00870A88" w:rsidP="00AD59BF">
            <w:pPr>
              <w:jc w:val="center"/>
            </w:pPr>
          </w:p>
        </w:tc>
        <w:tc>
          <w:tcPr>
            <w:tcW w:w="1693" w:type="dxa"/>
            <w:shd w:val="clear" w:color="auto" w:fill="auto"/>
            <w:vAlign w:val="center"/>
          </w:tcPr>
          <w:p w:rsidR="00870A88" w:rsidRPr="00A13665" w:rsidRDefault="00870A88" w:rsidP="00870A88">
            <w:pPr>
              <w:jc w:val="center"/>
              <w:rPr>
                <w:b/>
              </w:rPr>
            </w:pPr>
            <w:r w:rsidRPr="00A13665">
              <w:rPr>
                <w:b/>
              </w:rPr>
              <w:t>Р-5</w:t>
            </w:r>
          </w:p>
        </w:tc>
        <w:tc>
          <w:tcPr>
            <w:tcW w:w="5403" w:type="dxa"/>
            <w:shd w:val="clear" w:color="auto" w:fill="auto"/>
            <w:vAlign w:val="center"/>
          </w:tcPr>
          <w:p w:rsidR="00870A88" w:rsidRPr="00A13665" w:rsidRDefault="00870A88" w:rsidP="00AD59BF">
            <w:r w:rsidRPr="00A13665">
              <w:t>Зона объектов отдыха</w:t>
            </w:r>
          </w:p>
        </w:tc>
      </w:tr>
      <w:tr w:rsidR="00AD59BF" w:rsidRPr="00A13665" w:rsidTr="00870A88">
        <w:trPr>
          <w:trHeight w:val="40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сельскохозяйственного использования</w:t>
            </w:r>
          </w:p>
        </w:tc>
        <w:tc>
          <w:tcPr>
            <w:tcW w:w="1693" w:type="dxa"/>
            <w:shd w:val="clear" w:color="auto" w:fill="auto"/>
            <w:vAlign w:val="center"/>
          </w:tcPr>
          <w:p w:rsidR="00AD59BF" w:rsidRPr="00A13665" w:rsidRDefault="00AD59BF" w:rsidP="00AD59BF">
            <w:pPr>
              <w:jc w:val="center"/>
              <w:rPr>
                <w:b/>
              </w:rPr>
            </w:pPr>
            <w:r w:rsidRPr="00A13665">
              <w:rPr>
                <w:b/>
              </w:rPr>
              <w:t>СХ-1</w:t>
            </w:r>
          </w:p>
        </w:tc>
        <w:tc>
          <w:tcPr>
            <w:tcW w:w="5403" w:type="dxa"/>
            <w:shd w:val="clear" w:color="auto" w:fill="auto"/>
            <w:vAlign w:val="center"/>
          </w:tcPr>
          <w:p w:rsidR="00AD59BF" w:rsidRPr="00A13665" w:rsidRDefault="00AD59BF" w:rsidP="00AD59BF">
            <w:r w:rsidRPr="00A13665">
              <w:t>Зона сельскохозяйственных угодий</w:t>
            </w:r>
          </w:p>
        </w:tc>
      </w:tr>
      <w:tr w:rsidR="00AD59BF" w:rsidRPr="00A13665" w:rsidTr="00870A88">
        <w:trPr>
          <w:trHeight w:val="40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СХ-2</w:t>
            </w:r>
          </w:p>
        </w:tc>
        <w:tc>
          <w:tcPr>
            <w:tcW w:w="5403" w:type="dxa"/>
            <w:shd w:val="clear" w:color="auto" w:fill="auto"/>
            <w:vAlign w:val="center"/>
          </w:tcPr>
          <w:p w:rsidR="00AD59BF" w:rsidRPr="00A13665" w:rsidRDefault="00AD59BF" w:rsidP="00AD59BF">
            <w:r w:rsidRPr="00A13665">
              <w:t>Зона сельскохозяйственного производства</w:t>
            </w:r>
          </w:p>
        </w:tc>
      </w:tr>
      <w:tr w:rsidR="00AD59BF" w:rsidRPr="00A13665" w:rsidTr="00870A88">
        <w:trPr>
          <w:trHeight w:val="40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СХ-3</w:t>
            </w:r>
          </w:p>
        </w:tc>
        <w:tc>
          <w:tcPr>
            <w:tcW w:w="5403" w:type="dxa"/>
            <w:shd w:val="clear" w:color="auto" w:fill="auto"/>
            <w:vAlign w:val="center"/>
          </w:tcPr>
          <w:p w:rsidR="00AD59BF" w:rsidRPr="00A13665" w:rsidRDefault="00AD59BF" w:rsidP="00AD59BF">
            <w:r w:rsidRPr="00A13665">
              <w:t>Зона объектов гидротехнической инфраструктуры</w:t>
            </w:r>
          </w:p>
        </w:tc>
      </w:tr>
      <w:tr w:rsidR="00AD59BF" w:rsidRPr="00A13665" w:rsidTr="00870A88">
        <w:trPr>
          <w:trHeight w:val="552"/>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сельскохозяйственного назначения</w:t>
            </w:r>
          </w:p>
        </w:tc>
        <w:tc>
          <w:tcPr>
            <w:tcW w:w="1693" w:type="dxa"/>
            <w:shd w:val="clear" w:color="auto" w:fill="auto"/>
            <w:vAlign w:val="center"/>
          </w:tcPr>
          <w:p w:rsidR="00AD59BF" w:rsidRPr="00A13665" w:rsidRDefault="00AD59BF" w:rsidP="00AD59BF">
            <w:pPr>
              <w:jc w:val="center"/>
              <w:rPr>
                <w:b/>
              </w:rPr>
            </w:pPr>
            <w:r w:rsidRPr="00A13665">
              <w:rPr>
                <w:b/>
              </w:rPr>
              <w:t>СХН-1</w:t>
            </w:r>
          </w:p>
        </w:tc>
        <w:tc>
          <w:tcPr>
            <w:tcW w:w="5403" w:type="dxa"/>
            <w:shd w:val="clear" w:color="auto" w:fill="auto"/>
            <w:vAlign w:val="center"/>
          </w:tcPr>
          <w:p w:rsidR="00AD59BF" w:rsidRPr="00A13665" w:rsidRDefault="00AD59BF" w:rsidP="009E1CB7">
            <w:bookmarkStart w:id="0" w:name="_Hlk160102833"/>
            <w:r w:rsidRPr="00A13665">
              <w:t>Зона сельскохозяйственн</w:t>
            </w:r>
            <w:r w:rsidR="009E1CB7" w:rsidRPr="00A13665">
              <w:t>ого</w:t>
            </w:r>
            <w:r w:rsidRPr="00A13665">
              <w:t xml:space="preserve"> </w:t>
            </w:r>
            <w:r w:rsidR="009E1CB7" w:rsidRPr="00A13665">
              <w:t>назначения</w:t>
            </w:r>
            <w:bookmarkEnd w:id="0"/>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СХН-2</w:t>
            </w:r>
          </w:p>
        </w:tc>
        <w:tc>
          <w:tcPr>
            <w:tcW w:w="5403" w:type="dxa"/>
            <w:shd w:val="clear" w:color="auto" w:fill="auto"/>
            <w:vAlign w:val="center"/>
          </w:tcPr>
          <w:p w:rsidR="00AD59BF" w:rsidRPr="00A13665" w:rsidRDefault="00AD59BF" w:rsidP="00AD59BF">
            <w:r w:rsidRPr="00A13665">
              <w:t>Зона садов (с/х назначения)</w:t>
            </w:r>
          </w:p>
        </w:tc>
      </w:tr>
      <w:tr w:rsidR="00D630A3" w:rsidRPr="00A13665" w:rsidTr="00870A88">
        <w:trPr>
          <w:trHeight w:val="409"/>
          <w:jc w:val="center"/>
        </w:trPr>
        <w:tc>
          <w:tcPr>
            <w:tcW w:w="2957" w:type="dxa"/>
            <w:vMerge w:val="restart"/>
            <w:tcBorders>
              <w:top w:val="single" w:sz="4" w:space="0" w:color="auto"/>
              <w:left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lastRenderedPageBreak/>
              <w:br w:type="page"/>
            </w:r>
            <w:r w:rsidRPr="00A13665">
              <w:rPr>
                <w:b/>
              </w:rPr>
              <w:t>Зоны транспортной и инженерной инфраструктуры</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rPr>
                <w:b/>
              </w:rPr>
              <w:t>ТИ-1</w:t>
            </w: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r w:rsidRPr="00A13665">
              <w:t>Зона объектов инженерной инфраструктуры</w:t>
            </w:r>
          </w:p>
        </w:tc>
      </w:tr>
      <w:tr w:rsidR="00D630A3" w:rsidRPr="00A13665" w:rsidTr="00870A88">
        <w:trPr>
          <w:trHeight w:val="409"/>
          <w:jc w:val="center"/>
        </w:trPr>
        <w:tc>
          <w:tcPr>
            <w:tcW w:w="2957" w:type="dxa"/>
            <w:vMerge/>
            <w:tcBorders>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rPr>
                <w:b/>
              </w:rPr>
              <w:t>ТИ-2</w:t>
            </w: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r w:rsidRPr="00A13665">
              <w:t>Зона объектов транспортной инфраструктуры</w:t>
            </w:r>
          </w:p>
        </w:tc>
      </w:tr>
      <w:tr w:rsidR="00995018" w:rsidRPr="00A13665" w:rsidTr="00870A88">
        <w:trPr>
          <w:trHeight w:val="409"/>
          <w:jc w:val="center"/>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pPr>
              <w:jc w:val="center"/>
              <w:rPr>
                <w:b/>
              </w:rPr>
            </w:pP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tc>
      </w:tr>
    </w:tbl>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территориальных зон установлены по: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красным линиям;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границам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естественным границам природных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иным границам.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Каждая территориальная зона обозначается на карте градостроительного зонирования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определенным цветом и буквенно-цифровым кодом.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141ED6"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rsidR="00326EA7" w:rsidRPr="00D12499" w:rsidRDefault="00634213" w:rsidP="00634213">
      <w:pPr>
        <w:pStyle w:val="121"/>
        <w:ind w:firstLine="0"/>
        <w:rPr>
          <w:color w:val="auto"/>
        </w:rPr>
      </w:pPr>
      <w:r w:rsidRPr="00D12499">
        <w:rPr>
          <w:color w:val="auto"/>
        </w:rPr>
        <w:t xml:space="preserve">         </w:t>
      </w:r>
      <w:r w:rsidR="00326EA7" w:rsidRPr="00D12499">
        <w:rPr>
          <w:color w:val="auto"/>
        </w:rPr>
        <w:t>6.   Действие градостроительного регламента не распространяется на земельные участки:</w:t>
      </w:r>
    </w:p>
    <w:p w:rsidR="00326EA7" w:rsidRPr="00D12499" w:rsidRDefault="00326EA7" w:rsidP="00326EA7">
      <w:pPr>
        <w:pStyle w:val="121"/>
        <w:rPr>
          <w:color w:val="auto"/>
        </w:rPr>
      </w:pPr>
      <w:r w:rsidRPr="00D12499">
        <w:rPr>
          <w:color w:val="auto"/>
        </w:rPr>
        <w:t>1)</w:t>
      </w:r>
      <w:r w:rsidRPr="00D12499">
        <w:rPr>
          <w:color w:val="auto"/>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26EA7" w:rsidRPr="00D12499" w:rsidRDefault="00326EA7" w:rsidP="00326EA7">
      <w:pPr>
        <w:pStyle w:val="121"/>
        <w:rPr>
          <w:color w:val="auto"/>
        </w:rPr>
      </w:pPr>
      <w:r w:rsidRPr="00D12499">
        <w:rPr>
          <w:color w:val="auto"/>
        </w:rPr>
        <w:t>2)</w:t>
      </w:r>
      <w:r w:rsidRPr="00D12499">
        <w:rPr>
          <w:color w:val="auto"/>
        </w:rPr>
        <w:tab/>
        <w:t>в границах территорий общего пользования;</w:t>
      </w:r>
    </w:p>
    <w:p w:rsidR="00326EA7" w:rsidRPr="00D12499" w:rsidRDefault="00326EA7" w:rsidP="00326EA7">
      <w:pPr>
        <w:pStyle w:val="121"/>
        <w:rPr>
          <w:color w:val="auto"/>
        </w:rPr>
      </w:pPr>
      <w:r w:rsidRPr="00D12499">
        <w:rPr>
          <w:color w:val="auto"/>
        </w:rPr>
        <w:t>3)</w:t>
      </w:r>
      <w:r w:rsidRPr="00D12499">
        <w:rPr>
          <w:color w:val="auto"/>
        </w:rPr>
        <w:tab/>
        <w:t>предназначенные для размещения линейных объектов и (или) занятые линейными объектами;</w:t>
      </w:r>
    </w:p>
    <w:p w:rsidR="00326EA7" w:rsidRPr="00D12499" w:rsidRDefault="00326EA7" w:rsidP="00326EA7">
      <w:pPr>
        <w:pStyle w:val="121"/>
        <w:rPr>
          <w:color w:val="auto"/>
        </w:rPr>
      </w:pPr>
      <w:r w:rsidRPr="00D12499">
        <w:rPr>
          <w:color w:val="auto"/>
        </w:rPr>
        <w:t>4)</w:t>
      </w:r>
      <w:r w:rsidRPr="00D12499">
        <w:rPr>
          <w:color w:val="auto"/>
        </w:rPr>
        <w:tab/>
        <w:t>предоставленные для добычи полезных ископаемых.</w:t>
      </w:r>
    </w:p>
    <w:p w:rsidR="00326EA7" w:rsidRPr="00D12499" w:rsidRDefault="00326EA7" w:rsidP="00326EA7">
      <w:pPr>
        <w:pStyle w:val="121"/>
        <w:rPr>
          <w:color w:val="auto"/>
        </w:rPr>
      </w:pPr>
      <w:r w:rsidRPr="00D12499">
        <w:rPr>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 </w:t>
      </w:r>
    </w:p>
    <w:p w:rsidR="00326EA7" w:rsidRPr="00D12499" w:rsidRDefault="00634213" w:rsidP="00634213">
      <w:pPr>
        <w:pStyle w:val="121"/>
        <w:ind w:firstLine="0"/>
        <w:rPr>
          <w:color w:val="auto"/>
        </w:rPr>
      </w:pPr>
      <w:r w:rsidRPr="00D12499">
        <w:rPr>
          <w:color w:val="auto"/>
        </w:rPr>
        <w:t xml:space="preserve">           </w:t>
      </w:r>
      <w:r w:rsidR="00326EA7" w:rsidRPr="00D12499">
        <w:rPr>
          <w:color w:val="auto"/>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326EA7" w:rsidRPr="00D12499" w:rsidRDefault="00326EA7" w:rsidP="00326EA7">
      <w:pPr>
        <w:pStyle w:val="121"/>
        <w:rPr>
          <w:color w:val="auto"/>
        </w:rPr>
      </w:pPr>
      <w:r w:rsidRPr="00D12499">
        <w:rPr>
          <w:color w:val="auto"/>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Pr="00D12499">
        <w:rPr>
          <w:color w:val="auto"/>
        </w:rPr>
        <w:lastRenderedPageBreak/>
        <w:t>строительства опасно для жизни или здоровья человека, для окружающей среды, объектов культурного наследия.</w:t>
      </w:r>
    </w:p>
    <w:p w:rsidR="00326EA7" w:rsidRPr="00D12499" w:rsidRDefault="00326EA7" w:rsidP="00326EA7">
      <w:pPr>
        <w:pStyle w:val="121"/>
        <w:rPr>
          <w:color w:val="auto"/>
        </w:rPr>
      </w:pPr>
      <w:r w:rsidRPr="00D12499">
        <w:rPr>
          <w:color w:val="auto"/>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41ED6" w:rsidRDefault="00326EA7" w:rsidP="00326EA7">
      <w:pPr>
        <w:pStyle w:val="121"/>
        <w:rPr>
          <w:color w:val="auto"/>
        </w:rPr>
      </w:pPr>
      <w:r w:rsidRPr="00D12499">
        <w:rPr>
          <w:color w:val="auto"/>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95018" w:rsidRDefault="00995018" w:rsidP="00995018">
      <w:pPr>
        <w:ind w:firstLine="567"/>
      </w:pPr>
      <w:r w:rsidRPr="00995018">
        <w:t xml:space="preserve">  11</w:t>
      </w:r>
      <w:r>
        <w:t xml:space="preserve">. Земли лесного фонда </w:t>
      </w:r>
      <w:r w:rsidRPr="00A13665">
        <w:t>используются в соответствии с Лесным кодексом.</w:t>
      </w:r>
    </w:p>
    <w:p w:rsidR="00995018" w:rsidRPr="00A13665" w:rsidRDefault="00995018" w:rsidP="00995018">
      <w:pPr>
        <w:ind w:firstLine="567"/>
      </w:pPr>
      <w:r>
        <w:t xml:space="preserve">  12. </w:t>
      </w:r>
      <w:r w:rsidRPr="00995018">
        <w:t xml:space="preserve">Порядок использования и охраны земель водного фонда определяется </w:t>
      </w:r>
      <w:r>
        <w:t xml:space="preserve">Земельным </w:t>
      </w:r>
      <w:r w:rsidRPr="00995018">
        <w:t>Кодексом и водным законодательством.</w:t>
      </w:r>
    </w:p>
    <w:p w:rsidR="00995018" w:rsidRPr="00995018" w:rsidRDefault="00995018" w:rsidP="00995018">
      <w:pPr>
        <w:pStyle w:val="HTML"/>
      </w:pPr>
    </w:p>
    <w:p w:rsidR="00141ED6" w:rsidRPr="00A13665" w:rsidRDefault="00141ED6" w:rsidP="00141ED6">
      <w:pPr>
        <w:spacing w:before="120"/>
        <w:ind w:firstLine="570"/>
        <w:jc w:val="both"/>
        <w:rPr>
          <w:b/>
          <w:bCs/>
          <w:i/>
        </w:rPr>
      </w:pPr>
      <w:r w:rsidRPr="00A13665">
        <w:rPr>
          <w:b/>
          <w:bCs/>
          <w:i/>
        </w:rPr>
        <w:t>Статья 27. Общие требования в части видов разрешенного использования земельных участков и объектов капитального строительства</w:t>
      </w:r>
    </w:p>
    <w:p w:rsidR="00141ED6" w:rsidRPr="00A13665" w:rsidRDefault="00141ED6" w:rsidP="00141ED6">
      <w:pPr>
        <w:ind w:firstLine="545"/>
      </w:pPr>
    </w:p>
    <w:p w:rsidR="00141ED6" w:rsidRPr="00A13665" w:rsidRDefault="00141ED6" w:rsidP="00141ED6">
      <w:pPr>
        <w:ind w:firstLine="559"/>
        <w:jc w:val="both"/>
      </w:pPr>
      <w:r w:rsidRPr="00A13665">
        <w:t xml:space="preserve">1. В градостроительных регламентах в части видов разрешенного использования земельных участков и объектов капитального строительства указаны: </w:t>
      </w:r>
    </w:p>
    <w:p w:rsidR="00141ED6" w:rsidRPr="00A13665" w:rsidRDefault="00141ED6" w:rsidP="00141ED6">
      <w:pPr>
        <w:ind w:firstLine="559"/>
        <w:jc w:val="both"/>
      </w:pPr>
      <w:r w:rsidRPr="00A13665">
        <w:t xml:space="preserve">1) основные виды разрешенного использования; </w:t>
      </w:r>
    </w:p>
    <w:p w:rsidR="00141ED6" w:rsidRPr="00A13665" w:rsidRDefault="00141ED6" w:rsidP="00141ED6">
      <w:pPr>
        <w:ind w:firstLine="559"/>
        <w:jc w:val="both"/>
      </w:pPr>
      <w:r w:rsidRPr="00A13665">
        <w:t xml:space="preserve">2) условно разрешенные виды использования; </w:t>
      </w:r>
    </w:p>
    <w:p w:rsidR="00141ED6" w:rsidRPr="00A13665" w:rsidRDefault="00141ED6" w:rsidP="00141ED6">
      <w:pPr>
        <w:ind w:firstLine="559"/>
        <w:jc w:val="both"/>
      </w:pPr>
      <w:r w:rsidRPr="00A13665">
        <w:t>3) вспомогательные виды разрешенного использования.</w:t>
      </w:r>
    </w:p>
    <w:p w:rsidR="00141ED6" w:rsidRPr="00A13665" w:rsidRDefault="00141ED6" w:rsidP="00141ED6">
      <w:pPr>
        <w:ind w:firstLine="559"/>
        <w:jc w:val="both"/>
      </w:pPr>
      <w:r w:rsidRPr="00A13665">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rsidR="00141ED6" w:rsidRPr="00A13665" w:rsidRDefault="00141ED6" w:rsidP="00141ED6">
      <w:pPr>
        <w:ind w:firstLine="559"/>
        <w:jc w:val="both"/>
      </w:pPr>
      <w:r w:rsidRPr="00A13665">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AD59BF" w:rsidRPr="00A13665" w:rsidRDefault="00AD59BF" w:rsidP="00141ED6">
      <w:pPr>
        <w:ind w:firstLine="559"/>
        <w:jc w:val="both"/>
      </w:pPr>
    </w:p>
    <w:p w:rsidR="00141ED6" w:rsidRPr="00A13665" w:rsidRDefault="00141ED6" w:rsidP="00FA6F0A">
      <w:pPr>
        <w:ind w:firstLine="532"/>
        <w:jc w:val="both"/>
        <w:rPr>
          <w:b/>
          <w:bCs/>
          <w:i/>
        </w:rPr>
      </w:pPr>
      <w:r w:rsidRPr="00A13665">
        <w:rPr>
          <w:b/>
          <w:bCs/>
          <w:i/>
        </w:rPr>
        <w:t>Статья 28.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141ED6" w:rsidRPr="00A13665" w:rsidRDefault="00141ED6" w:rsidP="00141ED6">
      <w:pPr>
        <w:ind w:firstLine="532"/>
      </w:pPr>
    </w:p>
    <w:p w:rsidR="00141ED6" w:rsidRPr="00A13665" w:rsidRDefault="00141ED6" w:rsidP="00141ED6">
      <w:pPr>
        <w:ind w:firstLine="559"/>
        <w:jc w:val="both"/>
      </w:pPr>
      <w:r w:rsidRPr="00A13665">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41ED6" w:rsidRPr="00A13665" w:rsidRDefault="00141ED6" w:rsidP="00141ED6">
      <w:pPr>
        <w:ind w:firstLine="559"/>
        <w:jc w:val="both"/>
      </w:pPr>
      <w:r w:rsidRPr="00A13665">
        <w:t>1) минимальная площадь земельного участка;</w:t>
      </w:r>
    </w:p>
    <w:p w:rsidR="00141ED6" w:rsidRPr="00A13665" w:rsidRDefault="00141ED6" w:rsidP="00141ED6">
      <w:pPr>
        <w:ind w:firstLine="559"/>
        <w:jc w:val="both"/>
      </w:pPr>
      <w:r w:rsidRPr="00A13665">
        <w:t>2) максимальная площадь земельного участка;</w:t>
      </w:r>
    </w:p>
    <w:p w:rsidR="00141ED6" w:rsidRPr="00A13665" w:rsidRDefault="00141ED6" w:rsidP="00141ED6">
      <w:pPr>
        <w:ind w:firstLine="559"/>
        <w:jc w:val="both"/>
      </w:pPr>
      <w:r w:rsidRPr="00A13665">
        <w:t>3) минимальная ширина вдоль фронта улицы;</w:t>
      </w:r>
    </w:p>
    <w:p w:rsidR="00141ED6" w:rsidRPr="00A13665" w:rsidRDefault="00141ED6" w:rsidP="00141ED6">
      <w:pPr>
        <w:ind w:firstLine="559"/>
        <w:jc w:val="both"/>
      </w:pPr>
      <w:r w:rsidRPr="00A13665">
        <w:t>4) предельное количество этажей;</w:t>
      </w:r>
    </w:p>
    <w:p w:rsidR="00141ED6" w:rsidRPr="00A13665" w:rsidRDefault="00141ED6" w:rsidP="00141ED6">
      <w:pPr>
        <w:ind w:firstLine="559"/>
        <w:jc w:val="both"/>
      </w:pPr>
      <w:r w:rsidRPr="00A13665">
        <w:t>5) максимальная высота объектов капитального строительства, реконструкции на территории земельного участка;</w:t>
      </w:r>
    </w:p>
    <w:p w:rsidR="00141ED6" w:rsidRPr="00A13665" w:rsidRDefault="00141ED6" w:rsidP="00141ED6">
      <w:pPr>
        <w:ind w:firstLine="559"/>
        <w:jc w:val="both"/>
      </w:pPr>
      <w:r w:rsidRPr="00A13665">
        <w:t xml:space="preserve">6) минимальные отступы стен объектов капитального строительства от границ сопряженных земельных участков; </w:t>
      </w:r>
    </w:p>
    <w:p w:rsidR="00141ED6" w:rsidRPr="00A13665" w:rsidRDefault="00141ED6" w:rsidP="00141ED6">
      <w:pPr>
        <w:ind w:firstLine="559"/>
        <w:jc w:val="both"/>
      </w:pPr>
      <w:r w:rsidRPr="00A13665">
        <w:lastRenderedPageBreak/>
        <w:t>7) максимальные выступы за красную линию балконов, эркеров, козырьков;</w:t>
      </w:r>
    </w:p>
    <w:p w:rsidR="00141ED6" w:rsidRPr="00A13665" w:rsidRDefault="00141ED6" w:rsidP="00141ED6">
      <w:pPr>
        <w:ind w:firstLine="559"/>
        <w:jc w:val="both"/>
      </w:pPr>
      <w:r w:rsidRPr="00A13665">
        <w:t>8) максимальные выступы за красную линию ступеней и приямков;</w:t>
      </w:r>
    </w:p>
    <w:p w:rsidR="00141ED6" w:rsidRPr="00A13665" w:rsidRDefault="00141ED6" w:rsidP="00141ED6">
      <w:pPr>
        <w:ind w:firstLine="559"/>
        <w:jc w:val="both"/>
      </w:pPr>
      <w:r w:rsidRPr="00A13665">
        <w:t>9) максимальная общая площадь объектов нежилого назначения на территории земельных участков в границах зон жилой застройки;</w:t>
      </w:r>
    </w:p>
    <w:p w:rsidR="00141ED6" w:rsidRPr="00A13665" w:rsidRDefault="00141ED6" w:rsidP="00141ED6">
      <w:pPr>
        <w:ind w:firstLine="559"/>
        <w:jc w:val="both"/>
      </w:pPr>
      <w:r w:rsidRPr="00A13665">
        <w:t xml:space="preserve">10) 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p w:rsidR="00141ED6" w:rsidRPr="00A13665" w:rsidRDefault="00141ED6" w:rsidP="00141ED6">
      <w:pPr>
        <w:ind w:firstLine="559"/>
        <w:jc w:val="both"/>
      </w:pPr>
      <w:r w:rsidRPr="00A13665">
        <w:t>11) минимальная доля озеленения территории земельных участков;</w:t>
      </w:r>
    </w:p>
    <w:p w:rsidR="00141ED6" w:rsidRPr="00A13665" w:rsidRDefault="00141ED6" w:rsidP="00141ED6">
      <w:pPr>
        <w:ind w:firstLine="559"/>
        <w:jc w:val="both"/>
      </w:pPr>
      <w:r w:rsidRPr="00A13665">
        <w:t>12) максимальный процент застройки в границах земельного участка.</w:t>
      </w:r>
    </w:p>
    <w:p w:rsidR="00141ED6" w:rsidRPr="00A13665" w:rsidRDefault="00141ED6" w:rsidP="00141ED6">
      <w:pPr>
        <w:ind w:firstLine="545"/>
        <w:jc w:val="both"/>
      </w:pPr>
      <w:r w:rsidRPr="00A13665">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w:t>
      </w:r>
    </w:p>
    <w:p w:rsidR="00141ED6" w:rsidRPr="00A13665" w:rsidRDefault="00B3437B" w:rsidP="00141ED6">
      <w:pPr>
        <w:ind w:firstLine="559"/>
        <w:jc w:val="both"/>
        <w:rPr>
          <w:color w:val="000000"/>
        </w:rPr>
      </w:pPr>
      <w:r w:rsidRPr="00A13665">
        <w:t>3</w:t>
      </w:r>
      <w:r w:rsidR="00141ED6" w:rsidRPr="00A13665">
        <w:t xml:space="preserve">. </w:t>
      </w:r>
      <w:r w:rsidR="00141ED6" w:rsidRPr="00A13665">
        <w:rPr>
          <w:color w:val="000000"/>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w:t>
      </w:r>
    </w:p>
    <w:p w:rsidR="00664314" w:rsidRPr="00A13665" w:rsidRDefault="00664314" w:rsidP="00664314">
      <w:pPr>
        <w:ind w:firstLine="545"/>
        <w:jc w:val="both"/>
      </w:pPr>
      <w:r w:rsidRPr="00A13665">
        <w:t>4. Общие требования в части озеленения территории земельных участков:</w:t>
      </w:r>
    </w:p>
    <w:p w:rsidR="00664314" w:rsidRPr="00A13665" w:rsidRDefault="00664314" w:rsidP="00664314">
      <w:pPr>
        <w:ind w:firstLine="545"/>
        <w:jc w:val="both"/>
      </w:pPr>
      <w:r w:rsidRPr="00A13665">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664314" w:rsidRPr="00A13665" w:rsidRDefault="00664314" w:rsidP="00664314">
      <w:pPr>
        <w:ind w:firstLine="545"/>
        <w:jc w:val="both"/>
      </w:pPr>
      <w:r w:rsidRPr="00A13665">
        <w:t xml:space="preserve">2) озелененная территория земельного участка может быть оборудована: </w:t>
      </w:r>
    </w:p>
    <w:p w:rsidR="00664314" w:rsidRPr="00A13665" w:rsidRDefault="00664314" w:rsidP="00664314">
      <w:pPr>
        <w:ind w:firstLine="545"/>
        <w:jc w:val="both"/>
      </w:pPr>
      <w:r w:rsidRPr="00A13665">
        <w:t>а) площадками для отдыха взрослых, детскими площадками;</w:t>
      </w:r>
    </w:p>
    <w:p w:rsidR="00664314" w:rsidRPr="00A13665" w:rsidRDefault="00664314" w:rsidP="00664314">
      <w:pPr>
        <w:ind w:firstLine="545"/>
        <w:jc w:val="both"/>
      </w:pPr>
      <w:r w:rsidRPr="00A13665">
        <w:t xml:space="preserve">б) открытыми спортивными площадками; </w:t>
      </w:r>
    </w:p>
    <w:p w:rsidR="00664314" w:rsidRPr="00A13665" w:rsidRDefault="00664314" w:rsidP="00664314">
      <w:pPr>
        <w:ind w:firstLine="545"/>
        <w:jc w:val="both"/>
      </w:pPr>
      <w:r w:rsidRPr="00A13665">
        <w:t xml:space="preserve">в) другими подобными объектами; </w:t>
      </w:r>
    </w:p>
    <w:p w:rsidR="00664314" w:rsidRPr="00A13665" w:rsidRDefault="00664314" w:rsidP="00664314">
      <w:pPr>
        <w:ind w:firstLine="545"/>
        <w:jc w:val="both"/>
      </w:pPr>
      <w:r w:rsidRPr="00A13665">
        <w:t xml:space="preserve">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w:t>
      </w:r>
      <w:r w:rsidR="00E90727" w:rsidRPr="00A13665">
        <w:t>Подлеснов</w:t>
      </w:r>
      <w:r w:rsidR="00771067" w:rsidRPr="00A13665">
        <w:t>ского</w:t>
      </w:r>
      <w:r w:rsidRPr="00A13665">
        <w:t xml:space="preserve"> МО. Доля озелененных территорий садов, скверов – 70%.</w:t>
      </w:r>
    </w:p>
    <w:p w:rsidR="00664314" w:rsidRPr="00A13665" w:rsidRDefault="00664314" w:rsidP="00664314"/>
    <w:p w:rsidR="00664314" w:rsidRPr="00A13665" w:rsidRDefault="00664314" w:rsidP="00664314">
      <w:pPr>
        <w:ind w:firstLine="532"/>
        <w:jc w:val="both"/>
      </w:pPr>
      <w:r w:rsidRPr="00A13665">
        <w:t>Минимально допустимая  площадь озелененной территории земельных участков на территории всех зон приведена в таблице 2.</w:t>
      </w:r>
    </w:p>
    <w:p w:rsidR="00664314" w:rsidRPr="00A13665" w:rsidRDefault="00664314" w:rsidP="00664314">
      <w:pPr>
        <w:spacing w:after="120"/>
        <w:jc w:val="right"/>
      </w:pPr>
      <w:r w:rsidRPr="00A13665">
        <w:t>Таблица 2</w:t>
      </w:r>
    </w:p>
    <w:p w:rsidR="00664314" w:rsidRPr="00A13665" w:rsidRDefault="00664314" w:rsidP="00664314">
      <w:pPr>
        <w:spacing w:after="120"/>
        <w:ind w:firstLine="559"/>
      </w:pPr>
      <w:r w:rsidRPr="00A13665">
        <w:t>Минимально допустимая площадь озелененной территории земельных участков</w:t>
      </w:r>
    </w:p>
    <w:tbl>
      <w:tblPr>
        <w:tblW w:w="0" w:type="auto"/>
        <w:tblInd w:w="108" w:type="dxa"/>
        <w:tblLayout w:type="fixed"/>
        <w:tblLook w:val="0000" w:firstRow="0" w:lastRow="0" w:firstColumn="0" w:lastColumn="0" w:noHBand="0" w:noVBand="0"/>
      </w:tblPr>
      <w:tblGrid>
        <w:gridCol w:w="709"/>
        <w:gridCol w:w="5386"/>
        <w:gridCol w:w="3275"/>
      </w:tblGrid>
      <w:tr w:rsidR="00664314" w:rsidRPr="00A13665"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w:t>
            </w:r>
          </w:p>
          <w:p w:rsidR="00664314" w:rsidRPr="00A13665" w:rsidRDefault="00664314" w:rsidP="00272453">
            <w:pPr>
              <w:snapToGrid w:val="0"/>
              <w:jc w:val="center"/>
            </w:pPr>
            <w:r w:rsidRPr="00A13665">
              <w:t>п/п</w:t>
            </w:r>
          </w:p>
        </w:tc>
        <w:tc>
          <w:tcPr>
            <w:tcW w:w="5386"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Вид использования</w:t>
            </w:r>
          </w:p>
        </w:tc>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664314" w:rsidRPr="00A13665" w:rsidRDefault="00664314" w:rsidP="00272453">
            <w:pPr>
              <w:snapToGrid w:val="0"/>
              <w:jc w:val="center"/>
            </w:pPr>
            <w:r w:rsidRPr="00A13665">
              <w:t>Минимальная площадь озелененных территорий</w:t>
            </w:r>
          </w:p>
          <w:p w:rsidR="00664314" w:rsidRPr="00A13665" w:rsidRDefault="00664314" w:rsidP="00272453">
            <w:pPr>
              <w:jc w:val="center"/>
            </w:pP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1</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Сады, скверы, бульвары; парки; комплексы аттракционов</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70%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2</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Объекты дошкольного образования (ДОУ), объекты начального и среднего общего образования (школы)</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50%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3</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Индивидуальные жилые дома;</w:t>
            </w:r>
          </w:p>
          <w:p w:rsidR="00664314" w:rsidRPr="00A13665" w:rsidRDefault="00664314" w:rsidP="00272453">
            <w:r w:rsidRPr="00A13665">
              <w:t>открытые объекты физической культуры и спорта</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40%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4</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Прочие(*)</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15% территории земельного участка</w:t>
            </w:r>
          </w:p>
        </w:tc>
      </w:tr>
    </w:tbl>
    <w:p w:rsidR="00664314" w:rsidRPr="00A13665" w:rsidRDefault="00664314" w:rsidP="00664314">
      <w:pPr>
        <w:ind w:firstLine="573"/>
        <w:jc w:val="both"/>
      </w:pPr>
    </w:p>
    <w:p w:rsidR="00664314" w:rsidRPr="00A13665" w:rsidRDefault="00664314" w:rsidP="00664314">
      <w:pPr>
        <w:ind w:firstLine="573"/>
        <w:jc w:val="both"/>
      </w:pPr>
      <w:r w:rsidRPr="00A13665">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664314" w:rsidRPr="00A13665" w:rsidRDefault="00664314" w:rsidP="00664314">
      <w:pPr>
        <w:ind w:firstLine="573"/>
        <w:jc w:val="both"/>
      </w:pPr>
      <w:r w:rsidRPr="00A13665">
        <w:t xml:space="preserve">1) объекты коммунального хозяйства; </w:t>
      </w:r>
    </w:p>
    <w:p w:rsidR="00664314" w:rsidRPr="00A13665" w:rsidRDefault="00664314" w:rsidP="00664314">
      <w:pPr>
        <w:ind w:firstLine="573"/>
        <w:jc w:val="both"/>
      </w:pPr>
      <w:r w:rsidRPr="00A13665">
        <w:lastRenderedPageBreak/>
        <w:t>2) объекты сельскохозяйственного использования;</w:t>
      </w:r>
    </w:p>
    <w:p w:rsidR="00664314" w:rsidRPr="00A13665" w:rsidRDefault="00664314" w:rsidP="00664314">
      <w:pPr>
        <w:ind w:firstLine="573"/>
        <w:jc w:val="both"/>
      </w:pPr>
      <w:r w:rsidRPr="00A13665">
        <w:t xml:space="preserve">3) объекты транспорта. </w:t>
      </w:r>
      <w:r w:rsidRPr="00A13665">
        <w:tab/>
      </w:r>
    </w:p>
    <w:p w:rsidR="00664314" w:rsidRPr="00A13665" w:rsidRDefault="00664314" w:rsidP="00664314">
      <w:pPr>
        <w:ind w:firstLine="573"/>
        <w:jc w:val="both"/>
      </w:pPr>
    </w:p>
    <w:p w:rsidR="00664314" w:rsidRPr="00A13665" w:rsidRDefault="00664314" w:rsidP="00664314">
      <w:pPr>
        <w:ind w:firstLine="573"/>
        <w:jc w:val="both"/>
      </w:pPr>
      <w:r w:rsidRPr="00A13665">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664314" w:rsidRPr="00A13665" w:rsidRDefault="00664314" w:rsidP="00664314">
      <w:pPr>
        <w:ind w:firstLine="573"/>
        <w:jc w:val="both"/>
      </w:pPr>
      <w:r w:rsidRPr="00A13665">
        <w:t xml:space="preserve">6. При застройке земельных участков, расположенных вне рекреационных зон  (Р) и примыкающих к лесам, садам и паркам, в пределах доступности не более </w:t>
      </w:r>
      <w:smartTag w:uri="urn:schemas-microsoft-com:office:smarttags" w:element="metricconverter">
        <w:smartTagPr>
          <w:attr w:name="ProductID" w:val="300 метров"/>
        </w:smartTagPr>
        <w:r w:rsidRPr="00A13665">
          <w:t>300 метров</w:t>
        </w:r>
      </w:smartTag>
      <w:r w:rsidRPr="00A13665">
        <w:t>, площадь озеленения допускается уменьшать, но не более чем на 30%.</w:t>
      </w:r>
    </w:p>
    <w:p w:rsidR="00664314" w:rsidRPr="00A13665" w:rsidRDefault="00664314" w:rsidP="00664314">
      <w:pPr>
        <w:ind w:firstLine="573"/>
        <w:jc w:val="both"/>
      </w:pPr>
      <w:r w:rsidRPr="00A13665">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664314" w:rsidRPr="00A13665" w:rsidRDefault="00664314" w:rsidP="00664314">
      <w:pPr>
        <w:ind w:firstLine="573"/>
        <w:jc w:val="both"/>
      </w:pPr>
      <w:r w:rsidRPr="00A13665">
        <w:t xml:space="preserve"> 8. Общие требования в части размещения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p w:rsidR="00664314" w:rsidRPr="00A13665" w:rsidRDefault="00664314" w:rsidP="00664314">
      <w:pPr>
        <w:ind w:firstLine="573"/>
        <w:jc w:val="both"/>
      </w:pPr>
      <w:r w:rsidRPr="00A13665">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664314" w:rsidRPr="00A13665" w:rsidRDefault="00664314" w:rsidP="00664314">
      <w:pPr>
        <w:ind w:firstLine="573"/>
        <w:jc w:val="both"/>
        <w:rPr>
          <w:color w:val="332E2D"/>
          <w:spacing w:val="2"/>
        </w:rPr>
      </w:pPr>
      <w:r w:rsidRPr="00A13665">
        <w:rPr>
          <w:spacing w:val="2"/>
        </w:rPr>
        <w:t>а) хранение в капитальных гаражах - стоянках (</w:t>
      </w:r>
      <w:r w:rsidRPr="00A13665">
        <w:rPr>
          <w:color w:val="332E2D"/>
          <w:spacing w:val="2"/>
        </w:rPr>
        <w:t>наземных, подземных, встроенных и пристроенных);</w:t>
      </w:r>
    </w:p>
    <w:p w:rsidR="00664314" w:rsidRPr="00A13665" w:rsidRDefault="00664314" w:rsidP="00664314">
      <w:pPr>
        <w:ind w:firstLine="573"/>
        <w:jc w:val="both"/>
      </w:pPr>
      <w:r w:rsidRPr="00A13665">
        <w:rPr>
          <w:spacing w:val="2"/>
        </w:rPr>
        <w:t>в) хранение на открытых охраняемых и неохраняемых стоянках;</w:t>
      </w:r>
      <w:r w:rsidRPr="00A13665">
        <w:tab/>
      </w:r>
    </w:p>
    <w:p w:rsidR="00664314" w:rsidRPr="00A13665" w:rsidRDefault="00664314" w:rsidP="00664314">
      <w:pPr>
        <w:ind w:firstLine="573"/>
        <w:jc w:val="both"/>
      </w:pPr>
      <w:r w:rsidRPr="00A13665">
        <w:t xml:space="preserve">2) 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 приведено в таблице 3.</w:t>
      </w:r>
    </w:p>
    <w:p w:rsidR="00664314" w:rsidRPr="00A13665" w:rsidRDefault="00664314" w:rsidP="00664314">
      <w:pPr>
        <w:keepNext/>
        <w:spacing w:after="120"/>
        <w:jc w:val="right"/>
      </w:pPr>
      <w:r w:rsidRPr="00A13665">
        <w:t xml:space="preserve">Таблица 3 </w:t>
      </w:r>
    </w:p>
    <w:p w:rsidR="00664314" w:rsidRPr="00A13665" w:rsidRDefault="00664314" w:rsidP="00664314">
      <w:pPr>
        <w:keepNext/>
        <w:spacing w:after="120"/>
        <w:ind w:firstLine="555"/>
        <w:jc w:val="both"/>
      </w:pPr>
      <w:r w:rsidRPr="00A13665">
        <w:t xml:space="preserve">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tbl>
      <w:tblPr>
        <w:tblW w:w="0" w:type="auto"/>
        <w:tblInd w:w="108" w:type="dxa"/>
        <w:tblLayout w:type="fixed"/>
        <w:tblLook w:val="0000" w:firstRow="0" w:lastRow="0" w:firstColumn="0" w:lastColumn="0" w:noHBand="0" w:noVBand="0"/>
      </w:tblPr>
      <w:tblGrid>
        <w:gridCol w:w="709"/>
        <w:gridCol w:w="4785"/>
        <w:gridCol w:w="3871"/>
      </w:tblGrid>
      <w:tr w:rsidR="00664314" w:rsidRPr="00A13665"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rPr>
                <w:lang w:val="en-US"/>
              </w:rPr>
            </w:pPr>
            <w:r w:rsidRPr="00A13665">
              <w:rPr>
                <w:lang w:val="en-US"/>
              </w:rPr>
              <w:t>№</w:t>
            </w:r>
          </w:p>
          <w:p w:rsidR="00664314" w:rsidRPr="00A13665" w:rsidRDefault="00664314" w:rsidP="00272453">
            <w:pPr>
              <w:jc w:val="center"/>
            </w:pPr>
            <w:r w:rsidRPr="00A13665">
              <w:t>п/п</w:t>
            </w:r>
          </w:p>
        </w:tc>
        <w:tc>
          <w:tcPr>
            <w:tcW w:w="4785"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Вид использования</w:t>
            </w:r>
          </w:p>
        </w:tc>
        <w:tc>
          <w:tcPr>
            <w:tcW w:w="3871" w:type="dxa"/>
            <w:vMerge w:val="restart"/>
            <w:tcBorders>
              <w:top w:val="single" w:sz="4" w:space="0" w:color="000000"/>
              <w:left w:val="single" w:sz="4" w:space="0" w:color="000000"/>
              <w:bottom w:val="single" w:sz="4" w:space="0" w:color="000000"/>
              <w:right w:val="single" w:sz="4" w:space="0" w:color="000000"/>
            </w:tcBorders>
            <w:vAlign w:val="center"/>
          </w:tcPr>
          <w:p w:rsidR="00664314" w:rsidRPr="00A13665" w:rsidRDefault="00664314" w:rsidP="00272453">
            <w:pPr>
              <w:snapToGrid w:val="0"/>
              <w:jc w:val="center"/>
            </w:pPr>
            <w:r w:rsidRPr="00A13665">
              <w:t>Минимальное количество</w:t>
            </w:r>
          </w:p>
          <w:p w:rsidR="00664314" w:rsidRPr="00A13665" w:rsidRDefault="00664314" w:rsidP="00272453">
            <w:pPr>
              <w:snapToGrid w:val="0"/>
              <w:jc w:val="center"/>
            </w:pPr>
            <w:proofErr w:type="spellStart"/>
            <w:r w:rsidRPr="00A13665">
              <w:t>машино</w:t>
            </w:r>
            <w:proofErr w:type="spellEnd"/>
            <w:r w:rsidRPr="00A13665">
              <w:t>-мест</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1</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Индивидуальные жилые дома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земельный участок</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2</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Личные подсобные хозяйства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земельный участок</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3</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 xml:space="preserve">Открытые объекты физической культуры и спорта </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10 единовременных посетителей (включая зрителей) при их максимальном количестве</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4</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 xml:space="preserve">Земельные участки парков, садов, скверов </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3 </w:t>
            </w:r>
            <w:proofErr w:type="spellStart"/>
            <w:r w:rsidRPr="00A13665">
              <w:t>машино</w:t>
            </w:r>
            <w:proofErr w:type="spellEnd"/>
            <w:r w:rsidRPr="00A13665">
              <w:t xml:space="preserve">-места на </w:t>
            </w:r>
            <w:smartTag w:uri="urn:schemas-microsoft-com:office:smarttags" w:element="metricconverter">
              <w:smartTagPr>
                <w:attr w:name="ProductID" w:val="1,0 га"/>
              </w:smartTagPr>
              <w:r w:rsidRPr="00A13665">
                <w:t xml:space="preserve">1,0 </w:t>
              </w:r>
              <w:proofErr w:type="spellStart"/>
              <w:r w:rsidRPr="00A13665">
                <w:t>га</w:t>
              </w:r>
            </w:smartTag>
            <w:r w:rsidRPr="00A13665">
              <w:t>территории</w:t>
            </w:r>
            <w:proofErr w:type="spellEnd"/>
            <w:r w:rsidRPr="00A13665">
              <w:t xml:space="preserve"> участка </w:t>
            </w:r>
          </w:p>
          <w:p w:rsidR="00664314" w:rsidRPr="00A13665" w:rsidRDefault="00664314" w:rsidP="00272453"/>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5</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Кладбища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jc w:val="both"/>
            </w:pPr>
            <w:r w:rsidRPr="00A13665">
              <w:t xml:space="preserve">10 </w:t>
            </w:r>
            <w:proofErr w:type="spellStart"/>
            <w:r w:rsidRPr="00A13665">
              <w:t>машино</w:t>
            </w:r>
            <w:proofErr w:type="spellEnd"/>
            <w:r w:rsidRPr="00A13665">
              <w:t xml:space="preserve">-мест на </w:t>
            </w:r>
            <w:smartTag w:uri="urn:schemas-microsoft-com:office:smarttags" w:element="metricconverter">
              <w:smartTagPr>
                <w:attr w:name="ProductID" w:val="1,0 га"/>
              </w:smartTagPr>
              <w:r w:rsidRPr="00A13665">
                <w:t>1,0 га</w:t>
              </w:r>
            </w:smartTag>
            <w:r w:rsidRPr="00A13665">
              <w:t xml:space="preserve"> территории  участка</w:t>
            </w:r>
          </w:p>
        </w:tc>
      </w:tr>
    </w:tbl>
    <w:p w:rsidR="00664314" w:rsidRPr="00A13665" w:rsidRDefault="00664314" w:rsidP="00664314">
      <w:pPr>
        <w:ind w:firstLine="559"/>
        <w:jc w:val="both"/>
      </w:pPr>
    </w:p>
    <w:p w:rsidR="00664314" w:rsidRPr="00A13665" w:rsidRDefault="00664314" w:rsidP="00664314">
      <w:pPr>
        <w:ind w:firstLine="559"/>
        <w:jc w:val="both"/>
      </w:pPr>
      <w:r w:rsidRPr="00A13665">
        <w:t xml:space="preserve">3. Для видов использования, не указанных в таблице, минимальное количество </w:t>
      </w:r>
      <w:proofErr w:type="spellStart"/>
      <w:r w:rsidRPr="00A13665">
        <w:t>машино</w:t>
      </w:r>
      <w:proofErr w:type="spellEnd"/>
      <w:r w:rsidRPr="00A13665">
        <w:t>-мест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Саратовской области.</w:t>
      </w:r>
    </w:p>
    <w:p w:rsidR="00664314" w:rsidRPr="00A13665" w:rsidRDefault="00664314" w:rsidP="00664314">
      <w:pPr>
        <w:ind w:firstLine="559"/>
        <w:jc w:val="both"/>
      </w:pPr>
      <w:r w:rsidRPr="00A13665">
        <w:t xml:space="preserve">4. В случае совмещения на земельном участке двух и более видов использования минимальное количество </w:t>
      </w:r>
      <w:proofErr w:type="spellStart"/>
      <w:r w:rsidRPr="00A13665">
        <w:t>машино</w:t>
      </w:r>
      <w:proofErr w:type="spellEnd"/>
      <w:r w:rsidRPr="00A13665">
        <w:t>-мест для хранения индивидуального транспорта определяется на основе долей каждого из видов использования в общей площади земельного участка.</w:t>
      </w:r>
      <w:r w:rsidRPr="00A13665">
        <w:tab/>
      </w:r>
    </w:p>
    <w:p w:rsidR="00664314" w:rsidRPr="00A13665" w:rsidRDefault="00664314" w:rsidP="00141ED6">
      <w:pPr>
        <w:ind w:firstLine="559"/>
        <w:jc w:val="both"/>
        <w:rPr>
          <w:color w:val="000000"/>
        </w:rPr>
      </w:pPr>
    </w:p>
    <w:p w:rsidR="00141ED6" w:rsidRPr="00A13665" w:rsidRDefault="00141ED6" w:rsidP="00141ED6">
      <w:pPr>
        <w:spacing w:before="120"/>
        <w:jc w:val="both"/>
      </w:pPr>
    </w:p>
    <w:p w:rsidR="00141ED6" w:rsidRPr="00A13665" w:rsidRDefault="00141ED6" w:rsidP="00B3437B">
      <w:pPr>
        <w:pStyle w:val="3-016"/>
        <w:ind w:firstLine="0"/>
        <w:jc w:val="center"/>
        <w:rPr>
          <w:sz w:val="24"/>
        </w:rPr>
      </w:pPr>
      <w:r w:rsidRPr="00A13665">
        <w:rPr>
          <w:sz w:val="24"/>
        </w:rPr>
        <w:lastRenderedPageBreak/>
        <w:t xml:space="preserve">Глава 7. </w:t>
      </w:r>
      <w:r w:rsidR="00B3437B" w:rsidRPr="00A13665">
        <w:rPr>
          <w:bCs w:val="0"/>
          <w:sz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p w:rsidR="00141ED6" w:rsidRPr="00A13665" w:rsidRDefault="00141ED6" w:rsidP="00141ED6">
      <w:pPr>
        <w:rPr>
          <w:b/>
          <w:bCs/>
          <w:color w:val="000000"/>
        </w:rPr>
      </w:pPr>
    </w:p>
    <w:p w:rsidR="00D40EBE" w:rsidRPr="00A13665" w:rsidRDefault="00D40EBE" w:rsidP="008D062E">
      <w:pPr>
        <w:ind w:firstLine="567"/>
        <w:rPr>
          <w:b/>
          <w:i/>
        </w:rPr>
      </w:pPr>
      <w:r w:rsidRPr="00A13665">
        <w:rPr>
          <w:b/>
          <w:bCs/>
          <w:i/>
        </w:rPr>
        <w:t>Статья 29.</w:t>
      </w:r>
      <w:r w:rsidRPr="00A13665">
        <w:rPr>
          <w:b/>
          <w:i/>
        </w:rPr>
        <w:t xml:space="preserve"> Общественно-деловые зоны</w:t>
      </w:r>
    </w:p>
    <w:p w:rsidR="00D40EBE" w:rsidRPr="00A13665" w:rsidRDefault="00D40EBE" w:rsidP="00D40EBE"/>
    <w:p w:rsidR="00D40EBE" w:rsidRPr="00A13665" w:rsidRDefault="00D40EBE" w:rsidP="008D062E">
      <w:pPr>
        <w:ind w:firstLine="567"/>
        <w:jc w:val="center"/>
        <w:rPr>
          <w:b/>
        </w:rPr>
      </w:pPr>
      <w:r w:rsidRPr="00A13665">
        <w:rPr>
          <w:b/>
        </w:rPr>
        <w:t>ОД – 1. Зона административно-делового и коммерческого назначения</w:t>
      </w:r>
    </w:p>
    <w:p w:rsidR="00D40EBE" w:rsidRPr="00A13665" w:rsidRDefault="00D40EBE" w:rsidP="00D40EBE"/>
    <w:p w:rsidR="00D40EBE" w:rsidRPr="00A13665" w:rsidRDefault="00D40EBE" w:rsidP="00D40EBE">
      <w:pPr>
        <w:ind w:firstLine="567"/>
        <w:jc w:val="both"/>
      </w:pPr>
      <w:r w:rsidRPr="00A13665">
        <w:t xml:space="preserve">Зона административно-делового и коммерческого назначения ОД-1  выделена для обеспечения правовых условий использования и строительства объектов капитального строительства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районного, поселенческого и местного значения. </w:t>
      </w:r>
    </w:p>
    <w:p w:rsidR="00D40EBE" w:rsidRPr="00A13665" w:rsidRDefault="00D40EBE" w:rsidP="00D40EBE">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3056"/>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Код основного вида разрешенного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Наименование основного вида разрешенного использования</w:t>
            </w:r>
          </w:p>
        </w:tc>
        <w:tc>
          <w:tcPr>
            <w:tcW w:w="30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DF08E2" w:rsidRDefault="00827D74" w:rsidP="00827D74">
            <w:pPr>
              <w:rPr>
                <w:sz w:val="20"/>
                <w:szCs w:val="20"/>
              </w:rPr>
            </w:pPr>
            <w:r w:rsidRPr="00DF08E2">
              <w:rPr>
                <w:sz w:val="20"/>
                <w:szCs w:val="20"/>
              </w:rPr>
              <w:t>2.7.2</w:t>
            </w:r>
          </w:p>
        </w:tc>
        <w:tc>
          <w:tcPr>
            <w:tcW w:w="5245" w:type="dxa"/>
            <w:tcBorders>
              <w:top w:val="single" w:sz="4" w:space="0" w:color="auto"/>
              <w:left w:val="single" w:sz="4" w:space="0" w:color="auto"/>
              <w:bottom w:val="single" w:sz="4" w:space="0" w:color="auto"/>
              <w:right w:val="single" w:sz="4" w:space="0" w:color="auto"/>
            </w:tcBorders>
          </w:tcPr>
          <w:p w:rsidR="00827D74" w:rsidRPr="00DF08E2" w:rsidRDefault="00827D74" w:rsidP="00827D74">
            <w:pPr>
              <w:rPr>
                <w:sz w:val="20"/>
                <w:szCs w:val="20"/>
              </w:rPr>
            </w:pPr>
            <w:r w:rsidRPr="00DF08E2">
              <w:rPr>
                <w:sz w:val="20"/>
                <w:szCs w:val="20"/>
              </w:rPr>
              <w:t>Размещение гаражей для собственных нужд.</w:t>
            </w:r>
          </w:p>
          <w:p w:rsidR="00827D74" w:rsidRPr="00DF08E2" w:rsidRDefault="00827D74" w:rsidP="00827D74">
            <w:pPr>
              <w:rPr>
                <w:sz w:val="20"/>
                <w:szCs w:val="20"/>
              </w:rPr>
            </w:pPr>
            <w:r w:rsidRPr="00DF08E2">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3.1.1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Предоставление коммунальных услуг.</w:t>
            </w:r>
          </w:p>
          <w:p w:rsidR="00827D74" w:rsidRPr="00A13665" w:rsidRDefault="00827D74" w:rsidP="00827D74">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3.1.2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Административные здания организаций, обеспечивающих предоставление коммунальных услуг.</w:t>
            </w:r>
          </w:p>
          <w:p w:rsidR="00827D74" w:rsidRPr="00A13665" w:rsidRDefault="00827D74" w:rsidP="00827D74">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w:t>
            </w:r>
            <w:r w:rsidRPr="00A13665">
              <w:lastRenderedPageBreak/>
              <w:t>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3.2.2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Оказание социальной помощи населению.</w:t>
            </w:r>
          </w:p>
          <w:p w:rsidR="00827D74" w:rsidRPr="00A13665" w:rsidRDefault="00827D74" w:rsidP="00827D74">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3.2.3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Оказание услуг связи.</w:t>
            </w:r>
          </w:p>
          <w:p w:rsidR="00827D74" w:rsidRPr="00A13665" w:rsidRDefault="00827D74" w:rsidP="00827D74">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Бытовое обслуживание.</w:t>
            </w:r>
          </w:p>
          <w:p w:rsidR="00827D74" w:rsidRPr="00A13665" w:rsidRDefault="00827D74" w:rsidP="00827D74">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3.4.1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Амбулаторно-поликлиническое обслуживание.</w:t>
            </w:r>
          </w:p>
          <w:p w:rsidR="00827D74" w:rsidRPr="00A13665" w:rsidRDefault="00827D74" w:rsidP="00827D74">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3.6.1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Объекты культурно-досуговой деятельности. </w:t>
            </w:r>
          </w:p>
          <w:p w:rsidR="00827D74" w:rsidRPr="00A13665" w:rsidRDefault="00827D74" w:rsidP="00827D74">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w:t>
            </w:r>
            <w:r w:rsidRPr="00A13665">
              <w:lastRenderedPageBreak/>
              <w:t>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3.6.2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Парки культуры и отдыха.</w:t>
            </w:r>
          </w:p>
          <w:p w:rsidR="00827D74" w:rsidRPr="00A13665" w:rsidRDefault="00827D74" w:rsidP="00827D74">
            <w:r w:rsidRPr="00A13665">
              <w:t xml:space="preserve">Размещение парков культуры и отдыха </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3.8.1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Государственное управление. </w:t>
            </w:r>
          </w:p>
          <w:p w:rsidR="00827D74" w:rsidRPr="00A13665" w:rsidRDefault="00827D74" w:rsidP="00827D74">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Деловое управление.</w:t>
            </w:r>
          </w:p>
          <w:p w:rsidR="00827D74" w:rsidRPr="00A13665" w:rsidRDefault="00827D74" w:rsidP="00827D74">
            <w:r w:rsidRPr="00A1366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A13665">
              <w:lastRenderedPageBreak/>
              <w:t>организациями, в том числе биржевая деятельность (за исключением банковской и страховой деятельности)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w:t>
            </w:r>
            <w:r w:rsidRPr="00A13665">
              <w:lastRenderedPageBreak/>
              <w:t>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4.3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Рынки.</w:t>
            </w:r>
          </w:p>
          <w:p w:rsidR="00827D74" w:rsidRPr="00A13665" w:rsidRDefault="00827D74" w:rsidP="00827D74">
            <w:r w:rsidRPr="00A13665">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A13665">
                <w:t>200 кв. м</w:t>
              </w:r>
            </w:smartTag>
            <w:r w:rsidRPr="00A13665">
              <w:t>; размещение гаражей и (или) стоянок для автомобилей сотрудников и посетителей рынка</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4.4</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Магазины.</w:t>
            </w:r>
          </w:p>
          <w:p w:rsidR="00827D74" w:rsidRPr="00A13665" w:rsidRDefault="00827D74" w:rsidP="00827D74">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4.5</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Банковская и страховая деятельность.</w:t>
            </w:r>
          </w:p>
          <w:p w:rsidR="00827D74" w:rsidRPr="00A13665" w:rsidRDefault="00827D74" w:rsidP="00827D74">
            <w:r w:rsidRPr="00A13665">
              <w:t xml:space="preserve">Размещение объектов капитального строительства, предназначенных для </w:t>
            </w:r>
            <w:r w:rsidRPr="00A13665">
              <w:lastRenderedPageBreak/>
              <w:t>размещения организаций, оказывающих банковские и страховые услуги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гостевые автостоянки, гаражи служебного </w:t>
            </w:r>
            <w:r w:rsidRPr="00A13665">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4.6</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Общественное питание.</w:t>
            </w:r>
          </w:p>
          <w:p w:rsidR="00827D74" w:rsidRPr="00A13665" w:rsidRDefault="00827D74" w:rsidP="00827D74">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4.7</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Гостиничное обслуживание.</w:t>
            </w:r>
          </w:p>
          <w:p w:rsidR="00827D74" w:rsidRPr="00A13665" w:rsidRDefault="00827D74" w:rsidP="00827D74">
            <w:r w:rsidRPr="00A1366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4.8.1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bookmarkStart w:id="1" w:name="sub_1481"/>
            <w:r w:rsidRPr="00A13665">
              <w:t>Развлекательные мероприятия</w:t>
            </w:r>
            <w:bookmarkEnd w:id="1"/>
            <w:r w:rsidRPr="00A13665">
              <w:t>.</w:t>
            </w:r>
          </w:p>
          <w:p w:rsidR="00827D74" w:rsidRPr="00A13665" w:rsidRDefault="00827D74" w:rsidP="00827D74">
            <w:r w:rsidRPr="00A13665">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w:t>
            </w:r>
            <w:r w:rsidRPr="00A13665">
              <w:lastRenderedPageBreak/>
              <w:t>используемого для проведения азартных игр), игровых площадок</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5.1.2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Обеспечение занятий спортом в помещениях.</w:t>
            </w:r>
          </w:p>
          <w:p w:rsidR="00827D74" w:rsidRPr="00A13665" w:rsidRDefault="00827D74" w:rsidP="00827D74">
            <w:r w:rsidRPr="00A13665">
              <w:t>Размещение спортивных клубов, спортивных залов, бассейнов, физкультурно-оздоровительных комплексов в зданиях и сооружениях</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5.1.3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Площадки для занятия спортом.</w:t>
            </w:r>
          </w:p>
          <w:p w:rsidR="00827D74" w:rsidRPr="00A13665" w:rsidRDefault="00827D74" w:rsidP="00827D74">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866BA8">
        <w:trPr>
          <w:trHeight w:val="416"/>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5.2.1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bookmarkStart w:id="2" w:name="sub_10521"/>
            <w:r w:rsidRPr="00A13665">
              <w:t>Туристическое обслуживание</w:t>
            </w:r>
            <w:bookmarkEnd w:id="2"/>
            <w:r w:rsidRPr="00A13665">
              <w:t>.</w:t>
            </w:r>
          </w:p>
          <w:p w:rsidR="00827D74" w:rsidRPr="00A13665" w:rsidRDefault="00827D74" w:rsidP="00827D74">
            <w:r w:rsidRPr="00A13665">
              <w:t>Размещение пансионатов, гостиниц, кемпингов, домов отдыха, не оказывающих услуги по лечению; размещение детских лагерей</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6.8</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Связь.</w:t>
            </w:r>
          </w:p>
          <w:p w:rsidR="00827D74" w:rsidRPr="00A13665" w:rsidRDefault="00827D74" w:rsidP="00827D74">
            <w:r w:rsidRPr="00A13665">
              <w:lastRenderedPageBreak/>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w:t>
            </w:r>
            <w:r w:rsidRPr="00A13665">
              <w:lastRenderedPageBreak/>
              <w:t>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7.2.2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Обслуживание перевозок пассажиров.</w:t>
            </w:r>
          </w:p>
          <w:p w:rsidR="00827D74" w:rsidRPr="00A13665" w:rsidRDefault="00827D74" w:rsidP="00827D74">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7.2.3.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Стоянки транспорта общего пользования.</w:t>
            </w:r>
          </w:p>
          <w:p w:rsidR="00827D74" w:rsidRPr="00A13665" w:rsidRDefault="00827D74" w:rsidP="00827D74">
            <w:r w:rsidRPr="00A13665">
              <w:t>Размещение стоянок транспортных средств, осуществляющих перевозки людей по установленному маршруту</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w:t>
            </w:r>
          </w:p>
        </w:tc>
      </w:tr>
      <w:tr w:rsidR="00827D74" w:rsidRPr="00A13665" w:rsidTr="00D40EBE">
        <w:trPr>
          <w:trHeight w:val="1388"/>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8.3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Обеспечение внутреннего правопорядка.</w:t>
            </w:r>
          </w:p>
          <w:p w:rsidR="00827D74" w:rsidRPr="00A13665" w:rsidRDefault="00827D74" w:rsidP="00827D74">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w:t>
            </w:r>
          </w:p>
          <w:p w:rsidR="00827D74" w:rsidRPr="00A13665" w:rsidRDefault="00827D74" w:rsidP="00827D74">
            <w:r w:rsidRPr="00A13665">
              <w:t>размещение объектов гражданской обороны, за исключением объектов гражданской обороны, являющихся частями производственных зданий</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гаражи для служебного транспорта, открытые площадки для занятий спортом и физкультурой,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12.0.2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Благоустройство территории.</w:t>
            </w:r>
          </w:p>
          <w:p w:rsidR="00827D74" w:rsidRPr="00A13665" w:rsidRDefault="00827D74" w:rsidP="00827D74">
            <w:r w:rsidRPr="00A1366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A13665">
              <w:lastRenderedPageBreak/>
              <w:t>применяемых как составные части благоустройства территории, общественных туалетов</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w:t>
            </w:r>
            <w:r w:rsidRPr="00A13665">
              <w:lastRenderedPageBreak/>
              <w:t>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40EBE">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pPr>
              <w:jc w:val="center"/>
              <w:rPr>
                <w:b/>
                <w:sz w:val="16"/>
                <w:szCs w:val="16"/>
              </w:rPr>
            </w:pPr>
            <w:r w:rsidRPr="00A13665">
              <w:rPr>
                <w:b/>
                <w:sz w:val="16"/>
                <w:szCs w:val="16"/>
              </w:rPr>
              <w:t>Код условно разрешенного вида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Наименование условно разрешенного вида использования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2.1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Для индивидуального жилищного строительства.</w:t>
            </w:r>
          </w:p>
          <w:p w:rsidR="00375DCE" w:rsidRPr="00A13665" w:rsidRDefault="00375DCE" w:rsidP="00F65F16">
            <w:r w:rsidRPr="00A13665">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Хозяйственные постройки,</w:t>
            </w:r>
          </w:p>
          <w:p w:rsidR="00375DCE" w:rsidRPr="00A13665" w:rsidRDefault="00375DCE" w:rsidP="00F65F16">
            <w:r w:rsidRPr="00A13665">
              <w:t>размещение индивидуального гаража и подсобных сооружений,</w:t>
            </w:r>
          </w:p>
          <w:p w:rsidR="00375DCE" w:rsidRPr="00A13665" w:rsidRDefault="00375DCE" w:rsidP="00F65F16">
            <w:r w:rsidRPr="00A13665">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w:t>
            </w:r>
            <w:r w:rsidRPr="00A13665">
              <w:lastRenderedPageBreak/>
              <w:t xml:space="preserve">чистой воды), водозаборные скважины, </w:t>
            </w:r>
            <w:proofErr w:type="spellStart"/>
            <w:r w:rsidRPr="00A13665">
              <w:t>повысительные</w:t>
            </w:r>
            <w:proofErr w:type="spellEnd"/>
            <w:r w:rsidRPr="00A13665">
              <w:t xml:space="preserve"> водопроводные насосные станции, водонапорные башни</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lastRenderedPageBreak/>
              <w:t>2.7.1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F65F16">
            <w:bookmarkStart w:id="3" w:name="sub_10271"/>
            <w:r w:rsidRPr="00A13665">
              <w:t>Хранение автотранспорта</w:t>
            </w:r>
            <w:bookmarkEnd w:id="3"/>
            <w:r w:rsidRPr="00A13665">
              <w:t>.</w:t>
            </w:r>
          </w:p>
          <w:p w:rsidR="00375DCE" w:rsidRPr="00A13665" w:rsidRDefault="008D0D14" w:rsidP="00F65F16">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Размещение стоянок для автомобилей сотрудников</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3.2.1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4" w:name="sub_1321"/>
            <w:r w:rsidRPr="00A13665">
              <w:t>Дома социального обслуживания</w:t>
            </w:r>
            <w:bookmarkEnd w:id="4"/>
            <w:r w:rsidRPr="00A13665">
              <w:t>.</w:t>
            </w:r>
          </w:p>
          <w:p w:rsidR="00375DCE" w:rsidRPr="00A13665" w:rsidRDefault="00375DC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375DCE" w:rsidRPr="00A13665" w:rsidRDefault="00375DC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8B1EA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4.9.1</w:t>
            </w:r>
          </w:p>
        </w:tc>
        <w:tc>
          <w:tcPr>
            <w:tcW w:w="5245" w:type="dxa"/>
            <w:tcBorders>
              <w:top w:val="single" w:sz="4" w:space="0" w:color="auto"/>
              <w:left w:val="single" w:sz="4" w:space="0" w:color="auto"/>
              <w:bottom w:val="single" w:sz="4" w:space="0" w:color="auto"/>
              <w:right w:val="single" w:sz="4" w:space="0" w:color="auto"/>
            </w:tcBorders>
          </w:tcPr>
          <w:p w:rsidR="00285BEB" w:rsidRPr="00A13665" w:rsidRDefault="00285BEB" w:rsidP="00285BEB">
            <w:r w:rsidRPr="00A13665">
              <w:t>Объекты дорожного сервиса.</w:t>
            </w:r>
          </w:p>
          <w:p w:rsidR="00285BEB" w:rsidRPr="00A13665" w:rsidRDefault="00285BEB" w:rsidP="00285BEB">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375DCE" w:rsidRPr="00A13665" w:rsidRDefault="00285BEB" w:rsidP="00285BEB">
            <w:r w:rsidRPr="00A13665">
              <w:t>с кодами 4.9.1.1-4.9.1.4</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4.9.1.2</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5" w:name="sub_14912"/>
            <w:r w:rsidRPr="00A13665">
              <w:t>Обеспечение дорожного отдыха</w:t>
            </w:r>
            <w:bookmarkEnd w:id="5"/>
            <w:r w:rsidRPr="00A13665">
              <w:t>.</w:t>
            </w:r>
          </w:p>
          <w:p w:rsidR="00375DCE" w:rsidRPr="00A13665" w:rsidRDefault="00375DCE" w:rsidP="00D40EBE">
            <w:r w:rsidRPr="00A13665">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lastRenderedPageBreak/>
              <w:t>4.9.1.3</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6" w:name="sub_14913"/>
            <w:r w:rsidRPr="00A13665">
              <w:t>Автомобильные мойки</w:t>
            </w:r>
            <w:bookmarkEnd w:id="6"/>
            <w:r w:rsidRPr="00A13665">
              <w:t>.</w:t>
            </w:r>
          </w:p>
          <w:p w:rsidR="00375DCE" w:rsidRPr="00A13665" w:rsidRDefault="00375DCE" w:rsidP="00D40EBE">
            <w:r w:rsidRPr="00A13665">
              <w:t>Размещение автомобильных моек,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bl>
    <w:p w:rsidR="00D40EBE" w:rsidRPr="00A13665" w:rsidRDefault="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7" w:name="sub_14914"/>
            <w:r w:rsidRPr="00A13665">
              <w:t>Ремонт автомобилей</w:t>
            </w:r>
            <w:bookmarkEnd w:id="7"/>
            <w:r w:rsidR="00A03D36"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 xml:space="preserve">, </w:t>
            </w:r>
            <w:r w:rsidRPr="00A13665">
              <w:t>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8" w:name="sub_1514"/>
            <w:r w:rsidRPr="00A13665">
              <w:t>Оборудованные площадки для занятий спортом</w:t>
            </w:r>
            <w:bookmarkEnd w:id="8"/>
            <w:r w:rsidR="00A03D36" w:rsidRPr="00A13665">
              <w:t>.</w:t>
            </w:r>
          </w:p>
          <w:p w:rsidR="00D40EBE" w:rsidRPr="00A13665" w:rsidRDefault="00D40EBE" w:rsidP="00D40EBE">
            <w:r w:rsidRPr="00A1366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 xml:space="preserve">, </w:t>
            </w:r>
            <w:r w:rsidRPr="00A13665">
              <w:t>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9" w:name="sub_1515"/>
            <w:r w:rsidRPr="00A13665">
              <w:t>Водный спорт</w:t>
            </w:r>
            <w:bookmarkEnd w:id="9"/>
            <w:r w:rsidR="00A03D3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0" w:name="sub_1054"/>
            <w:r w:rsidRPr="00A13665">
              <w:t>Причалы для маломерных судов</w:t>
            </w:r>
            <w:bookmarkEnd w:id="10"/>
            <w:r w:rsidR="00A03D36"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w:t>
            </w:r>
            <w:r w:rsidR="00A03D36" w:rsidRPr="00A13665">
              <w:t>,</w:t>
            </w:r>
            <w:r w:rsidRPr="00A13665">
              <w:t xml:space="preserve"> объекты пожарной охраны (резервуары для </w:t>
            </w:r>
            <w:r w:rsidRPr="00A13665">
              <w:lastRenderedPageBreak/>
              <w:t>хранения воды)</w:t>
            </w:r>
            <w:r w:rsidR="00A03D36" w:rsidRPr="00A13665">
              <w:t xml:space="preserve">, </w:t>
            </w:r>
            <w:r w:rsidRPr="00A13665">
              <w:t>вспомогательные объекты технического, инженерно-технического обеспечения</w:t>
            </w:r>
            <w:r w:rsidR="00A03D36" w:rsidRPr="00A13665">
              <w:t>,</w:t>
            </w:r>
            <w:r w:rsidRPr="00A13665">
              <w:t xml:space="preserve"> 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6.9.1</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1" w:name="sub_1691"/>
            <w:r w:rsidRPr="00A13665">
              <w:t>Складские площадки</w:t>
            </w:r>
            <w:bookmarkEnd w:id="11"/>
            <w:r w:rsidR="00A03D36"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 xml:space="preserve">, </w:t>
            </w:r>
            <w:r w:rsidRPr="00A13665">
              <w:t>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6.12</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2" w:name="sub_1612"/>
            <w:r w:rsidRPr="00A13665">
              <w:t>Научно-производственная деятельность</w:t>
            </w:r>
            <w:bookmarkEnd w:id="12"/>
            <w:r w:rsidR="00A03D36" w:rsidRPr="00A13665">
              <w:t>.</w:t>
            </w:r>
          </w:p>
          <w:p w:rsidR="00D40EBE" w:rsidRPr="00A13665" w:rsidRDefault="00D40EBE" w:rsidP="00D40EBE">
            <w:r w:rsidRPr="00A13665">
              <w:t>Размещение технологических, промышленных, агропромышленных парков, бизнес-инкубаторов</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w:t>
            </w:r>
            <w:r w:rsidR="00A03D36" w:rsidRPr="00A13665">
              <w:t>я,</w:t>
            </w:r>
            <w:r w:rsidRPr="00A13665">
              <w:t xml:space="preserve"> 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7.3</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3" w:name="sub_1073"/>
            <w:r w:rsidRPr="00A13665">
              <w:t>Водный транспорт</w:t>
            </w:r>
            <w:bookmarkEnd w:id="13"/>
            <w:r w:rsidR="00A03D3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9.3</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4" w:name="sub_1093"/>
            <w:r w:rsidRPr="00A13665">
              <w:t>Историко-культурная деятельность</w:t>
            </w:r>
            <w:bookmarkEnd w:id="14"/>
            <w:r w:rsidR="00A03D36" w:rsidRPr="00A13665">
              <w:t>.</w:t>
            </w:r>
          </w:p>
          <w:p w:rsidR="00D40EBE" w:rsidRPr="00A13665" w:rsidRDefault="00D40EBE" w:rsidP="00D40EBE">
            <w:r w:rsidRPr="00A13665">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w:t>
            </w:r>
            <w:r w:rsidRPr="00A13665">
              <w:lastRenderedPageBreak/>
              <w:t>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bl>
    <w:p w:rsidR="00D40EBE" w:rsidRPr="00A13665" w:rsidRDefault="00D40EBE" w:rsidP="00D40EBE"/>
    <w:p w:rsidR="00D40EBE" w:rsidRPr="00A13665" w:rsidRDefault="00D40EBE" w:rsidP="00D40EBE">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От лицевой границы участка, (от красной линии), м: по красной линии, (по сложившейся линии застройки).</w:t>
            </w:r>
          </w:p>
          <w:p w:rsidR="00D40EBE" w:rsidRPr="00A13665" w:rsidRDefault="00D40EBE" w:rsidP="00D40EBE">
            <w:r w:rsidRPr="00A13665">
              <w:t>От других границ участка, м: 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20 м</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 xml:space="preserve"> 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AF4A2E">
            <w:r w:rsidRPr="00A13665">
              <w:t xml:space="preserve">В соответствии </w:t>
            </w:r>
            <w:r w:rsidR="00AF4A2E" w:rsidRPr="00A13665">
              <w:t xml:space="preserve">со статьей 28 </w:t>
            </w:r>
            <w:r w:rsidRPr="00A13665">
              <w:t>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br w:type="pag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Минимальное количество </w:t>
            </w:r>
            <w:proofErr w:type="spellStart"/>
            <w:r w:rsidRPr="00A13665">
              <w:t>машино</w:t>
            </w:r>
            <w:proofErr w:type="spellEnd"/>
            <w:r w:rsidRPr="00A13665">
              <w:t>-мест</w:t>
            </w:r>
          </w:p>
          <w:p w:rsidR="00D40EBE" w:rsidRPr="00A13665" w:rsidRDefault="00D40EBE" w:rsidP="00D40EBE">
            <w:r w:rsidRPr="00A13665">
              <w:t xml:space="preserve">для хранения индивидуального </w:t>
            </w:r>
          </w:p>
          <w:p w:rsidR="00D40EBE" w:rsidRPr="00A13665" w:rsidRDefault="00D40EBE" w:rsidP="00D40EBE">
            <w:r w:rsidRPr="00A13665">
              <w:t xml:space="preserve">автотранспорта на </w:t>
            </w:r>
          </w:p>
          <w:p w:rsidR="00D40EBE" w:rsidRPr="00A13665" w:rsidRDefault="00D40EB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F4A2E" w:rsidP="00D40EB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rPr>
          <w:color w:val="FF0000"/>
        </w:rPr>
      </w:pPr>
    </w:p>
    <w:p w:rsidR="00F65F16" w:rsidRPr="005B16C6" w:rsidRDefault="00D40EBE" w:rsidP="00D91769">
      <w:pPr>
        <w:ind w:firstLine="567"/>
        <w:jc w:val="both"/>
      </w:pPr>
      <w:r w:rsidRPr="005B16C6">
        <w:t xml:space="preserve">Для зоны </w:t>
      </w:r>
      <w:r w:rsidR="00F65F16" w:rsidRPr="005B16C6">
        <w:t>Ж-1</w:t>
      </w:r>
    </w:p>
    <w:p w:rsidR="00D40EBE" w:rsidRPr="00A13665" w:rsidRDefault="00D40EBE" w:rsidP="00D91769">
      <w:pPr>
        <w:ind w:firstLine="567"/>
        <w:jc w:val="both"/>
      </w:pPr>
      <w:r w:rsidRPr="00A13665">
        <w:t xml:space="preserve">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lastRenderedPageBreak/>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p w:rsidR="00D40EBE" w:rsidRPr="00A13665" w:rsidRDefault="00D40EBE" w:rsidP="008D062E">
      <w:pPr>
        <w:jc w:val="center"/>
        <w:rPr>
          <w:b/>
        </w:rPr>
      </w:pPr>
      <w:r w:rsidRPr="00A13665">
        <w:rPr>
          <w:b/>
        </w:rPr>
        <w:t>ОД – 2. Зона спортивного назначения</w:t>
      </w:r>
    </w:p>
    <w:p w:rsidR="00D40EBE" w:rsidRPr="00A13665" w:rsidRDefault="00D40EBE" w:rsidP="00D40EBE"/>
    <w:p w:rsidR="00D40EBE" w:rsidRPr="00A13665" w:rsidRDefault="00D40EBE" w:rsidP="00D91769">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Код основного вида разрешенного использования</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основного вида разрешенного использования</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A03D3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A03D36">
            <w:r w:rsidRPr="00A13665">
              <w:t>Гостевые автостоянки, площадки для сбора мусора, гаражи ведомственных легковых автомобилей специального назначения</w:t>
            </w:r>
            <w:r w:rsidR="00A03D36" w:rsidRPr="00A13665">
              <w:t>,</w:t>
            </w:r>
            <w:r w:rsidRPr="00A13665">
              <w:t xml:space="preserve">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5.1.2</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Обеспечение занятий спортом в помещениях</w:t>
            </w:r>
            <w:r w:rsidR="00A03D36" w:rsidRPr="00A13665">
              <w:t>.</w:t>
            </w:r>
          </w:p>
          <w:p w:rsidR="00D40EBE" w:rsidRPr="00A13665" w:rsidRDefault="00D40EBE" w:rsidP="00D40EBE">
            <w:r w:rsidRPr="00A13665">
              <w:t>Размещение спортивных клубов, спортивных залов, бассейнов, физкультурно-оздоровительных комплексов в зданиях и сооружениях</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w:t>
            </w:r>
            <w:r w:rsidRPr="00A13665">
              <w:lastRenderedPageBreak/>
              <w:t>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91769" w:rsidP="00D40EBE">
            <w:r w:rsidRPr="00A13665">
              <w:lastRenderedPageBreak/>
              <w:br w:type="page"/>
            </w:r>
            <w:r w:rsidR="00D40EBE" w:rsidRPr="00A13665">
              <w:t>5.1.3</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A03D36"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Оборудованные площадки для занятий спортом</w:t>
            </w:r>
            <w:r w:rsidR="00A03D36" w:rsidRPr="00A13665">
              <w:t>.</w:t>
            </w:r>
          </w:p>
          <w:p w:rsidR="00D40EBE" w:rsidRPr="00A13665" w:rsidRDefault="00D40EBE" w:rsidP="00D40EBE">
            <w:r w:rsidRPr="00A1366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Размещение стоянок для автомобилей сотрудников</w:t>
            </w:r>
            <w:r w:rsidR="00A03D36" w:rsidRPr="00A13665">
              <w:t>,</w:t>
            </w:r>
            <w:r w:rsidRPr="00A13665">
              <w:t xml:space="preserve"> гостевые автостоянки</w:t>
            </w:r>
            <w:r w:rsidR="00A03D36" w:rsidRPr="00A13665">
              <w:t>,</w:t>
            </w:r>
            <w:r w:rsidRPr="00A13665">
              <w:t xml:space="preserve"> гаражи служебного автотранспорта</w:t>
            </w:r>
            <w:r w:rsidR="00A03D36" w:rsidRPr="00A13665">
              <w:t xml:space="preserve">, </w:t>
            </w:r>
            <w:r w:rsidRPr="00A13665">
              <w:t>сооружения локального инженерного обеспечения</w:t>
            </w:r>
            <w:r w:rsidR="00A03D36" w:rsidRPr="00A13665">
              <w:t>,</w:t>
            </w:r>
            <w:r w:rsidRPr="00A13665">
              <w:t xml:space="preserve">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объекты технического, инженерно-технического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A03D3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5.1.7</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5" w:name="sub_1517"/>
            <w:r w:rsidRPr="00A13665">
              <w:t>Спортивные базы</w:t>
            </w:r>
            <w:bookmarkEnd w:id="15"/>
            <w:r w:rsidR="00A03D36" w:rsidRPr="00A13665">
              <w:t>.</w:t>
            </w:r>
          </w:p>
          <w:p w:rsidR="00D40EBE" w:rsidRPr="00A13665" w:rsidRDefault="00D40EBE" w:rsidP="00D40EBE">
            <w:r w:rsidRPr="00A13665">
              <w:t xml:space="preserve">Размещение спортивных баз и лагерей, в которых осуществляется спортивная </w:t>
            </w:r>
            <w:r w:rsidRPr="00A13665">
              <w:lastRenderedPageBreak/>
              <w:t>подготовка длительно проживающих в них лиц</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lastRenderedPageBreak/>
              <w:t>Гостевые автостоянки, площадки для сбора мусора</w:t>
            </w:r>
            <w:r w:rsidR="00A03D36" w:rsidRPr="00A13665">
              <w:t>,</w:t>
            </w:r>
            <w:r w:rsidRPr="00A13665">
              <w:t xml:space="preserve"> объекты пожарной охраны </w:t>
            </w:r>
            <w:r w:rsidRPr="00A13665">
              <w:lastRenderedPageBreak/>
              <w:t>(резервуары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91769" w:rsidP="00D40EBE">
            <w:r w:rsidRPr="00A13665">
              <w:lastRenderedPageBreak/>
              <w:br w:type="page"/>
            </w:r>
            <w:r w:rsidR="00D40EBE" w:rsidRPr="00A13665">
              <w:t>5.2.1</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4928F9" w:rsidRPr="00A13665">
              <w:t>.</w:t>
            </w:r>
          </w:p>
          <w:p w:rsidR="00D40EBE" w:rsidRPr="00A13665" w:rsidRDefault="00D40EBE" w:rsidP="00D40EBE">
            <w:r w:rsidRPr="00A1366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6A5270"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5.5</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6" w:name="sub_1055"/>
            <w:r w:rsidRPr="00A13665">
              <w:t>Поля для гольфа или конных прогулок</w:t>
            </w:r>
            <w:bookmarkEnd w:id="16"/>
            <w:r w:rsidR="006A5270" w:rsidRPr="00A13665">
              <w:t>.</w:t>
            </w:r>
          </w:p>
          <w:p w:rsidR="00D40EBE" w:rsidRPr="00A13665" w:rsidRDefault="00D40EBE" w:rsidP="00D40EBE">
            <w:r w:rsidRPr="00A13665">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объекты пожарной охраны (резервуары для хранения воды)</w:t>
            </w:r>
            <w:r w:rsidR="006A5270" w:rsidRPr="00A13665">
              <w:t xml:space="preserve">, </w:t>
            </w:r>
            <w:r w:rsidRPr="00A13665">
              <w:t>вспомогательные объекты технического, инженерно-технического обеспечения</w:t>
            </w:r>
            <w:r w:rsidR="006A5270" w:rsidRPr="00A13665">
              <w:t xml:space="preserve">, </w:t>
            </w:r>
            <w:r w:rsidRPr="00A13665">
              <w:t>хозяйственные постройки</w:t>
            </w:r>
            <w:r w:rsidR="006A5270" w:rsidRPr="00A13665">
              <w:t xml:space="preserve">, </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A13665">
              <w:lastRenderedPageBreak/>
              <w:t xml:space="preserve">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lastRenderedPageBreak/>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w:t>
            </w:r>
            <w:r w:rsidRPr="00A13665">
              <w:lastRenderedPageBreak/>
              <w:t>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C62CDF">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62CDF"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91769">
      <w:pPr>
        <w:ind w:firstLine="567"/>
        <w:jc w:val="both"/>
      </w:pPr>
      <w:r w:rsidRPr="00A13665">
        <w:t>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Код условно разрешенного вида использования</w:t>
            </w:r>
          </w:p>
        </w:tc>
        <w:tc>
          <w:tcPr>
            <w:tcW w:w="511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условно разрешенного вида использования</w:t>
            </w:r>
          </w:p>
        </w:tc>
        <w:tc>
          <w:tcPr>
            <w:tcW w:w="28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автотранспорта</w:t>
            </w:r>
            <w:r w:rsidR="006A5270" w:rsidRPr="00A13665">
              <w:t>.</w:t>
            </w:r>
          </w:p>
          <w:p w:rsidR="00D40EBE" w:rsidRPr="00A13665" w:rsidRDefault="0032101D"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4.7</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6A5270" w:rsidRPr="00A13665">
              <w:t>.</w:t>
            </w:r>
          </w:p>
          <w:p w:rsidR="00D40EBE" w:rsidRPr="00A13665" w:rsidRDefault="00D40EBE" w:rsidP="00D40EBE">
            <w:r w:rsidRPr="00A1366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6A5270" w:rsidRPr="00A13665">
              <w:t>,</w:t>
            </w:r>
            <w:r w:rsidRPr="00A13665">
              <w:t xml:space="preserve"> площадки для сбора мусора, </w:t>
            </w:r>
            <w:r w:rsidRPr="00A13665">
              <w:lastRenderedPageBreak/>
              <w:t>объекты пожарной охраны (резервуары для хранения воды), объекты технического, инженерно-технического обеспечения</w:t>
            </w:r>
          </w:p>
        </w:tc>
      </w:tr>
    </w:tbl>
    <w:p w:rsidR="00D91769" w:rsidRPr="00A13665" w:rsidRDefault="00D9176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w:t>
            </w:r>
          </w:p>
        </w:tc>
        <w:tc>
          <w:tcPr>
            <w:tcW w:w="5112" w:type="dxa"/>
            <w:tcBorders>
              <w:top w:val="single" w:sz="4" w:space="0" w:color="auto"/>
              <w:left w:val="single" w:sz="4" w:space="0" w:color="auto"/>
              <w:bottom w:val="single" w:sz="4" w:space="0" w:color="auto"/>
              <w:right w:val="single" w:sz="4" w:space="0" w:color="auto"/>
            </w:tcBorders>
          </w:tcPr>
          <w:p w:rsidR="00682DC3" w:rsidRPr="00A13665" w:rsidRDefault="00682DC3" w:rsidP="00682DC3">
            <w:r w:rsidRPr="00A13665">
              <w:t>Объекты дорожного сервиса.</w:t>
            </w:r>
          </w:p>
          <w:p w:rsidR="00682DC3" w:rsidRPr="00A13665" w:rsidRDefault="00682DC3" w:rsidP="00682DC3">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682DC3" w:rsidP="00682DC3">
            <w:r w:rsidRPr="00A13665">
              <w:t>с кодами 4.9.1.1-4.9.1.4</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объекты пожарной охраны (резервуары для хранения воды)</w:t>
            </w:r>
            <w:r w:rsidR="006A5270" w:rsidRPr="00A13665">
              <w:t xml:space="preserve">, </w:t>
            </w:r>
            <w:r w:rsidRPr="00A13665">
              <w:t>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6A5270"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bl>
    <w:p w:rsidR="00D40EBE" w:rsidRPr="00A13665" w:rsidRDefault="00D40EBE" w:rsidP="00D40EBE"/>
    <w:p w:rsidR="00D40EBE" w:rsidRPr="00A13665" w:rsidRDefault="00D40EBE" w:rsidP="00D91769">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w:t>
            </w:r>
          </w:p>
          <w:p w:rsidR="00D40EBE" w:rsidRPr="00A13665" w:rsidRDefault="00D40EBE" w:rsidP="00D40EBE">
            <w:r w:rsidRPr="00A13665">
              <w:t>строений, сооружений от границ</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От лицевой границы участка, (от красной линии), м: по красной линии, (по сложившейся линии застройки).</w:t>
            </w:r>
          </w:p>
          <w:p w:rsidR="00D40EBE" w:rsidRPr="00A13665" w:rsidRDefault="00D40EBE" w:rsidP="00D40EBE">
            <w:r w:rsidRPr="00A13665">
              <w:t>От других границ участка, м: 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lastRenderedPageBreak/>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91769">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pP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p w:rsidR="00D40EBE" w:rsidRPr="00A13665" w:rsidRDefault="00D40EBE" w:rsidP="008D062E">
      <w:pPr>
        <w:jc w:val="center"/>
        <w:rPr>
          <w:b/>
        </w:rPr>
      </w:pPr>
      <w:r w:rsidRPr="00A13665">
        <w:rPr>
          <w:b/>
        </w:rPr>
        <w:t>ОД – 3. Зона размещения объектов здравоохранения и соцзащиты</w:t>
      </w:r>
    </w:p>
    <w:p w:rsidR="00D40EBE" w:rsidRPr="00A13665" w:rsidRDefault="00D40EBE" w:rsidP="00D40EBE"/>
    <w:p w:rsidR="00D40EBE" w:rsidRPr="00A13665" w:rsidRDefault="00D40EBE" w:rsidP="00D91769">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6A5270"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A13665">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lastRenderedPageBreak/>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w:t>
            </w:r>
            <w:r w:rsidRPr="00A13665">
              <w:lastRenderedPageBreak/>
              <w:t>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3.2.1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Дома социального обслуживания</w:t>
            </w:r>
            <w:r w:rsidR="006A5270" w:rsidRPr="00A13665">
              <w:t>.</w:t>
            </w:r>
          </w:p>
          <w:p w:rsidR="00D40EBE" w:rsidRPr="00A13665" w:rsidRDefault="00D40EB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A13665" w:rsidRDefault="00D40EB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7" w:name="sub_1322"/>
            <w:r w:rsidRPr="00A13665">
              <w:t>Оказание социальной помощи населению</w:t>
            </w:r>
            <w:bookmarkEnd w:id="17"/>
            <w:r w:rsidR="006A5270" w:rsidRPr="00A13665">
              <w:t>.</w:t>
            </w:r>
          </w:p>
          <w:p w:rsidR="00D40EBE" w:rsidRPr="00A13665" w:rsidRDefault="00D40EBE" w:rsidP="00D40EBE">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детские площадки, площадки для отдыха, спортивных занятий с элементами озеленения, малыми </w:t>
            </w:r>
            <w:r w:rsidRPr="00A13665">
              <w:lastRenderedPageBreak/>
              <w:t>архитектурными формами и объектами благоустройства, скверы и участки зеленых насаждений,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3.4.2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Стационарное медицинское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хозяйственные постройки амбулаторно-поликлинических учреждений, лаборатории, гаражи служебного транспорта, сооружения локального инженерного обеспечения, площадки для сбора мусора,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Амбулаторное ветеринарное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хозяйственные постройки, гаражи для служебного транспорта,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Приюты для животных</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в стационаре</w:t>
            </w:r>
            <w:r w:rsidR="006A5270" w:rsidRPr="00A13665">
              <w:t>,</w:t>
            </w:r>
          </w:p>
          <w:p w:rsidR="00D40EBE" w:rsidRPr="00A13665" w:rsidRDefault="00D40EBE" w:rsidP="00D40EBE">
            <w:r w:rsidRPr="00A1366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A5270" w:rsidRPr="00A13665">
              <w:t>,</w:t>
            </w:r>
          </w:p>
          <w:p w:rsidR="00D40EBE" w:rsidRPr="00A13665" w:rsidRDefault="00D40EBE" w:rsidP="00D40EBE">
            <w:r w:rsidRPr="00A13665">
              <w:lastRenderedPageBreak/>
              <w:t>размещение объектов капитального строительства, предназначенных для организации гостиниц для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lastRenderedPageBreak/>
              <w:t>Гостевые автостоянки, хозяйственные постройки, гаражи для служебного транспорта, площадки для сбора мусора</w:t>
            </w:r>
            <w:r w:rsidR="006A5270" w:rsidRPr="00A13665">
              <w:t>,</w:t>
            </w:r>
            <w:r w:rsidRPr="00A13665">
              <w:t xml:space="preserve"> объекты пожарной охраны (резервуары для хранения воды), объекты технического, </w:t>
            </w:r>
            <w:r w:rsidRPr="00A13665">
              <w:lastRenderedPageBreak/>
              <w:t>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91769">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783"/>
        <w:gridCol w:w="3827"/>
      </w:tblGrid>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rPr>
                <w:b/>
                <w:sz w:val="16"/>
                <w:szCs w:val="16"/>
              </w:rPr>
            </w:pPr>
            <w:r w:rsidRPr="00A13665">
              <w:rPr>
                <w:b/>
                <w:sz w:val="16"/>
                <w:szCs w:val="16"/>
              </w:rPr>
              <w:t>Код условно разрешенного вида использования</w:t>
            </w:r>
          </w:p>
        </w:tc>
        <w:tc>
          <w:tcPr>
            <w:tcW w:w="378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условно разрешенного вида использования</w:t>
            </w:r>
          </w:p>
        </w:tc>
        <w:tc>
          <w:tcPr>
            <w:tcW w:w="382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3783" w:type="dxa"/>
            <w:tcBorders>
              <w:top w:val="single" w:sz="4" w:space="0" w:color="auto"/>
              <w:left w:val="single" w:sz="4" w:space="0" w:color="auto"/>
              <w:bottom w:val="single" w:sz="4" w:space="0" w:color="auto"/>
              <w:right w:val="single" w:sz="4" w:space="0" w:color="auto"/>
            </w:tcBorders>
          </w:tcPr>
          <w:p w:rsidR="000D33E9" w:rsidRPr="00A13665" w:rsidRDefault="000D33E9" w:rsidP="000D33E9">
            <w:r w:rsidRPr="00A13665">
              <w:t>Хранение автотранспорта.</w:t>
            </w:r>
          </w:p>
          <w:p w:rsidR="00D40EBE" w:rsidRPr="00A13665" w:rsidRDefault="000D33E9" w:rsidP="000D33E9">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 xml:space="preserve">-места, за исключением гаражей, размещение которых предусмотрено содержанием </w:t>
            </w:r>
            <w:r w:rsidRPr="00A13665">
              <w:lastRenderedPageBreak/>
              <w:t>видов разрешенного использования с кодами 2.7.2, 4.9</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стоянок для автомобилей сотрудников</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4.7</w:t>
            </w:r>
          </w:p>
        </w:tc>
        <w:tc>
          <w:tcPr>
            <w:tcW w:w="378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6A5270" w:rsidRPr="00A13665">
              <w:t>.</w:t>
            </w:r>
          </w:p>
          <w:p w:rsidR="00D40EBE" w:rsidRPr="00A13665" w:rsidRDefault="00E3734F" w:rsidP="00D40EBE">
            <w:r w:rsidRPr="00A13665">
              <w:t>Размещение гостиниц</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w:t>
            </w:r>
          </w:p>
        </w:tc>
        <w:tc>
          <w:tcPr>
            <w:tcW w:w="3783" w:type="dxa"/>
            <w:tcBorders>
              <w:top w:val="single" w:sz="4" w:space="0" w:color="auto"/>
              <w:left w:val="single" w:sz="4" w:space="0" w:color="auto"/>
              <w:bottom w:val="single" w:sz="4" w:space="0" w:color="auto"/>
              <w:right w:val="single" w:sz="4" w:space="0" w:color="auto"/>
            </w:tcBorders>
          </w:tcPr>
          <w:p w:rsidR="00ED4038" w:rsidRPr="00A13665" w:rsidRDefault="00ED4038" w:rsidP="00ED4038">
            <w:r w:rsidRPr="00A13665">
              <w:t>Объекты дорожного сервиса.</w:t>
            </w:r>
          </w:p>
          <w:p w:rsidR="00ED4038" w:rsidRPr="00A13665" w:rsidRDefault="00ED4038" w:rsidP="00ED4038">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ED4038" w:rsidP="00ED4038">
            <w:r w:rsidRPr="00A13665">
              <w:t>с кодами 4.9.1.1-4.9.1.4</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 xml:space="preserve">, </w:t>
            </w:r>
            <w:r w:rsidRPr="00A13665">
              <w:t>объекты пожарной охраны (резервуары для хранения воды)</w:t>
            </w:r>
            <w:r w:rsidR="006A5270" w:rsidRPr="00A13665">
              <w:t>,</w:t>
            </w:r>
            <w:r w:rsidRPr="00A13665">
              <w:t xml:space="preserve"> 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bl>
    <w:p w:rsidR="00D40EBE" w:rsidRPr="00A13665" w:rsidRDefault="00D40EBE" w:rsidP="00D40EBE"/>
    <w:p w:rsidR="00D40EBE" w:rsidRPr="00A13665" w:rsidRDefault="00D40EBE" w:rsidP="00D91769">
      <w:pPr>
        <w:ind w:firstLine="567"/>
        <w:jc w:val="both"/>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bl>
    <w:p w:rsidR="00D91769" w:rsidRPr="00A13665" w:rsidRDefault="00D9176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91769">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pPr>
    </w:p>
    <w:p w:rsidR="00D40EBE" w:rsidRPr="00A13665" w:rsidRDefault="00D40EBE" w:rsidP="00D91769">
      <w:pPr>
        <w:ind w:firstLine="567"/>
        <w:jc w:val="both"/>
      </w:pPr>
      <w:r w:rsidRPr="00A13665">
        <w:lastRenderedPageBreak/>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r w:rsidRPr="00A13665">
        <w:tab/>
      </w:r>
    </w:p>
    <w:p w:rsidR="00D40EBE" w:rsidRPr="00A13665" w:rsidRDefault="00D40EBE" w:rsidP="008D062E">
      <w:pPr>
        <w:jc w:val="center"/>
        <w:rPr>
          <w:b/>
        </w:rPr>
      </w:pPr>
      <w:r w:rsidRPr="00A13665">
        <w:rPr>
          <w:b/>
        </w:rPr>
        <w:t>ОД – 4. Зона</w:t>
      </w:r>
      <w:r w:rsidR="00265545" w:rsidRPr="00A13665">
        <w:rPr>
          <w:b/>
        </w:rPr>
        <w:t xml:space="preserve"> размещения</w:t>
      </w:r>
      <w:r w:rsidRPr="00A13665">
        <w:rPr>
          <w:b/>
        </w:rPr>
        <w:t xml:space="preserve"> объектов религиозного назначения</w:t>
      </w:r>
    </w:p>
    <w:p w:rsidR="00D40EBE" w:rsidRPr="00A13665" w:rsidRDefault="00D40EBE" w:rsidP="00D40EBE"/>
    <w:p w:rsidR="00D40EBE" w:rsidRPr="00A13665" w:rsidRDefault="00D40EBE" w:rsidP="00C42C1A">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w:t>
            </w:r>
            <w:r w:rsidR="006A5270" w:rsidRPr="00A13665">
              <w:t>редоставление коммунальных услуг.</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3.7.1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Осуществление религиозных обрядов</w:t>
            </w:r>
            <w:r w:rsidR="006A5270" w:rsidRPr="00A13665">
              <w:t>.</w:t>
            </w:r>
          </w:p>
          <w:p w:rsidR="00D40EBE" w:rsidRPr="00A13665" w:rsidRDefault="00D40EBE" w:rsidP="00D40EBE">
            <w:r w:rsidRPr="00A1366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площадки для сбора мусора, объекты пожарной охраны (резервуары для хранения воды), объекты </w:t>
            </w:r>
            <w:r w:rsidRPr="00A13665">
              <w:lastRenderedPageBreak/>
              <w:t>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3.7.2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8" w:name="sub_1372"/>
            <w:r w:rsidRPr="00A13665">
              <w:t>Религиозное управление и образование</w:t>
            </w:r>
            <w:bookmarkEnd w:id="18"/>
            <w:r w:rsidR="006A5270" w:rsidRPr="00A13665">
              <w:t>.</w:t>
            </w:r>
          </w:p>
          <w:p w:rsidR="00D40EBE" w:rsidRPr="00A13665" w:rsidRDefault="00D40EBE" w:rsidP="00D40EBE">
            <w:r w:rsidRPr="00A1366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 xml:space="preserve">, </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C42C1A">
      <w:pPr>
        <w:ind w:firstLine="567"/>
      </w:pPr>
      <w:r w:rsidRPr="00A13665">
        <w:t>Условно разрешенные виды использования объектов капитального строительства и земельных участков не подлежат установлению.</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C42C1A">
            <w:pPr>
              <w:jc w:val="center"/>
              <w:rPr>
                <w:b/>
                <w:sz w:val="16"/>
                <w:szCs w:val="16"/>
              </w:rPr>
            </w:pPr>
            <w:r w:rsidRPr="00A13665">
              <w:rPr>
                <w:b/>
                <w:sz w:val="16"/>
                <w:szCs w:val="16"/>
              </w:rPr>
              <w:lastRenderedPageBreak/>
              <w:t>Код условно разрешенного вида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425937"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bl>
    <w:p w:rsidR="00D40EBE" w:rsidRPr="00A13665" w:rsidRDefault="00D40EBE" w:rsidP="00D40EBE"/>
    <w:p w:rsidR="00D40EBE" w:rsidRPr="00A13665" w:rsidRDefault="00D40EBE" w:rsidP="00C42C1A">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C42C1A">
            <w:pPr>
              <w:jc w:val="center"/>
              <w:rPr>
                <w:b/>
                <w:sz w:val="16"/>
                <w:szCs w:val="16"/>
              </w:rPr>
            </w:pPr>
            <w:r w:rsidRPr="00A13665">
              <w:rPr>
                <w:b/>
                <w:sz w:val="16"/>
                <w:szCs w:val="16"/>
              </w:rPr>
              <w:t>реконструкции объектов</w:t>
            </w:r>
          </w:p>
          <w:p w:rsidR="00D40EBE" w:rsidRPr="00A13665" w:rsidRDefault="00D40EBE" w:rsidP="00C42C1A">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C42C1A">
        <w:trPr>
          <w:trHeight w:val="1803"/>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площадь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Подлежит установлению с учетом  удельного показателя - </w:t>
            </w:r>
            <w:smartTag w:uri="urn:schemas-microsoft-com:office:smarttags" w:element="metricconverter">
              <w:smartTagPr>
                <w:attr w:name="ProductID" w:val="7 м2"/>
              </w:smartTagPr>
              <w:r w:rsidRPr="00A13665">
                <w:t>7 м2</w:t>
              </w:r>
            </w:smartTag>
            <w:r w:rsidRPr="00A13665">
              <w:t xml:space="preserve"> площади участка на единицу вместимости храма. В стесненных условиях допускается уменьшение удельного показателя земельного участка (м2 на единицу вместимости), но не более чем на 20-25%</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4,5м </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AF4A2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4</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6</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bl>
    <w:p w:rsidR="00D40EBE" w:rsidRPr="00A13665" w:rsidRDefault="00D40EBE" w:rsidP="00D40EBE"/>
    <w:p w:rsidR="00D40EBE" w:rsidRPr="00A13665" w:rsidRDefault="00D40EBE" w:rsidP="00C42C1A">
      <w:pPr>
        <w:ind w:firstLine="567"/>
        <w:jc w:val="both"/>
      </w:pPr>
      <w:r w:rsidRPr="00A13665">
        <w:tab/>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C42C1A">
      <w:pPr>
        <w:ind w:firstLine="567"/>
        <w:jc w:val="both"/>
      </w:pP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C42C1A">
      <w:pPr>
        <w:ind w:firstLine="567"/>
        <w:jc w:val="both"/>
      </w:pPr>
      <w:r w:rsidRPr="00A13665">
        <w:lastRenderedPageBreak/>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80FE1">
      <w:pPr>
        <w:ind w:firstLine="567"/>
      </w:pPr>
      <w:r w:rsidRPr="00A13665">
        <w:t xml:space="preserve"> </w:t>
      </w: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C21354" w:rsidRDefault="00C21354" w:rsidP="008D062E">
      <w:pPr>
        <w:ind w:firstLine="567"/>
        <w:rPr>
          <w:b/>
          <w:i/>
        </w:rPr>
      </w:pPr>
    </w:p>
    <w:p w:rsidR="00C21354" w:rsidRDefault="00C21354" w:rsidP="008D062E">
      <w:pPr>
        <w:ind w:firstLine="567"/>
        <w:rPr>
          <w:b/>
          <w:i/>
        </w:rPr>
      </w:pPr>
    </w:p>
    <w:p w:rsidR="00C21354" w:rsidRDefault="00C21354" w:rsidP="008D062E">
      <w:pPr>
        <w:ind w:firstLine="567"/>
        <w:rPr>
          <w:b/>
          <w:i/>
        </w:rPr>
      </w:pPr>
    </w:p>
    <w:p w:rsidR="00D40EBE" w:rsidRPr="00A13665" w:rsidRDefault="00D40EBE" w:rsidP="00C21354">
      <w:pPr>
        <w:ind w:firstLine="567"/>
        <w:jc w:val="center"/>
        <w:rPr>
          <w:b/>
          <w:i/>
        </w:rPr>
      </w:pPr>
      <w:r w:rsidRPr="00A13665">
        <w:rPr>
          <w:b/>
          <w:i/>
        </w:rPr>
        <w:lastRenderedPageBreak/>
        <w:t xml:space="preserve">Статья </w:t>
      </w:r>
      <w:r w:rsidR="00180FE1" w:rsidRPr="00A13665">
        <w:rPr>
          <w:b/>
          <w:i/>
        </w:rPr>
        <w:t>30</w:t>
      </w:r>
      <w:r w:rsidRPr="00A13665">
        <w:rPr>
          <w:b/>
          <w:i/>
        </w:rPr>
        <w:t>. Жилые зоны</w:t>
      </w:r>
    </w:p>
    <w:p w:rsidR="00D40EBE" w:rsidRPr="00A13665" w:rsidRDefault="00D40EBE" w:rsidP="00180FE1">
      <w:pPr>
        <w:ind w:firstLine="567"/>
      </w:pPr>
    </w:p>
    <w:p w:rsidR="00265545" w:rsidRPr="00A13665" w:rsidRDefault="00D40EBE" w:rsidP="008D062E">
      <w:pPr>
        <w:jc w:val="center"/>
        <w:rPr>
          <w:b/>
        </w:rPr>
      </w:pPr>
      <w:r w:rsidRPr="00A13665">
        <w:rPr>
          <w:b/>
        </w:rPr>
        <w:t xml:space="preserve">Ж – 1 </w:t>
      </w:r>
      <w:r w:rsidR="00265545" w:rsidRPr="00A13665">
        <w:rPr>
          <w:b/>
        </w:rPr>
        <w:t>Зона застройки индивидуальными жилыми домами</w:t>
      </w:r>
    </w:p>
    <w:p w:rsidR="00D40EBE" w:rsidRPr="00A13665" w:rsidRDefault="00D40EBE" w:rsidP="00180FE1">
      <w:pPr>
        <w:ind w:firstLine="567"/>
      </w:pPr>
    </w:p>
    <w:p w:rsidR="00D40EBE" w:rsidRPr="00A13665" w:rsidRDefault="00D40EBE" w:rsidP="00180FE1">
      <w:pPr>
        <w:ind w:firstLine="567"/>
      </w:pPr>
      <w:r w:rsidRPr="00A13665">
        <w:t>Зона индивидуальной жилой застройки Ж-1 выделена для обеспечения правовых условий формирования жилых районов из отдельно стоящих жилых домов усадебного типа одноквартирных домов с минимально разрешенным набором услуг местного значения.</w:t>
      </w:r>
    </w:p>
    <w:p w:rsidR="00D40EBE" w:rsidRPr="00A13665" w:rsidRDefault="00D40EBE" w:rsidP="00180FE1">
      <w:pPr>
        <w:ind w:firstLine="567"/>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индивидуального жилищного строительства</w:t>
            </w:r>
            <w:r w:rsidR="006A5270" w:rsidRPr="00A13665">
              <w:t>.</w:t>
            </w:r>
          </w:p>
          <w:p w:rsidR="00D40EBE" w:rsidRPr="00A13665" w:rsidRDefault="006E0E73" w:rsidP="00D40EBE">
            <w:r w:rsidRPr="00A1366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6A5270" w:rsidRPr="00A13665">
              <w:t>,</w:t>
            </w:r>
          </w:p>
          <w:p w:rsidR="00D40EBE" w:rsidRPr="00A13665" w:rsidRDefault="00D40EBE" w:rsidP="00D40EBE">
            <w:r w:rsidRPr="00A13665">
              <w:t>размещение индивидуального гаража и подсобных сооружений</w:t>
            </w:r>
            <w:r w:rsidR="006A5270" w:rsidRPr="00A13665">
              <w:t>,</w:t>
            </w:r>
          </w:p>
          <w:p w:rsidR="00D40EBE" w:rsidRPr="00A13665" w:rsidRDefault="00D40EBE" w:rsidP="006A5270">
            <w:r w:rsidRPr="00A13665">
              <w:t>открытые места для стоянки автомобилей</w:t>
            </w:r>
            <w:r w:rsidR="006A5270" w:rsidRPr="00A13665">
              <w:t>,</w:t>
            </w:r>
            <w:r w:rsidRPr="00A13665">
              <w:t xml:space="preserve"> строения для домашних животных, содержание которых не требует выпаса, и птицы</w:t>
            </w:r>
            <w:r w:rsidR="006A5270" w:rsidRPr="00A13665">
              <w:t xml:space="preserve">, </w:t>
            </w:r>
            <w:r w:rsidRPr="00A13665">
              <w:t xml:space="preserve"> сады</w:t>
            </w:r>
            <w:r w:rsidR="006A5270" w:rsidRPr="00A13665">
              <w:t xml:space="preserve">, </w:t>
            </w:r>
            <w:r w:rsidRPr="00A13665">
              <w:t>огороды</w:t>
            </w:r>
            <w:r w:rsidR="006A5270" w:rsidRPr="00A13665">
              <w:t>,</w:t>
            </w:r>
            <w:r w:rsidRPr="00A13665">
              <w:t xml:space="preserve"> палисадники</w:t>
            </w:r>
            <w:r w:rsidR="006A5270" w:rsidRPr="00A13665">
              <w:t xml:space="preserve">, </w:t>
            </w:r>
            <w:r w:rsidRPr="00A13665">
              <w:t>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w:t>
            </w:r>
            <w:r w:rsidR="006A5270" w:rsidRPr="00A13665">
              <w:t xml:space="preserve">, </w:t>
            </w:r>
            <w:r w:rsidRPr="00A13665">
              <w:t>надворные туалеты</w:t>
            </w:r>
            <w:r w:rsidR="006A5270" w:rsidRPr="00A13665">
              <w:t xml:space="preserve">, </w:t>
            </w:r>
            <w:r w:rsidRPr="00A13665">
              <w:t>индивидуальные резервуары для хранения воды</w:t>
            </w:r>
            <w:r w:rsidR="006A5270" w:rsidRPr="00A13665">
              <w:t xml:space="preserve">, </w:t>
            </w:r>
            <w:r w:rsidRPr="00A13665">
              <w:t xml:space="preserve"> скважины для забора технической воды</w:t>
            </w:r>
            <w:r w:rsidR="006A5270" w:rsidRPr="00A13665">
              <w:t xml:space="preserve">, </w:t>
            </w:r>
            <w:r w:rsidRPr="00A13665">
              <w:t xml:space="preserve"> открытые площадки для индивидуальных занятий спортом и физкультурой</w:t>
            </w:r>
            <w:r w:rsidR="006A5270" w:rsidRPr="00A13665">
              <w:t>,</w:t>
            </w:r>
            <w:r w:rsidRPr="00A13665">
              <w:t xml:space="preserve"> летние кухни</w:t>
            </w:r>
            <w:r w:rsidR="006A5270" w:rsidRPr="00A13665">
              <w:t>,</w:t>
            </w:r>
            <w:r w:rsidRPr="00A13665">
              <w:t xml:space="preserve"> сараи</w:t>
            </w:r>
            <w:r w:rsidR="006A5270" w:rsidRPr="00A13665">
              <w:t>,</w:t>
            </w:r>
            <w:r w:rsidRPr="00A13665">
              <w:t xml:space="preserve"> хозблоки</w:t>
            </w:r>
            <w:r w:rsidR="006A5270" w:rsidRPr="00A13665">
              <w:t>,</w:t>
            </w:r>
            <w:r w:rsidRPr="00A13665">
              <w:t xml:space="preserve"> погреба</w:t>
            </w:r>
            <w:r w:rsidR="006A5270" w:rsidRPr="00A13665">
              <w:t>,</w:t>
            </w:r>
            <w:r w:rsidRPr="00A13665">
              <w:t xml:space="preserve"> площадки для сбора мусора</w:t>
            </w:r>
            <w:r w:rsidR="006A5270" w:rsidRPr="00A13665">
              <w:t>,</w:t>
            </w:r>
            <w:r w:rsidR="00AE2E21" w:rsidRPr="00A13665">
              <w:t xml:space="preserve"> </w:t>
            </w:r>
            <w:r w:rsidRPr="00A13665">
              <w:t xml:space="preserve">водопроводные станции (водозаборные и очистные водопроводные сооружения, ФНС) и подстанции (насосные станции с резервуарами </w:t>
            </w:r>
            <w:r w:rsidRPr="00A13665">
              <w:lastRenderedPageBreak/>
              <w:t>чистой воды), водозаборные скважины</w:t>
            </w:r>
            <w:r w:rsidR="006A5270"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6A5270"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6A5270" w:rsidRPr="00A13665">
              <w:t>,</w:t>
            </w:r>
          </w:p>
          <w:p w:rsidR="00D40EBE" w:rsidRPr="00A13665" w:rsidRDefault="00D40EBE" w:rsidP="00D40EBE">
            <w:r w:rsidRPr="00A13665">
              <w:t>размещение индивидуального гаража и подсобных сооружений</w:t>
            </w:r>
            <w:r w:rsidR="006A5270" w:rsidRPr="00A13665">
              <w:t>,</w:t>
            </w:r>
          </w:p>
          <w:p w:rsidR="00D40EBE" w:rsidRPr="00A13665" w:rsidRDefault="00D40EBE" w:rsidP="006A5270">
            <w:r w:rsidRPr="00A13665">
              <w:t>открытые места для стоянки автомобилей</w:t>
            </w:r>
            <w:r w:rsidR="006A5270" w:rsidRPr="00A13665">
              <w:t xml:space="preserve">, </w:t>
            </w:r>
            <w:r w:rsidRPr="00A13665">
              <w:t>строения для домашних животных, содержание которых не требует выпаса, и птицы</w:t>
            </w:r>
            <w:r w:rsidR="006A5270" w:rsidRPr="00A13665">
              <w:t>,</w:t>
            </w:r>
            <w:r w:rsidRPr="00A13665">
              <w:t xml:space="preserve"> сады</w:t>
            </w:r>
            <w:r w:rsidR="006A5270" w:rsidRPr="00A13665">
              <w:t>,</w:t>
            </w:r>
            <w:r w:rsidRPr="00A13665">
              <w:t xml:space="preserve"> огороды; палисадники</w:t>
            </w:r>
            <w:r w:rsidR="006A5270" w:rsidRPr="00A13665">
              <w:t>,</w:t>
            </w:r>
            <w:r w:rsidRPr="00A13665">
              <w:t xml:space="preserve"> 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w:t>
            </w:r>
            <w:r w:rsidR="006A5270" w:rsidRPr="00A13665">
              <w:t xml:space="preserve">, </w:t>
            </w:r>
            <w:r w:rsidRPr="00A13665">
              <w:t>надворные туалеты</w:t>
            </w:r>
            <w:r w:rsidR="006A5270" w:rsidRPr="00A13665">
              <w:t xml:space="preserve">, </w:t>
            </w:r>
            <w:r w:rsidRPr="00A13665">
              <w:t>индивидуальные резервуары для хранения воды</w:t>
            </w:r>
            <w:r w:rsidR="006A5270" w:rsidRPr="00A13665">
              <w:t>,</w:t>
            </w:r>
            <w:r w:rsidRPr="00A13665">
              <w:t xml:space="preserve"> скважины для забора технической воды</w:t>
            </w:r>
            <w:r w:rsidR="006A5270" w:rsidRPr="00A13665">
              <w:t>,</w:t>
            </w:r>
            <w:r w:rsidRPr="00A13665">
              <w:t xml:space="preserve"> открытые площадки для индивидуальных занятий спортом и физкультурой</w:t>
            </w:r>
            <w:r w:rsidR="006A5270" w:rsidRPr="00A13665">
              <w:t>,</w:t>
            </w:r>
            <w:r w:rsidRPr="00A13665">
              <w:t xml:space="preserve"> летние кухни</w:t>
            </w:r>
            <w:r w:rsidR="006A5270" w:rsidRPr="00A13665">
              <w:t xml:space="preserve">, </w:t>
            </w:r>
            <w:r w:rsidRPr="00A13665">
              <w:t>сараи</w:t>
            </w:r>
            <w:r w:rsidR="006A5270" w:rsidRPr="00A13665">
              <w:t>,</w:t>
            </w:r>
            <w:r w:rsidRPr="00A13665">
              <w:t xml:space="preserve">  погреба</w:t>
            </w:r>
            <w:r w:rsidR="006A5270" w:rsidRPr="00A13665">
              <w:t xml:space="preserve">, </w:t>
            </w:r>
            <w:r w:rsidRPr="00A13665">
              <w:t xml:space="preserve"> площадки для сбора мусора</w:t>
            </w:r>
            <w:r w:rsidR="006A5270"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6A5270"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180FE1">
        <w:trPr>
          <w:trHeight w:val="1407"/>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6A5270" w:rsidRPr="00A13665">
              <w:t>.</w:t>
            </w:r>
          </w:p>
          <w:p w:rsidR="00D40EBE" w:rsidRPr="00A13665" w:rsidRDefault="00AA1595" w:rsidP="00D40EBE">
            <w:r w:rsidRPr="00A13665">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индивидуальных гаражей и </w:t>
            </w:r>
            <w:r w:rsidR="006A5270" w:rsidRPr="00A13665">
              <w:t>иных вспомогательных сооружений,</w:t>
            </w:r>
          </w:p>
          <w:p w:rsidR="00D40EBE" w:rsidRPr="00A13665" w:rsidRDefault="00D40EBE" w:rsidP="006A5270">
            <w:r w:rsidRPr="00A13665">
              <w:t>обустройство спортивных и детских площадок, площадок отдыха, хозяйственные постройки</w:t>
            </w:r>
            <w:r w:rsidR="006A5270" w:rsidRPr="00A13665">
              <w:t>,</w:t>
            </w:r>
            <w:r w:rsidRPr="00A13665">
              <w:t xml:space="preserve"> открытые места для стоянки автомобилей</w:t>
            </w:r>
            <w:r w:rsidR="006A5270" w:rsidRPr="00A13665">
              <w:t>,</w:t>
            </w:r>
            <w:r w:rsidRPr="00A13665">
              <w:t xml:space="preserve"> сады</w:t>
            </w:r>
            <w:r w:rsidR="006A5270" w:rsidRPr="00A13665">
              <w:t xml:space="preserve">, </w:t>
            </w:r>
            <w:r w:rsidRPr="00A13665">
              <w:t>огороды</w:t>
            </w:r>
            <w:r w:rsidR="006A5270" w:rsidRPr="00A13665">
              <w:t>,</w:t>
            </w:r>
            <w:r w:rsidRPr="00A13665">
              <w:t xml:space="preserve"> палисадники</w:t>
            </w:r>
            <w:r w:rsidR="006A5270" w:rsidRPr="00A13665">
              <w:t>,</w:t>
            </w:r>
            <w:r w:rsidRPr="00A13665">
              <w:t xml:space="preserve"> 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 надворные туалеты</w:t>
            </w:r>
            <w:r w:rsidR="006A5270" w:rsidRPr="00A13665">
              <w:t xml:space="preserve">, </w:t>
            </w:r>
            <w:r w:rsidRPr="00A13665">
              <w:t>индивидуальные резервуары для хранения воды</w:t>
            </w:r>
            <w:r w:rsidR="006A5270" w:rsidRPr="00A13665">
              <w:t>,</w:t>
            </w:r>
            <w:r w:rsidRPr="00A13665">
              <w:t xml:space="preserve"> скважины для забора технической воды</w:t>
            </w:r>
            <w:r w:rsidR="006A5270" w:rsidRPr="00A13665">
              <w:t>,</w:t>
            </w:r>
            <w:r w:rsidRPr="00A13665">
              <w:t xml:space="preserve"> сараи</w:t>
            </w:r>
            <w:r w:rsidR="006A5270" w:rsidRPr="00A13665">
              <w:t>,</w:t>
            </w:r>
            <w:r w:rsidRPr="00A13665">
              <w:t xml:space="preserve"> хозблоки</w:t>
            </w:r>
            <w:r w:rsidR="006A5270" w:rsidRPr="00A13665">
              <w:t>,</w:t>
            </w:r>
            <w:r w:rsidRPr="00A13665">
              <w:t xml:space="preserve"> погреба</w:t>
            </w:r>
            <w:r w:rsidR="006A5270" w:rsidRPr="00A13665">
              <w:t>,</w:t>
            </w:r>
            <w:r w:rsidRPr="00A13665">
              <w:t xml:space="preserve"> площадки для сбора мусора</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bookmarkStart w:id="19" w:name="sub_1027"/>
            <w:r w:rsidRPr="00A13665">
              <w:t>Обслуживание жилой застройки</w:t>
            </w:r>
            <w:bookmarkEnd w:id="19"/>
            <w:r w:rsidR="0024469D"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13665">
                <w:t>кодами 3.1</w:t>
              </w:r>
            </w:hyperlink>
            <w:r w:rsidRPr="00A13665">
              <w:t xml:space="preserve">, </w:t>
            </w:r>
            <w:hyperlink w:anchor="sub_1032" w:history="1">
              <w:r w:rsidRPr="00A13665">
                <w:t>3.2</w:t>
              </w:r>
            </w:hyperlink>
            <w:r w:rsidRPr="00A13665">
              <w:t xml:space="preserve">, </w:t>
            </w:r>
            <w:hyperlink w:anchor="sub_1033" w:history="1">
              <w:r w:rsidRPr="00A13665">
                <w:t>3.3</w:t>
              </w:r>
            </w:hyperlink>
            <w:r w:rsidRPr="00A13665">
              <w:t xml:space="preserve">, </w:t>
            </w:r>
            <w:hyperlink w:anchor="sub_1034" w:history="1">
              <w:r w:rsidRPr="00A13665">
                <w:t>3.4</w:t>
              </w:r>
            </w:hyperlink>
            <w:r w:rsidRPr="00A13665">
              <w:t xml:space="preserve">, </w:t>
            </w:r>
            <w:hyperlink w:anchor="sub_10341" w:history="1">
              <w:r w:rsidRPr="00A13665">
                <w:t>3.4.1</w:t>
              </w:r>
            </w:hyperlink>
            <w:r w:rsidRPr="00A13665">
              <w:t xml:space="preserve">, </w:t>
            </w:r>
            <w:hyperlink w:anchor="sub_10351" w:history="1">
              <w:r w:rsidRPr="00A13665">
                <w:t>3.5.1</w:t>
              </w:r>
            </w:hyperlink>
            <w:r w:rsidRPr="00A13665">
              <w:t xml:space="preserve">, </w:t>
            </w:r>
            <w:hyperlink w:anchor="sub_1036" w:history="1">
              <w:r w:rsidRPr="00A13665">
                <w:t>3.6</w:t>
              </w:r>
            </w:hyperlink>
            <w:r w:rsidRPr="00A13665">
              <w:t xml:space="preserve">, </w:t>
            </w:r>
            <w:hyperlink w:anchor="sub_1037" w:history="1">
              <w:r w:rsidRPr="00A13665">
                <w:t>3.7</w:t>
              </w:r>
            </w:hyperlink>
            <w:r w:rsidRPr="00A13665">
              <w:t xml:space="preserve">, </w:t>
            </w:r>
            <w:hyperlink w:anchor="sub_103101" w:history="1">
              <w:r w:rsidRPr="00A13665">
                <w:t>3.10.1</w:t>
              </w:r>
            </w:hyperlink>
            <w:r w:rsidRPr="00A13665">
              <w:t xml:space="preserve">, </w:t>
            </w:r>
            <w:hyperlink w:anchor="sub_1041" w:history="1">
              <w:r w:rsidRPr="00A13665">
                <w:t>4.1</w:t>
              </w:r>
            </w:hyperlink>
            <w:r w:rsidRPr="00A13665">
              <w:t xml:space="preserve">, </w:t>
            </w:r>
            <w:hyperlink w:anchor="sub_1043" w:history="1">
              <w:r w:rsidRPr="00A13665">
                <w:t>4.3</w:t>
              </w:r>
            </w:hyperlink>
            <w:r w:rsidRPr="00A13665">
              <w:t xml:space="preserve">, </w:t>
            </w:r>
            <w:hyperlink w:anchor="sub_1044" w:history="1">
              <w:r w:rsidRPr="00A13665">
                <w:t>4.4</w:t>
              </w:r>
            </w:hyperlink>
            <w:r w:rsidRPr="00A13665">
              <w:t xml:space="preserve">, </w:t>
            </w:r>
            <w:hyperlink w:anchor="sub_1046" w:history="1">
              <w:r w:rsidRPr="00A13665">
                <w:t>4.6</w:t>
              </w:r>
            </w:hyperlink>
            <w:r w:rsidRPr="00A13665">
              <w:t xml:space="preserve">, </w:t>
            </w:r>
            <w:hyperlink w:anchor="sub_1512" w:history="1">
              <w:r w:rsidRPr="00A13665">
                <w:t>5.1.2</w:t>
              </w:r>
            </w:hyperlink>
            <w:r w:rsidRPr="00A13665">
              <w:t xml:space="preserve">, </w:t>
            </w:r>
            <w:hyperlink w:anchor="sub_1513" w:history="1">
              <w:r w:rsidRPr="00A13665">
                <w:t>5.1.3</w:t>
              </w:r>
            </w:hyperlink>
            <w:r w:rsidRPr="00A13665">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24469D"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A13665">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24469D">
            <w:r w:rsidRPr="00A13665">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w:t>
            </w:r>
            <w:r w:rsidRPr="00A13665">
              <w:lastRenderedPageBreak/>
              <w:t>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24469D"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0" w:name="sub_10211"/>
            <w:r w:rsidRPr="00A13665">
              <w:t>Малоэтажная многоквартирная жилая застройка</w:t>
            </w:r>
            <w:bookmarkEnd w:id="20"/>
            <w:r w:rsidR="0024469D"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w:t>
            </w:r>
          </w:p>
          <w:p w:rsidR="00D40EBE" w:rsidRPr="00A13665" w:rsidRDefault="00D40EBE" w:rsidP="00D40EBE">
            <w:r w:rsidRPr="00A13665">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Обустройство спортивных и детских площадок, площадок отдыха, открытые места для стоянки автомобилей</w:t>
            </w:r>
            <w:r w:rsidR="0024469D" w:rsidRPr="00A13665">
              <w:t>,</w:t>
            </w:r>
            <w:r w:rsidRPr="00A13665">
              <w:t xml:space="preserve"> отдельно стоящие беседки и навесы, площадки для сбора мусора.</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24469D"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w:t>
            </w:r>
            <w:r w:rsidRPr="00A13665">
              <w:lastRenderedPageBreak/>
              <w:t xml:space="preserve">связи с предоставлением им коммунальных услуг </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lastRenderedPageBreak/>
              <w:t xml:space="preserve">Гостевые автостоянки, площадки для сбора мусора, гаражи ведомственных легковых автомобилей </w:t>
            </w:r>
            <w:r w:rsidRPr="00A13665">
              <w:lastRenderedPageBreak/>
              <w:t>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r w:rsidR="0024469D" w:rsidRPr="00A13665">
              <w:t>,</w:t>
            </w:r>
            <w:r w:rsidRPr="00A13665">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E654C4"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lastRenderedPageBreak/>
              <w:t>4.4</w:t>
            </w:r>
          </w:p>
        </w:tc>
        <w:tc>
          <w:tcPr>
            <w:tcW w:w="4746"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t>Магазины.</w:t>
            </w:r>
          </w:p>
          <w:p w:rsidR="00E654C4" w:rsidRPr="00A13665" w:rsidRDefault="00E654C4" w:rsidP="00F65F16">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756"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180FE1" w:rsidP="00D40EBE">
            <w:r w:rsidRPr="00A13665">
              <w:br w:type="page"/>
            </w:r>
            <w:r w:rsidR="00D40EBE" w:rsidRPr="00A13665">
              <w:t>4.6</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24469D"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w:t>
            </w:r>
            <w:r w:rsidRPr="00A13665">
              <w:lastRenderedPageBreak/>
              <w:t>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4.7</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24469D" w:rsidRPr="00A13665">
              <w:t>.</w:t>
            </w:r>
          </w:p>
          <w:p w:rsidR="00D40EBE" w:rsidRPr="00A13665" w:rsidRDefault="007A1A5F" w:rsidP="00D40EBE">
            <w:r w:rsidRPr="00A13665">
              <w:t>Размещение гостиниц</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24469D" w:rsidRPr="00A13665">
              <w:t>,</w:t>
            </w:r>
            <w:r w:rsidRPr="00A13665">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24469D" w:rsidRPr="00A13665">
              <w:t>.</w:t>
            </w:r>
          </w:p>
          <w:p w:rsidR="00D40EBE" w:rsidRPr="00A13665" w:rsidRDefault="00E2259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w:t>
            </w:r>
            <w:r w:rsidR="0024469D"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24469D"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pPr>
      <w:r w:rsidRPr="00A13665">
        <w:t>Параметры застройки:</w:t>
      </w:r>
    </w:p>
    <w:p w:rsidR="00D40EBE" w:rsidRPr="00A13665" w:rsidRDefault="00D40EBE" w:rsidP="00D40EBE"/>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792"/>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1</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Минимальная площадь земельных</w:t>
            </w:r>
          </w:p>
          <w:p w:rsidR="00D40EBE" w:rsidRPr="00A13665" w:rsidRDefault="00D4230A" w:rsidP="00D4230A">
            <w:r>
              <w:t xml:space="preserve"> участков находящихся в муниципальной собственности или </w:t>
            </w:r>
            <w:r>
              <w:lastRenderedPageBreak/>
              <w:t>государственной собственности до ее разграничения, образуемых в целях предоставления гражданам составляют</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Для индивидуального жилищного строительства - 300 кв. м.</w:t>
            </w:r>
          </w:p>
          <w:p w:rsidR="00D40EBE" w:rsidRPr="00A13665" w:rsidRDefault="00D40EBE" w:rsidP="00D40EBE">
            <w:r w:rsidRPr="00A13665">
              <w:lastRenderedPageBreak/>
              <w:t xml:space="preserve">Для ведения личного подсобного хозяйства (приусадебный земельный участок) – 1500 </w:t>
            </w:r>
            <w:proofErr w:type="spellStart"/>
            <w:r w:rsidRPr="00A13665">
              <w:t>кв.м</w:t>
            </w:r>
            <w:proofErr w:type="spellEnd"/>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lastRenderedPageBreak/>
              <w:t>2</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Максимальная площадь земельных</w:t>
            </w:r>
          </w:p>
          <w:p w:rsidR="00D40EBE" w:rsidRPr="00A13665" w:rsidRDefault="00D4230A" w:rsidP="00D4230A">
            <w:r>
              <w:t xml:space="preserve"> участков индивидуального (одноквартирного) жилого дома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- 1500 кв. м.</w:t>
            </w:r>
          </w:p>
          <w:p w:rsidR="00D40EBE" w:rsidRPr="00A13665" w:rsidRDefault="00D40EBE" w:rsidP="00D40EBE">
            <w:r w:rsidRPr="00A13665">
              <w:t xml:space="preserve">Для ведения личного подсобного хозяйства (приусадебный земельный участок) – 5000 </w:t>
            </w:r>
            <w:proofErr w:type="spellStart"/>
            <w:r w:rsidRPr="00A13665">
              <w:t>кв.м</w:t>
            </w:r>
            <w:proofErr w:type="spellEnd"/>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3</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A13665" w:rsidRDefault="00D40EBE" w:rsidP="00D40EBE">
            <w:r w:rsidRPr="00A13665">
              <w:t xml:space="preserve">В иных случаях от жилого дома-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застроенных земельных участков при реконструкции (строительстве) объектов допускается размещать объект по сложившейся линии застройки.</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4</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Максимальное количество этажей надземной части зданий, строений, сооружений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D40EBE" w:rsidRPr="00A13665" w:rsidRDefault="00D40EBE" w:rsidP="00706423">
            <w:r w:rsidRPr="00A13665">
              <w:t>котт</w:t>
            </w:r>
            <w:r w:rsidR="00706423" w:rsidRPr="00A13665">
              <w:t>е</w:t>
            </w:r>
            <w:r w:rsidRPr="00A13665">
              <w:t>джи и индивидуальные дома до 3х этажей</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5</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сооружений на территории </w:t>
            </w:r>
          </w:p>
          <w:p w:rsidR="00D40EBE" w:rsidRPr="00A13665" w:rsidRDefault="00D40EBE" w:rsidP="00D40EBE">
            <w:r w:rsidRPr="00A13665">
              <w:t>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индивидуального (одноквартирного) жилого дома, объектов торговли: </w:t>
            </w:r>
          </w:p>
          <w:p w:rsidR="00D40EBE" w:rsidRPr="00A13665" w:rsidRDefault="00D40EBE" w:rsidP="00D40EBE">
            <w:r w:rsidRPr="00A13665">
              <w:t>до верха плоской кровли-</w:t>
            </w:r>
            <w:smartTag w:uri="urn:schemas-microsoft-com:office:smarttags" w:element="metricconverter">
              <w:smartTagPr>
                <w:attr w:name="ProductID" w:val="12 м"/>
              </w:smartTagPr>
              <w:r w:rsidRPr="00A13665">
                <w:t>12 м</w:t>
              </w:r>
            </w:smartTag>
            <w:r w:rsidRPr="00A13665">
              <w:t xml:space="preserve">, </w:t>
            </w:r>
          </w:p>
          <w:p w:rsidR="00D40EBE" w:rsidRPr="00A13665" w:rsidRDefault="00D40EBE" w:rsidP="00D40EBE">
            <w:r w:rsidRPr="00A13665">
              <w:t>до верха скатной кровли-</w:t>
            </w:r>
            <w:smartTag w:uri="urn:schemas-microsoft-com:office:smarttags" w:element="metricconverter">
              <w:smartTagPr>
                <w:attr w:name="ProductID" w:val="13,8 м"/>
              </w:smartTagPr>
              <w:r w:rsidRPr="00A13665">
                <w:t>13,8 м</w:t>
              </w:r>
            </w:smartTag>
          </w:p>
          <w:p w:rsidR="00D40EBE" w:rsidRPr="00A13665" w:rsidRDefault="00D40EBE" w:rsidP="00D40EBE">
            <w:r w:rsidRPr="00A13665">
              <w:t>Для гаража и прочих хозяйственных строений на участке:</w:t>
            </w:r>
          </w:p>
          <w:p w:rsidR="00D40EBE" w:rsidRPr="00A13665" w:rsidRDefault="00D40EBE" w:rsidP="00D40EBE">
            <w:r w:rsidRPr="00A13665">
              <w:t xml:space="preserve"> до верха плоской кровли-</w:t>
            </w:r>
            <w:smartTag w:uri="urn:schemas-microsoft-com:office:smarttags" w:element="metricconverter">
              <w:smartTagPr>
                <w:attr w:name="ProductID" w:val="4 м"/>
              </w:smartTagPr>
              <w:r w:rsidRPr="00A13665">
                <w:t>4 м</w:t>
              </w:r>
            </w:smartTag>
            <w:r w:rsidRPr="00A13665">
              <w:t xml:space="preserve">, </w:t>
            </w:r>
          </w:p>
          <w:p w:rsidR="00D40EBE" w:rsidRPr="00A13665" w:rsidRDefault="00D40EBE" w:rsidP="00D40EBE">
            <w:r w:rsidRPr="00A13665">
              <w:t>до конька скатной кровли-</w:t>
            </w:r>
            <w:smartTag w:uri="urn:schemas-microsoft-com:office:smarttags" w:element="metricconverter">
              <w:smartTagPr>
                <w:attr w:name="ProductID" w:val="7 м"/>
              </w:smartTagPr>
              <w:r w:rsidRPr="00A13665">
                <w:t>7 м</w:t>
              </w:r>
            </w:smartTag>
          </w:p>
          <w:p w:rsidR="00D40EBE" w:rsidRPr="00A13665" w:rsidRDefault="00D40EBE" w:rsidP="00D40EBE">
            <w:r w:rsidRPr="00A13665">
              <w:t>Для иных объектов-</w:t>
            </w:r>
            <w:smartTag w:uri="urn:schemas-microsoft-com:office:smarttags" w:element="metricconverter">
              <w:smartTagPr>
                <w:attr w:name="ProductID" w:val="20 м"/>
              </w:smartTagPr>
              <w:r w:rsidRPr="00A13665">
                <w:t>20 м</w:t>
              </w:r>
            </w:smartTag>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  назначения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A13665">
                <w:t>300 кв. м</w:t>
              </w:r>
            </w:smartTag>
            <w:r w:rsidRPr="00A13665">
              <w:t>.</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180FE1" w:rsidP="00180FE1">
            <w:pPr>
              <w:jc w:val="center"/>
            </w:pPr>
            <w:r w:rsidRPr="00A13665">
              <w:br w:type="page"/>
            </w:r>
            <w:r w:rsidR="00AF4A2E" w:rsidRPr="00A13665">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180FE1">
            <w:pPr>
              <w:jc w:val="center"/>
            </w:pPr>
            <w:r w:rsidRPr="00A13665">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автотранспорта на </w:t>
            </w:r>
          </w:p>
          <w:p w:rsidR="00AF4A2E" w:rsidRPr="00A13665" w:rsidRDefault="00AF4A2E" w:rsidP="00D40EBE">
            <w:r w:rsidRPr="00A13665">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ИЖС                      0,2            0,4 </w:t>
            </w:r>
          </w:p>
          <w:p w:rsidR="00D40EBE" w:rsidRPr="00A13665" w:rsidRDefault="00D40EBE" w:rsidP="00D40EBE">
            <w:r w:rsidRPr="00A13665">
              <w:t>Для остальных ОКС    0,8             2,4</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80FE1">
      <w:pPr>
        <w:ind w:firstLine="567"/>
        <w:jc w:val="both"/>
      </w:pPr>
    </w:p>
    <w:p w:rsidR="00D40EBE" w:rsidRPr="00A13665" w:rsidRDefault="00D40EBE" w:rsidP="00180FE1">
      <w:pPr>
        <w:ind w:firstLine="567"/>
        <w:jc w:val="both"/>
      </w:pPr>
      <w:r w:rsidRPr="00A13665">
        <w:t>Примечания:</w:t>
      </w:r>
    </w:p>
    <w:p w:rsidR="00D40EBE" w:rsidRPr="00A13665" w:rsidRDefault="00D40EBE" w:rsidP="00180FE1">
      <w:pPr>
        <w:ind w:firstLine="567"/>
        <w:jc w:val="both"/>
      </w:pPr>
      <w:r w:rsidRPr="00A13665">
        <w:t>1. Требования п. 4 таблицы относятся к земельным участкам отдельно стоящих домов.</w:t>
      </w:r>
    </w:p>
    <w:p w:rsidR="00D40EBE" w:rsidRPr="00A13665" w:rsidRDefault="00D40EBE" w:rsidP="00180FE1">
      <w:pPr>
        <w:ind w:firstLine="567"/>
        <w:jc w:val="both"/>
      </w:pPr>
      <w:r w:rsidRPr="00A13665">
        <w:t xml:space="preserve">2. Допускается </w:t>
      </w:r>
      <w:r w:rsidR="00A66030" w:rsidRPr="00A13665">
        <w:t>блокиров</w:t>
      </w:r>
      <w:r w:rsidRPr="00A13665">
        <w:t xml:space="preserve">ка хозяйственных построек на смежных приусадебных участках по взаимному согласию домовладельцев, а также </w:t>
      </w:r>
      <w:r w:rsidR="00A66030" w:rsidRPr="00A13665">
        <w:t>блокиров</w:t>
      </w:r>
      <w:r w:rsidRPr="00A13665">
        <w:t>ка хозяйственных построек к основному строению.</w:t>
      </w:r>
    </w:p>
    <w:p w:rsidR="00D40EBE" w:rsidRPr="00A13665" w:rsidRDefault="00D40EBE" w:rsidP="00180FE1">
      <w:pPr>
        <w:ind w:firstLine="567"/>
        <w:jc w:val="both"/>
      </w:pPr>
      <w:r w:rsidRPr="00A13665">
        <w:t>3. Вспомогательные строения, за исключением гаражей, размещать со стороны улицы не допускается.</w:t>
      </w:r>
    </w:p>
    <w:p w:rsidR="00D40EBE" w:rsidRPr="00A13665" w:rsidRDefault="00D40EBE" w:rsidP="00180FE1">
      <w:pPr>
        <w:ind w:firstLine="567"/>
        <w:jc w:val="both"/>
      </w:pPr>
      <w:r w:rsidRPr="00A13665">
        <w:t>4. требования к ограждению земельных участков:</w:t>
      </w:r>
    </w:p>
    <w:p w:rsidR="00D40EBE" w:rsidRPr="00A13665" w:rsidRDefault="00D40EBE" w:rsidP="00180FE1">
      <w:pPr>
        <w:ind w:firstLine="567"/>
        <w:jc w:val="both"/>
      </w:pPr>
      <w:r w:rsidRPr="00A13665">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A13665" w:rsidRDefault="00D40EBE" w:rsidP="00180FE1">
      <w:pPr>
        <w:ind w:firstLine="567"/>
        <w:jc w:val="both"/>
      </w:pPr>
      <w:r w:rsidRPr="00A13665">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A13665">
          <w:t>0,3 м</w:t>
        </w:r>
      </w:smartTag>
      <w:r w:rsidRPr="00A13665">
        <w:t xml:space="preserve"> от уровня земли;</w:t>
      </w:r>
    </w:p>
    <w:p w:rsidR="00D40EBE" w:rsidRPr="00A13665" w:rsidRDefault="00D40EBE" w:rsidP="00180FE1">
      <w:pPr>
        <w:ind w:firstLine="567"/>
        <w:jc w:val="both"/>
      </w:pPr>
      <w:r w:rsidRPr="00A13665">
        <w:t>– ограждения между смежными земельными участками не должно превышать 1,8 м от уровня земли;</w:t>
      </w:r>
    </w:p>
    <w:p w:rsidR="00D40EBE" w:rsidRPr="00A13665" w:rsidRDefault="00D40EBE" w:rsidP="00180FE1">
      <w:pPr>
        <w:ind w:firstLine="567"/>
        <w:jc w:val="both"/>
      </w:pPr>
      <w:r w:rsidRPr="00A13665">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A13665" w:rsidRDefault="00D40EBE" w:rsidP="00180FE1">
      <w:pPr>
        <w:ind w:firstLine="567"/>
        <w:jc w:val="both"/>
      </w:pPr>
      <w:r w:rsidRPr="00A13665">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A13665" w:rsidRDefault="00D40EBE" w:rsidP="00D40EBE"/>
    <w:p w:rsidR="00D40EBE" w:rsidRPr="00A13665" w:rsidRDefault="00D40EBE" w:rsidP="008D062E">
      <w:pPr>
        <w:jc w:val="center"/>
        <w:rPr>
          <w:b/>
        </w:rPr>
      </w:pPr>
      <w:r w:rsidRPr="00A13665">
        <w:rPr>
          <w:b/>
        </w:rPr>
        <w:t xml:space="preserve">Ж–2 Зона застройки </w:t>
      </w:r>
      <w:r w:rsidR="00FD3E12" w:rsidRPr="00A13665">
        <w:rPr>
          <w:b/>
        </w:rPr>
        <w:t>мало</w:t>
      </w:r>
      <w:r w:rsidRPr="00A13665">
        <w:rPr>
          <w:b/>
        </w:rPr>
        <w:t xml:space="preserve">этажными жилыми домами </w:t>
      </w:r>
      <w:r w:rsidR="00A66030" w:rsidRPr="00A13665">
        <w:rPr>
          <w:b/>
        </w:rPr>
        <w:t>блокиров</w:t>
      </w:r>
      <w:r w:rsidRPr="00A13665">
        <w:rPr>
          <w:b/>
        </w:rPr>
        <w:t>анной застройки и многоквартирными домами</w:t>
      </w:r>
    </w:p>
    <w:p w:rsidR="00D40EBE" w:rsidRPr="00A13665" w:rsidRDefault="00D40EBE" w:rsidP="00D40EBE"/>
    <w:p w:rsidR="00D40EBE" w:rsidRPr="00A13665" w:rsidRDefault="00D40EBE" w:rsidP="00180FE1">
      <w:pPr>
        <w:ind w:firstLine="567"/>
        <w:jc w:val="both"/>
      </w:pPr>
      <w:r w:rsidRPr="00A13665">
        <w:t xml:space="preserve">Зона застройки </w:t>
      </w:r>
      <w:r w:rsidR="00FD3E12" w:rsidRPr="00A13665">
        <w:t>мало</w:t>
      </w:r>
      <w:r w:rsidRPr="00A13665">
        <w:t xml:space="preserve">этажными жилыми домами </w:t>
      </w:r>
      <w:r w:rsidR="00A66030" w:rsidRPr="00A13665">
        <w:t>блокиров</w:t>
      </w:r>
      <w:r w:rsidRPr="00A13665">
        <w:t xml:space="preserve">анной застройки и многоквартирными домами выделена для формирования жилых районов с размещением многоквартирных домов, с набором услуг. </w:t>
      </w:r>
    </w:p>
    <w:p w:rsidR="00D40EBE" w:rsidRPr="00A13665" w:rsidRDefault="00D40EBE" w:rsidP="00180FE1">
      <w:pPr>
        <w:ind w:firstLine="567"/>
        <w:jc w:val="both"/>
      </w:pPr>
      <w:r w:rsidRPr="00A13665">
        <w:t xml:space="preserve">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25"/>
        <w:gridCol w:w="4392"/>
        <w:gridCol w:w="3190"/>
      </w:tblGrid>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lastRenderedPageBreak/>
              <w:t>Код основного вида разрешенного использования</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319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2.1.1</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Малоэтажная многоквартирная жилая застройка</w:t>
            </w:r>
            <w:r w:rsidR="0024469D"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24469D" w:rsidRPr="00A13665">
              <w:t>,</w:t>
            </w:r>
            <w:r w:rsidRPr="00A13665">
              <w:t xml:space="preserve"> размещение индивидуальных гаражей и иных вспомогательных сооружений</w:t>
            </w:r>
            <w:r w:rsidR="0024469D" w:rsidRPr="00A13665">
              <w:t xml:space="preserve">, </w:t>
            </w:r>
            <w:r w:rsidRPr="00A13665">
              <w:t>трансформаторные подстанции (ТП)</w:t>
            </w:r>
            <w:r w:rsidR="0024469D" w:rsidRPr="00A13665">
              <w:t xml:space="preserve">, </w:t>
            </w:r>
            <w:r w:rsidRPr="00A13665">
              <w:t xml:space="preserve">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020557"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w:t>
            </w:r>
            <w:r w:rsidR="00020557" w:rsidRPr="00A13665">
              <w:t>ные станции, водонапорные башни,</w:t>
            </w:r>
            <w:r w:rsidR="00C00158" w:rsidRPr="00A13665">
              <w:t xml:space="preserve"> </w:t>
            </w:r>
            <w:r w:rsidRPr="00A13665">
              <w:t>отдельно стоящие ко</w:t>
            </w:r>
            <w:r w:rsidR="00020557" w:rsidRPr="00A13665">
              <w:t>тельные небольшой мощности, ЦТП,</w:t>
            </w:r>
            <w:r w:rsidR="00C00158" w:rsidRPr="00A13665">
              <w:t xml:space="preserve"> </w:t>
            </w:r>
            <w:r w:rsidRPr="00A13665">
              <w:t>газораспределительные подстанции (ГРП, ГРПШ)</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2.2</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C00158"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469D" w:rsidRPr="00A13665">
              <w:t>,</w:t>
            </w:r>
          </w:p>
          <w:p w:rsidR="00D40EBE" w:rsidRPr="00A13665" w:rsidRDefault="00D40EBE" w:rsidP="00D40EBE">
            <w:r w:rsidRPr="00A13665">
              <w:t>размещение индивидуального гаража и подсобных сооружений</w:t>
            </w:r>
            <w:r w:rsidR="0024469D" w:rsidRPr="00A13665">
              <w:t>,</w:t>
            </w:r>
          </w:p>
          <w:p w:rsidR="00D40EBE" w:rsidRPr="00A13665" w:rsidRDefault="00D40EBE" w:rsidP="00C00158">
            <w:r w:rsidRPr="00A13665">
              <w:t>открытые места для стоянки автомобилей</w:t>
            </w:r>
            <w:r w:rsidR="0024469D" w:rsidRPr="00A13665">
              <w:t>,</w:t>
            </w:r>
            <w:r w:rsidRPr="00A13665">
              <w:t xml:space="preserve"> строения для домашних животных, содер</w:t>
            </w:r>
            <w:r w:rsidR="0024469D" w:rsidRPr="00A13665">
              <w:t>жание которых не требует выпаса</w:t>
            </w:r>
            <w:r w:rsidRPr="00A13665">
              <w:t xml:space="preserve"> и птицы</w:t>
            </w:r>
            <w:r w:rsidR="0024469D" w:rsidRPr="00A13665">
              <w:t xml:space="preserve">, сады, огороды, </w:t>
            </w:r>
            <w:r w:rsidRPr="00A13665">
              <w:t>палисадники</w:t>
            </w:r>
            <w:r w:rsidR="0024469D" w:rsidRPr="00A13665">
              <w:t>,</w:t>
            </w:r>
            <w:r w:rsidRPr="00A13665">
              <w:t xml:space="preserve"> отдельно стоящие беседки и навесы, в т.ч. предназначенные для осуществления хозяйственной деятельности</w:t>
            </w:r>
            <w:r w:rsidR="0024469D" w:rsidRPr="00A13665">
              <w:t>,</w:t>
            </w:r>
            <w:r w:rsidRPr="00A13665">
              <w:t xml:space="preserve"> отдельно стоящие индивидуальные бассейны, бани</w:t>
            </w:r>
            <w:r w:rsidR="0024469D" w:rsidRPr="00A13665">
              <w:t>,</w:t>
            </w:r>
            <w:r w:rsidRPr="00A13665">
              <w:t xml:space="preserve"> надворные туалеты</w:t>
            </w:r>
            <w:r w:rsidR="0024469D" w:rsidRPr="00A13665">
              <w:t>,</w:t>
            </w:r>
            <w:r w:rsidRPr="00A13665">
              <w:t xml:space="preserve"> индивидуальные резервуары для хранения воды</w:t>
            </w:r>
            <w:r w:rsidR="0024469D" w:rsidRPr="00A13665">
              <w:t>,</w:t>
            </w:r>
            <w:r w:rsidRPr="00A13665">
              <w:t xml:space="preserve"> скважины для забора технической воды</w:t>
            </w:r>
            <w:r w:rsidR="0024469D" w:rsidRPr="00A13665">
              <w:t>,</w:t>
            </w:r>
            <w:r w:rsidRPr="00A13665">
              <w:t xml:space="preserve"> открытые площадки для индивидуальных занятий спортом и физкультурой</w:t>
            </w:r>
            <w:r w:rsidR="0024469D" w:rsidRPr="00A13665">
              <w:t xml:space="preserve">, </w:t>
            </w:r>
            <w:r w:rsidRPr="00A13665">
              <w:t>летние кухни</w:t>
            </w:r>
            <w:r w:rsidR="0024469D" w:rsidRPr="00A13665">
              <w:t>,</w:t>
            </w:r>
            <w:r w:rsidRPr="00A13665">
              <w:t xml:space="preserve"> сараи</w:t>
            </w:r>
            <w:r w:rsidR="0024469D" w:rsidRPr="00A13665">
              <w:t>,</w:t>
            </w:r>
            <w:r w:rsidRPr="00A13665">
              <w:t xml:space="preserve"> хозблоки</w:t>
            </w:r>
            <w:r w:rsidR="0024469D" w:rsidRPr="00A13665">
              <w:t>,</w:t>
            </w:r>
            <w:r w:rsidRPr="00A13665">
              <w:t xml:space="preserve"> погреба</w:t>
            </w:r>
            <w:r w:rsidR="0024469D" w:rsidRPr="00A13665">
              <w:t>,</w:t>
            </w:r>
            <w:r w:rsidR="00C00158" w:rsidRPr="00A13665">
              <w:t xml:space="preserve"> </w:t>
            </w:r>
            <w:r w:rsidRPr="00A13665">
              <w:lastRenderedPageBreak/>
              <w:t>площадки для сбора мусора</w:t>
            </w:r>
            <w:r w:rsidR="0024469D" w:rsidRPr="00A13665">
              <w:t xml:space="preserve">, </w:t>
            </w:r>
            <w:r w:rsidRPr="00A13665">
              <w:t>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24469D" w:rsidRPr="00A13665">
              <w:t>.</w:t>
            </w:r>
          </w:p>
          <w:p w:rsidR="00D40EBE" w:rsidRPr="00A13665" w:rsidRDefault="002E062E" w:rsidP="00D40EBE">
            <w:r w:rsidRPr="00A13665">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индивидуальных гаражей и иных вспомогательных сооружени</w:t>
            </w:r>
            <w:r w:rsidR="0024469D" w:rsidRPr="00A13665">
              <w:t>й,</w:t>
            </w:r>
          </w:p>
          <w:p w:rsidR="00D40EBE" w:rsidRPr="00A13665" w:rsidRDefault="00D40EBE" w:rsidP="00C00158">
            <w:r w:rsidRPr="00A13665">
              <w:t>обустройство спортивных и детских площадок, площадок отдыха, хозяйственные постройки</w:t>
            </w:r>
            <w:r w:rsidR="0024469D" w:rsidRPr="00A13665">
              <w:t>,</w:t>
            </w:r>
            <w:r w:rsidRPr="00A13665">
              <w:t xml:space="preserve"> открытые места для стоянки автомобилей</w:t>
            </w:r>
            <w:r w:rsidR="0024469D" w:rsidRPr="00A13665">
              <w:t>,</w:t>
            </w:r>
            <w:r w:rsidRPr="00A13665">
              <w:t xml:space="preserve"> сады</w:t>
            </w:r>
            <w:r w:rsidR="0024469D" w:rsidRPr="00A13665">
              <w:t>,</w:t>
            </w:r>
            <w:r w:rsidRPr="00A13665">
              <w:t xml:space="preserve"> огороды</w:t>
            </w:r>
            <w:r w:rsidR="0024469D" w:rsidRPr="00A13665">
              <w:t>,</w:t>
            </w:r>
            <w:r w:rsidRPr="00A13665">
              <w:t xml:space="preserve"> палисадники</w:t>
            </w:r>
            <w:r w:rsidR="0024469D" w:rsidRPr="00A13665">
              <w:t xml:space="preserve">, </w:t>
            </w:r>
            <w:r w:rsidRPr="00A13665">
              <w:t>отдельно стоящие беседки и навесы, в т.ч. предназначенные для осуществления хозяйственной деятельности</w:t>
            </w:r>
            <w:r w:rsidR="0024469D" w:rsidRPr="00A13665">
              <w:t>,</w:t>
            </w:r>
            <w:r w:rsidRPr="00A13665">
              <w:t xml:space="preserve"> отдельно стоящие индивидуальные бассейны, бани, надворные туалеты</w:t>
            </w:r>
            <w:r w:rsidR="00C00158" w:rsidRPr="00A13665">
              <w:t>,</w:t>
            </w:r>
            <w:r w:rsidRPr="00A13665">
              <w:t xml:space="preserve"> индивидуальные резервуары для хранения воды</w:t>
            </w:r>
            <w:r w:rsidR="00C00158" w:rsidRPr="00A13665">
              <w:t>,</w:t>
            </w:r>
            <w:r w:rsidRPr="00A13665">
              <w:t xml:space="preserve"> скважины для забора технической воды</w:t>
            </w:r>
            <w:r w:rsidR="0024469D" w:rsidRPr="00A13665">
              <w:t>,</w:t>
            </w:r>
            <w:r w:rsidRPr="00A13665">
              <w:t xml:space="preserve"> сараи</w:t>
            </w:r>
            <w:r w:rsidR="0024469D" w:rsidRPr="00A13665">
              <w:t>,</w:t>
            </w:r>
            <w:r w:rsidRPr="00A13665">
              <w:t xml:space="preserve"> хозблоки</w:t>
            </w:r>
            <w:r w:rsidR="0024469D" w:rsidRPr="00A13665">
              <w:t xml:space="preserve">, </w:t>
            </w:r>
            <w:r w:rsidRPr="00A13665">
              <w:t>погреба</w:t>
            </w:r>
            <w:r w:rsidR="0024469D" w:rsidRPr="00A13665">
              <w:t>,</w:t>
            </w:r>
            <w:r w:rsidRPr="00A13665">
              <w:t xml:space="preserve"> площадки для сбора мусора</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2.5</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706423" w:rsidP="00D40EBE">
            <w:bookmarkStart w:id="21" w:name="sub_1025"/>
            <w:r w:rsidRPr="00A13665">
              <w:t>Мало</w:t>
            </w:r>
            <w:r w:rsidR="00D40EBE" w:rsidRPr="00A13665">
              <w:t>этажная жилая застройка</w:t>
            </w:r>
            <w:bookmarkEnd w:id="21"/>
            <w:r w:rsidR="0024469D" w:rsidRPr="00A13665">
              <w:t>.</w:t>
            </w:r>
          </w:p>
          <w:p w:rsidR="00D40EBE" w:rsidRPr="00A13665" w:rsidRDefault="00D40EBE" w:rsidP="00D40EBE">
            <w:r w:rsidRPr="00A13665">
              <w:t xml:space="preserve">Размещение многоквартирных домов </w:t>
            </w:r>
            <w:r w:rsidR="004A7B32" w:rsidRPr="00A13665">
              <w:t>этажностью от 1 до 4  этажей</w:t>
            </w:r>
            <w:r w:rsidRPr="00A13665">
              <w:t>;</w:t>
            </w:r>
          </w:p>
          <w:p w:rsidR="00D40EBE" w:rsidRPr="00A13665" w:rsidRDefault="00D40EBE" w:rsidP="00D40EBE">
            <w:r w:rsidRPr="00A13665">
              <w:t>благоустройство и озеленение;</w:t>
            </w:r>
          </w:p>
          <w:p w:rsidR="00D40EBE" w:rsidRPr="00A13665" w:rsidRDefault="00D40EBE" w:rsidP="00D40EBE">
            <w:r w:rsidRPr="00A13665">
              <w:t>размещение подземных гаражей и автостоянок;</w:t>
            </w:r>
          </w:p>
          <w:p w:rsidR="00D40EBE" w:rsidRPr="00A13665" w:rsidRDefault="00D40EBE" w:rsidP="00D40EBE">
            <w:r w:rsidRPr="00A13665">
              <w:t>обустройство спортивных и детских площадок, площадок для отдыха;</w:t>
            </w:r>
          </w:p>
          <w:p w:rsidR="00D40EBE" w:rsidRPr="00A13665" w:rsidRDefault="00D40EBE" w:rsidP="00D40EBE">
            <w:r w:rsidRPr="00A13665">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w:t>
            </w:r>
            <w:r w:rsidRPr="00A13665">
              <w:lastRenderedPageBreak/>
              <w:t>более 20% общей площади помещений дома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Обустройство спортивных и детских площадок, площадок отдыха</w:t>
            </w:r>
            <w:r w:rsidR="0024469D" w:rsidRPr="00A13665">
              <w:t xml:space="preserve">, </w:t>
            </w:r>
            <w:r w:rsidRPr="00A13665">
              <w:t>размещение индивидуальных гаражей и иных вспомогательных сооружений</w:t>
            </w:r>
            <w:r w:rsidR="0024469D" w:rsidRPr="00A13665">
              <w:t>,</w:t>
            </w:r>
            <w:r w:rsidRPr="00A13665">
              <w:t xml:space="preserve"> трансформаторные подстанции (ТП)</w:t>
            </w:r>
            <w:r w:rsidR="0024469D"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020557" w:rsidRPr="00A13665">
              <w:t>,</w:t>
            </w:r>
          </w:p>
          <w:p w:rsidR="00D40EBE" w:rsidRPr="00A13665" w:rsidRDefault="00D40EBE" w:rsidP="00D40EBE">
            <w:proofErr w:type="spellStart"/>
            <w:r w:rsidRPr="00A13665">
              <w:lastRenderedPageBreak/>
              <w:t>повысительные</w:t>
            </w:r>
            <w:proofErr w:type="spellEnd"/>
            <w:r w:rsidRPr="00A13665">
              <w:t xml:space="preserve"> водопроводные насосные станции, водонапорные башни</w:t>
            </w:r>
            <w:r w:rsidR="00020557"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2.7</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24469D"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Трансформаторные подстанции (ТП)</w:t>
            </w:r>
            <w:r w:rsidR="0024469D"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2B3091"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2B3091" w:rsidRPr="00A13665">
              <w:t>,</w:t>
            </w:r>
            <w:r w:rsidRPr="00A13665">
              <w:t xml:space="preserve"> отдельно стоящие котельные небольшой мощности, ЦТП газораспределительные подстанции (ГРП, ГРПШ)</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3.1.1</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Предоставление коммунальных услуг.</w:t>
            </w:r>
          </w:p>
          <w:p w:rsidR="00D777D9" w:rsidRPr="00A13665" w:rsidRDefault="00D777D9" w:rsidP="00D777D9">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3.2.3</w:t>
            </w:r>
          </w:p>
        </w:tc>
        <w:tc>
          <w:tcPr>
            <w:tcW w:w="4417"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bookmarkStart w:id="22" w:name="sub_1323"/>
            <w:r w:rsidRPr="00A13665">
              <w:t>Оказание услуг связи</w:t>
            </w:r>
            <w:bookmarkEnd w:id="22"/>
            <w:r w:rsidRPr="00A13665">
              <w:t>.</w:t>
            </w:r>
          </w:p>
          <w:p w:rsidR="00D777D9" w:rsidRPr="00A13665" w:rsidRDefault="00D777D9" w:rsidP="00D777D9">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Гостевые автостоянки, площадки для сбора мусора.</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3.2.4</w:t>
            </w:r>
          </w:p>
        </w:tc>
        <w:tc>
          <w:tcPr>
            <w:tcW w:w="4417"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bookmarkStart w:id="23" w:name="sub_1324"/>
            <w:r w:rsidRPr="00A13665">
              <w:t>Общежития</w:t>
            </w:r>
            <w:bookmarkEnd w:id="23"/>
            <w:r w:rsidRPr="00A13665">
              <w:t>.</w:t>
            </w:r>
          </w:p>
          <w:p w:rsidR="00D777D9" w:rsidRPr="00A13665" w:rsidRDefault="00D777D9" w:rsidP="00D777D9">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A13665">
              <w:lastRenderedPageBreak/>
              <w:t xml:space="preserve">содержанием вида разрешенного использования с </w:t>
            </w:r>
            <w:hyperlink w:anchor="sub_1047" w:history="1">
              <w:r w:rsidRPr="00A13665">
                <w:t>кодом 4.7</w:t>
              </w:r>
            </w:hyperlink>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lastRenderedPageBreak/>
              <w:t xml:space="preserve">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w:t>
            </w:r>
            <w:r w:rsidRPr="00A13665">
              <w:lastRenderedPageBreak/>
              <w:t>формами и объектами благоустройства.</w:t>
            </w:r>
          </w:p>
        </w:tc>
      </w:tr>
      <w:tr w:rsidR="00D777D9" w:rsidRPr="00A13665" w:rsidTr="00D777D9">
        <w:trPr>
          <w:jc w:val="center"/>
        </w:trPr>
        <w:tc>
          <w:tcPr>
            <w:tcW w:w="1774"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lastRenderedPageBreak/>
              <w:br w:type="page"/>
              <w:t>12.0.2</w:t>
            </w:r>
          </w:p>
        </w:tc>
        <w:tc>
          <w:tcPr>
            <w:tcW w:w="4392"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Благоустройство территории.</w:t>
            </w:r>
          </w:p>
          <w:p w:rsidR="00D777D9" w:rsidRPr="00A13665" w:rsidRDefault="00D777D9" w:rsidP="00D777D9">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80FE1" w:rsidRPr="00A13665" w:rsidRDefault="00180FE1"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gridCol w:w="72"/>
      </w:tblGrid>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708"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индивидуального жилищного строительства</w:t>
            </w:r>
            <w:r w:rsidR="0024469D" w:rsidRPr="00A13665">
              <w:t>.</w:t>
            </w:r>
          </w:p>
          <w:p w:rsidR="00D40EBE" w:rsidRPr="00A13665" w:rsidRDefault="002E062E" w:rsidP="00D40EBE">
            <w:r w:rsidRPr="00A13665">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w:t>
            </w:r>
            <w:proofErr w:type="spellStart"/>
            <w:r w:rsidRPr="00A13665">
              <w:t>построе</w:t>
            </w:r>
            <w:proofErr w:type="spellEnd"/>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469D" w:rsidRPr="00A13665">
              <w:t>,</w:t>
            </w:r>
          </w:p>
          <w:p w:rsidR="00D40EBE" w:rsidRPr="00A13665" w:rsidRDefault="00D40EBE" w:rsidP="00D40EBE">
            <w:r w:rsidRPr="00A13665">
              <w:t>размещение индивидуального гаража и подсобных сооружений</w:t>
            </w:r>
            <w:r w:rsidR="0024469D" w:rsidRPr="00A13665">
              <w:t>,</w:t>
            </w:r>
          </w:p>
          <w:p w:rsidR="00D40EBE" w:rsidRPr="00A13665" w:rsidRDefault="00D40EBE" w:rsidP="0024469D">
            <w:r w:rsidRPr="00A13665">
              <w:t>открытые места для стоянки автомобилей</w:t>
            </w:r>
            <w:r w:rsidR="0024469D" w:rsidRPr="00A13665">
              <w:t>,</w:t>
            </w:r>
            <w:r w:rsidRPr="00A13665">
              <w:t xml:space="preserve"> строения для домашних животных, содер</w:t>
            </w:r>
            <w:r w:rsidR="00C00158" w:rsidRPr="00A13665">
              <w:t>жание которых не требует выпаса</w:t>
            </w:r>
            <w:r w:rsidRPr="00A13665">
              <w:t xml:space="preserve"> и птицы</w:t>
            </w:r>
            <w:r w:rsidR="0024469D" w:rsidRPr="00A13665">
              <w:t>,</w:t>
            </w:r>
            <w:r w:rsidRPr="00A13665">
              <w:t xml:space="preserve"> сады</w:t>
            </w:r>
            <w:r w:rsidR="0024469D" w:rsidRPr="00A13665">
              <w:t xml:space="preserve">, </w:t>
            </w:r>
            <w:r w:rsidRPr="00A13665">
              <w:t>огороды</w:t>
            </w:r>
            <w:r w:rsidR="0024469D" w:rsidRPr="00A13665">
              <w:t>,</w:t>
            </w:r>
            <w:r w:rsidRPr="00A13665">
              <w:t xml:space="preserve"> палисадники</w:t>
            </w:r>
            <w:r w:rsidR="0024469D" w:rsidRPr="00A13665">
              <w:t xml:space="preserve">, </w:t>
            </w:r>
            <w:r w:rsidRPr="00A13665">
              <w:t>отдельно стоящие беседки и навесы, в т.ч. предназначенные для осуществл</w:t>
            </w:r>
            <w:r w:rsidR="00BD7F48" w:rsidRPr="00A13665">
              <w:t xml:space="preserve">ения хозяйственной деятельности, </w:t>
            </w:r>
            <w:r w:rsidRPr="00A13665">
              <w:t>отдельно стоящие индивидуальные бассейны, бани</w:t>
            </w:r>
            <w:r w:rsidR="0024469D" w:rsidRPr="00A13665">
              <w:t xml:space="preserve">, </w:t>
            </w:r>
            <w:r w:rsidRPr="00A13665">
              <w:t>надворные туалеты</w:t>
            </w:r>
            <w:r w:rsidR="0024469D" w:rsidRPr="00A13665">
              <w:t xml:space="preserve">, </w:t>
            </w:r>
            <w:r w:rsidRPr="00A13665">
              <w:t>индивидуальные резервуары для хранения воды</w:t>
            </w:r>
            <w:r w:rsidR="0024469D" w:rsidRPr="00A13665">
              <w:t>,</w:t>
            </w:r>
            <w:r w:rsidRPr="00A13665">
              <w:t xml:space="preserve"> скважины для забора технической вод</w:t>
            </w:r>
            <w:r w:rsidR="0024469D" w:rsidRPr="00A13665">
              <w:t>ы,</w:t>
            </w:r>
            <w:r w:rsidRPr="00A13665">
              <w:t xml:space="preserve"> </w:t>
            </w:r>
            <w:r w:rsidRPr="00A13665">
              <w:lastRenderedPageBreak/>
              <w:t>открытые площадки для индивидуальных занятий спортом и физкультурой</w:t>
            </w:r>
            <w:r w:rsidR="0024469D" w:rsidRPr="00A13665">
              <w:t>,</w:t>
            </w:r>
            <w:r w:rsidRPr="00A13665">
              <w:t xml:space="preserve"> летние кухни</w:t>
            </w:r>
            <w:r w:rsidR="0024469D" w:rsidRPr="00A13665">
              <w:t>,</w:t>
            </w:r>
            <w:r w:rsidRPr="00A13665">
              <w:t xml:space="preserve"> сараи</w:t>
            </w:r>
            <w:r w:rsidR="0024469D" w:rsidRPr="00A13665">
              <w:t>, хозблоки,</w:t>
            </w:r>
            <w:r w:rsidRPr="00A13665">
              <w:t xml:space="preserve"> погреба</w:t>
            </w:r>
            <w:r w:rsidR="0024469D" w:rsidRPr="00A13665">
              <w:t>,</w:t>
            </w:r>
            <w:r w:rsidRPr="00A13665">
              <w:t xml:space="preserve"> площадки для сбора мусора</w:t>
            </w:r>
            <w:r w:rsidR="0024469D"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24469D"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r w:rsidR="0024469D" w:rsidRPr="00A13665">
              <w:t>,</w:t>
            </w:r>
            <w:r w:rsidRPr="00A13665">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социальной помощи населению</w:t>
            </w:r>
            <w:r w:rsidR="0024469D" w:rsidRPr="00A13665">
              <w:t>.</w:t>
            </w:r>
          </w:p>
          <w:p w:rsidR="00D40EBE" w:rsidRPr="00A13665" w:rsidRDefault="00D40EBE" w:rsidP="00D40EBE">
            <w:r w:rsidRPr="00A13665">
              <w:t xml:space="preserve">Размещение зданий, предназначенных для служб психологической и бесплатной юридической помощи, социальных, </w:t>
            </w:r>
            <w:r w:rsidRPr="00A13665">
              <w:lastRenderedPageBreak/>
              <w:t>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lastRenderedPageBreak/>
              <w:t>Размещение стоянок для автомобилей сотрудников, гостевые автостоянки</w:t>
            </w:r>
            <w:r w:rsidR="0024469D" w:rsidRPr="00A13665">
              <w:t>,</w:t>
            </w:r>
            <w:r w:rsidRPr="00A13665">
              <w:t xml:space="preserve"> гаражи </w:t>
            </w:r>
            <w:r w:rsidRPr="00A13665">
              <w:lastRenderedPageBreak/>
              <w:t>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24469D"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w:t>
            </w:r>
            <w:r w:rsidR="0024469D" w:rsidRPr="00A13665">
              <w:t>,</w:t>
            </w:r>
            <w:r w:rsidRPr="00A13665">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24469D"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w:t>
            </w:r>
            <w:r w:rsidR="0024469D" w:rsidRPr="00A13665">
              <w:t xml:space="preserve">, </w:t>
            </w:r>
            <w:r w:rsidRPr="00A13665">
              <w:t xml:space="preserve">вспомогательные объекты технического, инженерно-технического обеспечения, скважины для забора воды на питьевые и хозяйственные нужды, </w:t>
            </w:r>
            <w:r w:rsidRPr="00A13665">
              <w:lastRenderedPageBreak/>
              <w:t>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3.6.1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24469D"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3.8.1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24469D" w:rsidP="00D40EBE">
            <w:r w:rsidRPr="00A13665">
              <w:t>Государственное управление.</w:t>
            </w:r>
          </w:p>
          <w:p w:rsidR="00D40EBE" w:rsidRPr="00A13665" w:rsidRDefault="00D40EBE" w:rsidP="00D40EBE">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w:t>
            </w:r>
            <w:r w:rsidR="0024469D" w:rsidRPr="00A13665">
              <w:t xml:space="preserve">, </w:t>
            </w:r>
            <w:r w:rsidRPr="00A13665">
              <w:t>гаражи служебного автотранспорта</w:t>
            </w:r>
            <w:r w:rsidR="0024469D" w:rsidRPr="00A13665">
              <w:t>,</w:t>
            </w:r>
            <w:r w:rsidRPr="00A13665">
              <w:t xml:space="preserve"> сооружения локального инженерного обеспечения, площадки для сбора мусора</w:t>
            </w:r>
            <w:r w:rsidR="0024469D" w:rsidRPr="00A13665">
              <w:t>,</w:t>
            </w:r>
            <w:r w:rsidRPr="00A13665">
              <w:t xml:space="preserve"> объекты пожарной охраны (резервуары для хранения воды)</w:t>
            </w:r>
            <w:r w:rsidR="0024469D" w:rsidRPr="00A13665">
              <w:t>,</w:t>
            </w:r>
            <w:r w:rsidRPr="00A13665">
              <w:t xml:space="preserve"> объекты технического, инженерно-технического </w:t>
            </w:r>
            <w:r w:rsidRPr="00A13665">
              <w:lastRenderedPageBreak/>
              <w:t>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24469D"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trHeight w:val="3111"/>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Магазины</w:t>
            </w:r>
            <w:r w:rsidR="00D44CB8" w:rsidRPr="00A13665">
              <w:t>.</w:t>
            </w:r>
          </w:p>
          <w:p w:rsidR="00D40EBE" w:rsidRPr="00A13665" w:rsidRDefault="00D40EBE" w:rsidP="00D40EBE">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w:t>
            </w:r>
            <w:r w:rsidRPr="00A13665">
              <w:lastRenderedPageBreak/>
              <w:t>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D44CB8"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4.7</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D44CB8" w:rsidRPr="00A13665">
              <w:t>.</w:t>
            </w:r>
          </w:p>
          <w:p w:rsidR="00D40EBE" w:rsidRPr="00A13665" w:rsidRDefault="007B024A" w:rsidP="00D40EBE">
            <w:r w:rsidRPr="00A13665">
              <w:t>Размещение гостиниц</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4CB8">
            <w:pPr>
              <w:rPr>
                <w:sz w:val="23"/>
                <w:szCs w:val="23"/>
              </w:rPr>
            </w:pPr>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D44CB8" w:rsidRPr="00A13665">
              <w:t>,</w:t>
            </w:r>
            <w:r w:rsidRPr="00A13665">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180FE1" w:rsidP="00D40EBE">
            <w:r w:rsidRPr="00A13665">
              <w:br w:type="page"/>
            </w:r>
            <w:r w:rsidR="00D40EBE" w:rsidRPr="00A13665">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D44CB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r w:rsidR="00D40EBE" w:rsidRPr="00A13665"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D44CB8" w:rsidRPr="00A13665">
              <w:t>.</w:t>
            </w:r>
          </w:p>
          <w:p w:rsidR="00D40EBE" w:rsidRPr="00A13665" w:rsidRDefault="004D079A"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D44CB8" w:rsidRPr="00A13665">
              <w:t xml:space="preserve">, </w:t>
            </w:r>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536"/>
        <w:gridCol w:w="4145"/>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1</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 для индивидуальных жилых домов с участками аналогично зоне Ж-1</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2</w:t>
            </w:r>
          </w:p>
        </w:tc>
        <w:tc>
          <w:tcPr>
            <w:tcW w:w="45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414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Для застройки </w:t>
            </w:r>
            <w:r w:rsidR="00826E46" w:rsidRPr="00A13665">
              <w:t>мало</w:t>
            </w:r>
            <w:r w:rsidRPr="00A13665">
              <w:t xml:space="preserve">этажными жилыми домами </w:t>
            </w:r>
            <w:r w:rsidR="00A66030" w:rsidRPr="00A13665">
              <w:t>блокиров</w:t>
            </w:r>
            <w:r w:rsidRPr="00A13665">
              <w:t xml:space="preserve">анной застройки и многоквартирными домами   </w:t>
            </w:r>
          </w:p>
          <w:p w:rsidR="00D40EBE" w:rsidRPr="00A13665" w:rsidRDefault="00D40EBE" w:rsidP="00D40EBE">
            <w:r w:rsidRPr="00A13665">
              <w:t xml:space="preserve">КЗ - 0,6          </w:t>
            </w:r>
          </w:p>
          <w:p w:rsidR="00D40EBE" w:rsidRPr="00A13665" w:rsidRDefault="00D40EBE" w:rsidP="00C46BE3">
            <w:r w:rsidRPr="00A13665">
              <w:t>КП – 2,4</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3</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A13665">
                <w:t>,3 м</w:t>
              </w:r>
            </w:smartTag>
            <w:r w:rsidRPr="00A13665">
              <w:t xml:space="preserve"> (для нежилых зданий).</w:t>
            </w:r>
          </w:p>
          <w:p w:rsidR="00D40EBE" w:rsidRPr="00A13665" w:rsidRDefault="00D40EBE" w:rsidP="00D40EBE">
            <w:r w:rsidRPr="00A13665">
              <w:t xml:space="preserve">От других границ участка, м: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Для индивидуальных жилых домов с участками аналогично зоне Ж-1</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4</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lastRenderedPageBreak/>
              <w:t xml:space="preserve">сооружений на территории </w:t>
            </w:r>
          </w:p>
          <w:p w:rsidR="00D40EBE" w:rsidRPr="00A13665" w:rsidRDefault="00D40EBE" w:rsidP="00D40EBE">
            <w:r w:rsidRPr="00A13665">
              <w:t>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Для многоквартирных жилых домов – </w:t>
            </w:r>
          </w:p>
          <w:p w:rsidR="00D40EBE" w:rsidRPr="00A13665" w:rsidRDefault="00D40EBE" w:rsidP="00D40EBE">
            <w:r w:rsidRPr="00A13665">
              <w:t>30 м</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lastRenderedPageBreak/>
              <w:t>5</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 xml:space="preserve"> назначения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Не более 5000 </w:t>
            </w:r>
            <w:proofErr w:type="spellStart"/>
            <w:r w:rsidRPr="00A13665">
              <w:t>кв</w:t>
            </w:r>
            <w:proofErr w:type="spellEnd"/>
            <w:r w:rsidRPr="00A13665">
              <w:t xml:space="preserve"> м общей площади</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6</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7</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8</w:t>
            </w:r>
          </w:p>
        </w:tc>
        <w:tc>
          <w:tcPr>
            <w:tcW w:w="45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 ограждений</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180FE1" w:rsidP="00FD06C2">
      <w:pPr>
        <w:suppressAutoHyphens w:val="0"/>
        <w:spacing w:after="200" w:line="276" w:lineRule="auto"/>
        <w:rPr>
          <w:b/>
        </w:rPr>
      </w:pPr>
      <w:r w:rsidRPr="00A13665">
        <w:br w:type="page"/>
      </w:r>
      <w:r w:rsidR="00D40EBE" w:rsidRPr="00A13665">
        <w:rPr>
          <w:b/>
        </w:rPr>
        <w:lastRenderedPageBreak/>
        <w:t>Ж-3. Зона застройки объектами дошкольного, начального общего и среднего общего образования</w:t>
      </w:r>
    </w:p>
    <w:p w:rsidR="00D40EBE" w:rsidRPr="00A13665" w:rsidRDefault="00D40EBE" w:rsidP="00D40EBE"/>
    <w:p w:rsidR="00D40EBE" w:rsidRPr="00A13665" w:rsidRDefault="00D40EBE" w:rsidP="00180FE1">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t>Код основного вида разрешенного использования</w:t>
            </w:r>
          </w:p>
        </w:tc>
        <w:tc>
          <w:tcPr>
            <w:tcW w:w="486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263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86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D44CB8"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Трансформаторные подстанции (ТП)</w:t>
            </w:r>
            <w:r w:rsidR="00D44CB8" w:rsidRPr="00A13665">
              <w:t xml:space="preserve">, </w:t>
            </w:r>
            <w:r w:rsidRPr="00A13665">
              <w:t xml:space="preserve">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3.1.1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Предоставление коммунальных услуг.</w:t>
            </w:r>
          </w:p>
          <w:p w:rsidR="00F2274B" w:rsidRPr="00A13665" w:rsidRDefault="00F2274B" w:rsidP="00F2274B">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8" w:type="dxa"/>
            <w:tcBorders>
              <w:top w:val="single" w:sz="4" w:space="0" w:color="auto"/>
              <w:left w:val="single" w:sz="4" w:space="0" w:color="auto"/>
              <w:bottom w:val="single" w:sz="4" w:space="0" w:color="auto"/>
              <w:right w:val="single" w:sz="4" w:space="0" w:color="auto"/>
            </w:tcBorders>
            <w:vAlign w:val="center"/>
          </w:tcPr>
          <w:p w:rsidR="00F2274B" w:rsidRPr="00A13665" w:rsidRDefault="00F2274B" w:rsidP="00F2274B">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3.2.1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Дома социального обслуживания.</w:t>
            </w:r>
          </w:p>
          <w:p w:rsidR="00F2274B" w:rsidRPr="00A13665" w:rsidRDefault="00F2274B" w:rsidP="00F2274B">
            <w:r w:rsidRPr="00A13665">
              <w:t xml:space="preserve">Размещение зданий, предназначенных для размещения домов престарелых, домов </w:t>
            </w:r>
            <w:r w:rsidRPr="00A13665">
              <w:lastRenderedPageBreak/>
              <w:t>ребенка, детских домов, пунктов ночлега для бездомных граждан;</w:t>
            </w:r>
          </w:p>
          <w:p w:rsidR="00F2274B" w:rsidRPr="00A13665" w:rsidRDefault="00F2274B" w:rsidP="00F2274B">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 xml:space="preserve">Размещение стоянок для автомобилей сотрудников, гостевые автостоянки, гаражи </w:t>
            </w:r>
            <w:r w:rsidRPr="00A13665">
              <w:lastRenderedPageBreak/>
              <w:t>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3.2.2</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Оказание социальной помощи населению.</w:t>
            </w:r>
          </w:p>
          <w:p w:rsidR="00F2274B" w:rsidRPr="00A13665" w:rsidRDefault="00F2274B" w:rsidP="00F2274B">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3.2.4</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Общежития.</w:t>
            </w:r>
          </w:p>
          <w:p w:rsidR="00F2274B" w:rsidRPr="00A13665" w:rsidRDefault="00F2274B" w:rsidP="00F2274B">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13665">
                <w:t>кодом 4.7</w:t>
              </w:r>
            </w:hyperlink>
          </w:p>
        </w:tc>
        <w:tc>
          <w:tcPr>
            <w:tcW w:w="2638" w:type="dxa"/>
            <w:tcBorders>
              <w:top w:val="single" w:sz="4" w:space="0" w:color="auto"/>
              <w:left w:val="single" w:sz="4" w:space="0" w:color="auto"/>
              <w:bottom w:val="single" w:sz="4" w:space="0" w:color="auto"/>
              <w:right w:val="single" w:sz="4" w:space="0" w:color="auto"/>
            </w:tcBorders>
            <w:vAlign w:val="center"/>
          </w:tcPr>
          <w:p w:rsidR="00F2274B" w:rsidRPr="00A13665" w:rsidRDefault="00F2274B" w:rsidP="00F2274B">
            <w:r w:rsidRPr="00A13665">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3.5.1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bookmarkStart w:id="24" w:name="sub_10351"/>
            <w:r w:rsidRPr="00A13665">
              <w:t>Дошкольное, начальное и среднее общее образование</w:t>
            </w:r>
            <w:bookmarkEnd w:id="24"/>
            <w:r w:rsidRPr="00A13665">
              <w:t>.</w:t>
            </w:r>
          </w:p>
          <w:p w:rsidR="00F2274B" w:rsidRPr="00A13665" w:rsidRDefault="00F2274B" w:rsidP="00F2274B">
            <w:r w:rsidRPr="00A13665">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 xml:space="preserve">Размещение стоянок для автомобилей </w:t>
            </w:r>
            <w:r w:rsidRPr="00A13665">
              <w:lastRenderedPageBreak/>
              <w:t>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3.5.2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5" w:name="sub_10352"/>
            <w:r w:rsidRPr="00A13665">
              <w:t>Среднее и высшее профессиональное образование</w:t>
            </w:r>
            <w:bookmarkEnd w:id="25"/>
            <w:r w:rsidR="00D44CB8" w:rsidRPr="00A13665">
              <w:t>.</w:t>
            </w:r>
          </w:p>
          <w:p w:rsidR="00D40EBE" w:rsidRPr="00A13665" w:rsidRDefault="00D40EBE" w:rsidP="00D40EBE">
            <w:r w:rsidRPr="00A1366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3.8.1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4CB8" w:rsidP="00D40EBE">
            <w:r w:rsidRPr="00A13665">
              <w:t>Государственное управление.</w:t>
            </w:r>
          </w:p>
          <w:p w:rsidR="00D40EBE" w:rsidRPr="00A13665" w:rsidRDefault="00D40EBE" w:rsidP="00D40EBE">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w:t>
            </w:r>
            <w:r w:rsidR="00D44CB8" w:rsidRPr="00A13665">
              <w:t>,</w:t>
            </w:r>
            <w:r w:rsidRPr="00A13665">
              <w:t xml:space="preserve"> сооружения локального инженерного обеспечения, </w:t>
            </w:r>
            <w:r w:rsidRPr="00A13665">
              <w:lastRenderedPageBreak/>
              <w:t>площадки для сбора мусора</w:t>
            </w:r>
            <w:r w:rsidR="00D44CB8" w:rsidRPr="00A13665">
              <w:t>,</w:t>
            </w:r>
            <w:r w:rsidRPr="00A13665">
              <w:t xml:space="preserve"> объекты пожарной охраны (резервуары для хранения воды)</w:t>
            </w:r>
            <w:r w:rsidR="00D44CB8" w:rsidRPr="00A13665">
              <w:t>,</w:t>
            </w:r>
            <w:r w:rsidRPr="00A13665">
              <w:t xml:space="preserve">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D44CB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CC499F" w:rsidRPr="00A13665" w:rsidRDefault="00D40EBE" w:rsidP="00CC499F">
      <w:pPr>
        <w:ind w:firstLine="567"/>
      </w:pPr>
      <w:r w:rsidRPr="00A13665">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35 м"/>
              </w:smartTagPr>
              <w:r w:rsidRPr="00A13665">
                <w:t>35 м</w:t>
              </w:r>
            </w:smartTag>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автотранспорта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bl>
    <w:p w:rsidR="00D40EBE" w:rsidRPr="00A13665" w:rsidRDefault="00180FE1" w:rsidP="00F160B0">
      <w:pPr>
        <w:suppressAutoHyphens w:val="0"/>
        <w:spacing w:after="200" w:line="276" w:lineRule="auto"/>
        <w:rPr>
          <w:b/>
        </w:rPr>
      </w:pPr>
      <w:r w:rsidRPr="00A13665">
        <w:br w:type="page"/>
      </w:r>
      <w:r w:rsidR="00D40EBE" w:rsidRPr="00A13665">
        <w:rPr>
          <w:b/>
        </w:rPr>
        <w:lastRenderedPageBreak/>
        <w:t>4. Зона перспективного развития индивидуальной и малоэтажной жилой застройки</w:t>
      </w:r>
    </w:p>
    <w:p w:rsidR="003E11D6" w:rsidRPr="00A13665" w:rsidRDefault="003E11D6" w:rsidP="00D40EBE"/>
    <w:p w:rsidR="00D40EBE" w:rsidRPr="00A13665" w:rsidRDefault="00D40EBE" w:rsidP="003E11D6">
      <w:pPr>
        <w:ind w:firstLine="567"/>
        <w:jc w:val="both"/>
      </w:pPr>
      <w:r w:rsidRPr="00A13665">
        <w:t xml:space="preserve">Зона перспективного развития индивидуальной и малоэтажной жилой застройки Ж – 4 выделена для формирования жилых районов с возможностью уточнения параметров жилой застройки и набора услуг по мере принятия решений о застройке территории органами местного самоуправления. </w:t>
      </w:r>
    </w:p>
    <w:p w:rsidR="00D40EBE" w:rsidRPr="00A13665" w:rsidRDefault="00D40EBE" w:rsidP="003E11D6">
      <w:pPr>
        <w:ind w:firstLine="567"/>
        <w:jc w:val="both"/>
      </w:pPr>
    </w:p>
    <w:p w:rsidR="00D40EBE" w:rsidRPr="00A13665" w:rsidRDefault="00D40EBE" w:rsidP="003E11D6">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866" w:type="dxa"/>
            <w:tcBorders>
              <w:top w:val="single" w:sz="4" w:space="0" w:color="auto"/>
              <w:left w:val="single" w:sz="4" w:space="0" w:color="auto"/>
              <w:bottom w:val="single" w:sz="4" w:space="0" w:color="auto"/>
              <w:right w:val="single" w:sz="4" w:space="0" w:color="auto"/>
            </w:tcBorders>
          </w:tcPr>
          <w:p w:rsidR="00CC499F" w:rsidRPr="00A13665" w:rsidRDefault="00CC499F" w:rsidP="00CC499F">
            <w:r w:rsidRPr="00A13665">
              <w:t>Для индивидуального жилищного строительства.</w:t>
            </w:r>
          </w:p>
          <w:p w:rsidR="00D40EBE" w:rsidRPr="00A13665" w:rsidRDefault="00CC499F" w:rsidP="00CC499F">
            <w:r w:rsidRPr="00A1366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D44CB8" w:rsidRPr="00A13665">
              <w:t>,</w:t>
            </w:r>
          </w:p>
          <w:p w:rsidR="00D40EBE" w:rsidRPr="00A13665" w:rsidRDefault="00D40EBE" w:rsidP="00D40EBE">
            <w:r w:rsidRPr="00A13665">
              <w:t>размещение индивидуального гаража и подсобных сооружений</w:t>
            </w:r>
            <w:r w:rsidR="00D44CB8" w:rsidRPr="00A13665">
              <w:t>,</w:t>
            </w:r>
          </w:p>
          <w:p w:rsidR="00D40EBE" w:rsidRPr="00A13665" w:rsidRDefault="00D40EBE" w:rsidP="00D44CB8">
            <w:r w:rsidRPr="00A13665">
              <w:t>открытые места для стоянки автомобилей</w:t>
            </w:r>
            <w:r w:rsidR="00D44CB8" w:rsidRPr="00A13665">
              <w:t>,</w:t>
            </w:r>
            <w:r w:rsidRPr="00A13665">
              <w:t xml:space="preserve"> строения для домашних животных, содержание которых не требует выпаса, и птицы</w:t>
            </w:r>
            <w:r w:rsidR="00D44CB8" w:rsidRPr="00A13665">
              <w:t>,</w:t>
            </w:r>
            <w:r w:rsidRPr="00A13665">
              <w:t xml:space="preserve"> сады</w:t>
            </w:r>
            <w:r w:rsidR="00D44CB8" w:rsidRPr="00A13665">
              <w:t>,</w:t>
            </w:r>
            <w:r w:rsidRPr="00A13665">
              <w:t xml:space="preserve"> огороды</w:t>
            </w:r>
            <w:r w:rsidR="00D44CB8" w:rsidRPr="00A13665">
              <w:t>,</w:t>
            </w:r>
            <w:r w:rsidRPr="00A13665">
              <w:t xml:space="preserve"> палисадники</w:t>
            </w:r>
            <w:r w:rsidR="00D44CB8" w:rsidRPr="00A13665">
              <w:t>,</w:t>
            </w:r>
            <w:r w:rsidRPr="00A13665">
              <w:t xml:space="preserve"> отдельно стоящие беседки и навесы, в т.ч. предназначенные для осуществления хозяйственной деятельности</w:t>
            </w:r>
            <w:r w:rsidR="00D44CB8" w:rsidRPr="00A13665">
              <w:t>,</w:t>
            </w:r>
            <w:r w:rsidRPr="00A13665">
              <w:t xml:space="preserve"> отдельно стоящие индивидуальные бассейны, бани</w:t>
            </w:r>
            <w:r w:rsidR="00D44CB8" w:rsidRPr="00A13665">
              <w:t>,</w:t>
            </w:r>
            <w:r w:rsidRPr="00A13665">
              <w:t xml:space="preserve"> надворные туалеты</w:t>
            </w:r>
            <w:r w:rsidR="00D44CB8" w:rsidRPr="00A13665">
              <w:t>,</w:t>
            </w:r>
            <w:r w:rsidRPr="00A13665">
              <w:t xml:space="preserve"> индивидуальные резервуары для хранения воды</w:t>
            </w:r>
            <w:r w:rsidR="00D44CB8" w:rsidRPr="00A13665">
              <w:t>,</w:t>
            </w:r>
            <w:r w:rsidRPr="00A13665">
              <w:t xml:space="preserve"> скважины для забора технической воды</w:t>
            </w:r>
            <w:r w:rsidR="00D44CB8" w:rsidRPr="00A13665">
              <w:t>,</w:t>
            </w:r>
            <w:r w:rsidRPr="00A13665">
              <w:t xml:space="preserve"> открытые площадки для индивидуальных занятий спортом и физкультурой</w:t>
            </w:r>
            <w:r w:rsidR="00D44CB8" w:rsidRPr="00A13665">
              <w:t>,</w:t>
            </w:r>
            <w:r w:rsidRPr="00A13665">
              <w:t xml:space="preserve"> летние кухни</w:t>
            </w:r>
            <w:r w:rsidR="00D44CB8" w:rsidRPr="00A13665">
              <w:t>,</w:t>
            </w:r>
            <w:r w:rsidRPr="00A13665">
              <w:t xml:space="preserve"> сараи</w:t>
            </w:r>
            <w:r w:rsidR="00D44CB8" w:rsidRPr="00A13665">
              <w:t>,</w:t>
            </w:r>
            <w:r w:rsidRPr="00A13665">
              <w:t xml:space="preserve"> хозблоки</w:t>
            </w:r>
            <w:r w:rsidR="00D44CB8" w:rsidRPr="00A13665">
              <w:t xml:space="preserve">, </w:t>
            </w:r>
            <w:r w:rsidRPr="00A13665">
              <w:t>погреба</w:t>
            </w:r>
            <w:r w:rsidR="00D44CB8" w:rsidRPr="00A13665">
              <w:t>,</w:t>
            </w:r>
            <w:r w:rsidRPr="00A13665">
              <w:t xml:space="preserve"> площадки для сбора мусора</w:t>
            </w:r>
            <w:r w:rsidR="00D44CB8" w:rsidRPr="00A13665">
              <w:t xml:space="preserve">, </w:t>
            </w:r>
            <w:r w:rsidRPr="00A13665">
              <w:t xml:space="preserve">водопроводные станции (водозаборные и очистные </w:t>
            </w:r>
            <w:r w:rsidRPr="00A13665">
              <w:lastRenderedPageBreak/>
              <w:t>водопроводные сооружения, ФНС) и подстанции (насосные станции с резервуарами чистой воды), водозаборные скважины</w:t>
            </w:r>
            <w:r w:rsidR="00D44CB8"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Малоэтажная многоквартирная жилая застройка</w:t>
            </w:r>
            <w:r w:rsidR="00D44CB8"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D44CB8" w:rsidRPr="00A13665">
              <w:t>,</w:t>
            </w:r>
            <w:r w:rsidRPr="00A13665">
              <w:t xml:space="preserve"> размещение индивидуальных гаражей и иных вспомогательных сооружений</w:t>
            </w:r>
            <w:r w:rsidR="00D44CB8" w:rsidRPr="00A13665">
              <w:t>,</w:t>
            </w:r>
            <w:r w:rsidRPr="00A13665">
              <w:t xml:space="preserve"> трансформаторные подстанции (ТП)</w:t>
            </w:r>
            <w:r w:rsidR="00D44CB8"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D44CB8"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D44CB8" w:rsidRPr="00A13665">
              <w:t>,</w:t>
            </w:r>
          </w:p>
          <w:p w:rsidR="00D40EBE" w:rsidRPr="00A13665" w:rsidRDefault="00D40EBE" w:rsidP="00D40EBE">
            <w:r w:rsidRPr="00A13665">
              <w:t>размещение индивидуального гаража и подсобных сооружений</w:t>
            </w:r>
            <w:r w:rsidR="00D44CB8" w:rsidRPr="00A13665">
              <w:t>,</w:t>
            </w:r>
          </w:p>
          <w:p w:rsidR="00D40EBE" w:rsidRPr="00A13665" w:rsidRDefault="00D40EBE" w:rsidP="00D44CB8">
            <w:r w:rsidRPr="00A13665">
              <w:t>открытые места для стоянки автомобиле</w:t>
            </w:r>
            <w:r w:rsidR="00D44CB8" w:rsidRPr="00A13665">
              <w:t>,</w:t>
            </w:r>
            <w:r w:rsidRPr="00A13665">
              <w:t xml:space="preserve"> строения для домашних животных, содержание которых не тр</w:t>
            </w:r>
            <w:r w:rsidR="00D44CB8" w:rsidRPr="00A13665">
              <w:t xml:space="preserve">ебует выпаса, и </w:t>
            </w:r>
            <w:r w:rsidR="00D44CB8" w:rsidRPr="00A13665">
              <w:lastRenderedPageBreak/>
              <w:t>птицы,</w:t>
            </w:r>
            <w:r w:rsidRPr="00A13665">
              <w:t xml:space="preserve"> сад</w:t>
            </w:r>
            <w:r w:rsidR="00D44CB8" w:rsidRPr="00A13665">
              <w:t>ы,</w:t>
            </w:r>
            <w:r w:rsidRPr="00A13665">
              <w:t xml:space="preserve"> огороды</w:t>
            </w:r>
            <w:r w:rsidR="00D44CB8" w:rsidRPr="00A13665">
              <w:t>,</w:t>
            </w:r>
            <w:r w:rsidRPr="00A13665">
              <w:t xml:space="preserve"> палисадники</w:t>
            </w:r>
            <w:r w:rsidR="00D44CB8" w:rsidRPr="00A13665">
              <w:t xml:space="preserve">, </w:t>
            </w:r>
            <w:r w:rsidRPr="00A13665">
              <w:t>отдельно стоящие беседки и навесы, в т.ч. предназначенные для осуществления хозяйственной деятельности; отдельно стоящие индивидуальные бассейны, бани</w:t>
            </w:r>
            <w:r w:rsidR="00D44CB8" w:rsidRPr="00A13665">
              <w:t>,</w:t>
            </w:r>
            <w:r w:rsidRPr="00A13665">
              <w:t xml:space="preserve"> надворные туалеты</w:t>
            </w:r>
            <w:r w:rsidR="00D44CB8" w:rsidRPr="00A13665">
              <w:t>,</w:t>
            </w:r>
            <w:r w:rsidRPr="00A13665">
              <w:t xml:space="preserve"> индивидуальные резервуары для хранения воды</w:t>
            </w:r>
            <w:r w:rsidR="00D44CB8" w:rsidRPr="00A13665">
              <w:t xml:space="preserve">, </w:t>
            </w:r>
            <w:r w:rsidRPr="00A13665">
              <w:t>скважины для забора технической воды</w:t>
            </w:r>
            <w:r w:rsidR="00D44CB8" w:rsidRPr="00A13665">
              <w:t>,</w:t>
            </w:r>
            <w:r w:rsidRPr="00A13665">
              <w:t xml:space="preserve"> открытые площадки для индивидуальных занятий спортом и </w:t>
            </w:r>
            <w:proofErr w:type="spellStart"/>
            <w:r w:rsidRPr="00A13665">
              <w:t>физкультуро</w:t>
            </w:r>
            <w:proofErr w:type="spellEnd"/>
            <w:r w:rsidR="00D44CB8" w:rsidRPr="00A13665">
              <w:t>,</w:t>
            </w:r>
            <w:r w:rsidRPr="00A13665">
              <w:t xml:space="preserve"> летние кухни</w:t>
            </w:r>
            <w:r w:rsidR="00D44CB8" w:rsidRPr="00A13665">
              <w:t>,</w:t>
            </w:r>
            <w:r w:rsidRPr="00A13665">
              <w:t xml:space="preserve"> сараи</w:t>
            </w:r>
            <w:r w:rsidR="00D44CB8" w:rsidRPr="00A13665">
              <w:t>,</w:t>
            </w:r>
            <w:r w:rsidRPr="00A13665">
              <w:t xml:space="preserve"> хозблоки</w:t>
            </w:r>
            <w:r w:rsidR="00D44CB8" w:rsidRPr="00A13665">
              <w:t>,</w:t>
            </w:r>
            <w:r w:rsidRPr="00A13665">
              <w:t xml:space="preserve"> погреба</w:t>
            </w:r>
            <w:r w:rsidR="00D44CB8" w:rsidRPr="00A13665">
              <w:t>,</w:t>
            </w:r>
            <w:r w:rsidRPr="00A13665">
              <w:t xml:space="preserve"> площадки для сбора мусора</w:t>
            </w:r>
            <w:r w:rsidR="00D44CB8"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D44CB8"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D44CB8" w:rsidRPr="00A13665">
              <w:t>.</w:t>
            </w:r>
          </w:p>
          <w:p w:rsidR="00D40EBE" w:rsidRPr="00A13665" w:rsidRDefault="00BF7734" w:rsidP="00D40EBE">
            <w:r w:rsidRPr="00A13665">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w:t>
            </w:r>
            <w:r w:rsidRPr="00A13665">
              <w:lastRenderedPageBreak/>
              <w:t>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индивидуальных гаражей и иных вспомогательных сооружений</w:t>
            </w:r>
            <w:r w:rsidR="00D44CB8" w:rsidRPr="00A13665">
              <w:t>,</w:t>
            </w:r>
          </w:p>
          <w:p w:rsidR="00D40EBE" w:rsidRPr="00A13665" w:rsidRDefault="00D40EBE" w:rsidP="00D44CB8">
            <w:r w:rsidRPr="00A13665">
              <w:t>обустройство спортивных и детских площадок, площадок отдыха, хозяйственные постройки</w:t>
            </w:r>
            <w:r w:rsidR="00D44CB8" w:rsidRPr="00A13665">
              <w:t>,</w:t>
            </w:r>
            <w:r w:rsidRPr="00A13665">
              <w:t xml:space="preserve"> открытые места для стоянки автомобилей</w:t>
            </w:r>
            <w:r w:rsidR="00D44CB8" w:rsidRPr="00A13665">
              <w:t>,</w:t>
            </w:r>
            <w:r w:rsidRPr="00A13665">
              <w:t xml:space="preserve"> сады</w:t>
            </w:r>
            <w:r w:rsidR="00D44CB8" w:rsidRPr="00A13665">
              <w:t>,</w:t>
            </w:r>
            <w:r w:rsidRPr="00A13665">
              <w:t xml:space="preserve"> огороды</w:t>
            </w:r>
            <w:r w:rsidR="00D44CB8" w:rsidRPr="00A13665">
              <w:t>,</w:t>
            </w:r>
            <w:r w:rsidRPr="00A13665">
              <w:t xml:space="preserve"> палисадники</w:t>
            </w:r>
            <w:r w:rsidR="00D44CB8" w:rsidRPr="00A13665">
              <w:t>,</w:t>
            </w:r>
            <w:r w:rsidRPr="00A13665">
              <w:t xml:space="preserve"> отдельно стоящие </w:t>
            </w:r>
            <w:r w:rsidRPr="00A13665">
              <w:lastRenderedPageBreak/>
              <w:t>беседки и навесы, в т.ч. предназначенные для осуществления хозяйственной деятельности</w:t>
            </w:r>
            <w:r w:rsidR="00D44CB8" w:rsidRPr="00A13665">
              <w:t xml:space="preserve">, </w:t>
            </w:r>
            <w:r w:rsidRPr="00A13665">
              <w:t xml:space="preserve"> отдельно стоящие индивидуальные бассейны, бани, надворные туалеты</w:t>
            </w:r>
            <w:r w:rsidR="00D44CB8" w:rsidRPr="00A13665">
              <w:t>,</w:t>
            </w:r>
            <w:r w:rsidRPr="00A13665">
              <w:t xml:space="preserve"> индивидуальные резервуары для хранения воды</w:t>
            </w:r>
            <w:r w:rsidR="00D44CB8" w:rsidRPr="00A13665">
              <w:t xml:space="preserve">, </w:t>
            </w:r>
            <w:r w:rsidRPr="00A13665">
              <w:t>скважины для забора технической воды</w:t>
            </w:r>
            <w:r w:rsidR="00D44CB8" w:rsidRPr="00A13665">
              <w:t>,</w:t>
            </w:r>
            <w:r w:rsidRPr="00A13665">
              <w:t xml:space="preserve"> сараи</w:t>
            </w:r>
            <w:r w:rsidR="00D44CB8" w:rsidRPr="00A13665">
              <w:t>,</w:t>
            </w:r>
            <w:r w:rsidRPr="00A13665">
              <w:t xml:space="preserve"> хозблоки</w:t>
            </w:r>
            <w:r w:rsidR="00D44CB8" w:rsidRPr="00A13665">
              <w:t>,</w:t>
            </w:r>
            <w:r w:rsidRPr="00A13665">
              <w:t xml:space="preserve"> погреба</w:t>
            </w:r>
            <w:r w:rsidR="00D44CB8" w:rsidRPr="00A13665">
              <w:t>,</w:t>
            </w:r>
            <w:r w:rsidRPr="00A13665">
              <w:t xml:space="preserve"> площадки для сбора мусора</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2.5</w:t>
            </w:r>
          </w:p>
        </w:tc>
        <w:tc>
          <w:tcPr>
            <w:tcW w:w="4866" w:type="dxa"/>
            <w:tcBorders>
              <w:top w:val="single" w:sz="4" w:space="0" w:color="auto"/>
              <w:left w:val="single" w:sz="4" w:space="0" w:color="auto"/>
              <w:bottom w:val="single" w:sz="4" w:space="0" w:color="auto"/>
              <w:right w:val="single" w:sz="4" w:space="0" w:color="auto"/>
            </w:tcBorders>
          </w:tcPr>
          <w:p w:rsidR="004A1C07" w:rsidRPr="00A13665" w:rsidRDefault="004A1C07" w:rsidP="003E11D6">
            <w:proofErr w:type="spellStart"/>
            <w:r w:rsidRPr="00A13665">
              <w:t>Среднеэтажная</w:t>
            </w:r>
            <w:proofErr w:type="spellEnd"/>
            <w:r w:rsidRPr="00A13665">
              <w:t xml:space="preserve"> жилая застройка</w:t>
            </w:r>
          </w:p>
          <w:p w:rsidR="00D40EBE" w:rsidRPr="00A13665" w:rsidRDefault="004A1C07" w:rsidP="00491293">
            <w:r w:rsidRPr="00A13665">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D44CB8" w:rsidRPr="00A13665">
              <w:t>,</w:t>
            </w:r>
            <w:r w:rsidRPr="00A13665">
              <w:t xml:space="preserve"> размещение индивидуальных гаражей и иных вспомогательных сооружений</w:t>
            </w:r>
            <w:r w:rsidR="00D44CB8" w:rsidRPr="00A13665">
              <w:t>,</w:t>
            </w:r>
            <w:r w:rsidRPr="00A13665">
              <w:t xml:space="preserve"> трансформаторные подстанции (ТП</w:t>
            </w:r>
            <w:r w:rsidR="00D44CB8"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D44CB8"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xml:space="preserve">, </w:t>
            </w:r>
            <w:r w:rsidRPr="00A13665">
              <w:lastRenderedPageBreak/>
              <w:t>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Трансформаторные подстанции (ТП)</w:t>
            </w:r>
            <w:r w:rsidR="00D44CB8" w:rsidRPr="00A13665">
              <w:t>,</w:t>
            </w:r>
            <w:r w:rsidRPr="00A13665">
              <w:t xml:space="preserve"> водопроводные станции (водозаборные и очистные водопроводные </w:t>
            </w:r>
            <w:r w:rsidRPr="00A13665">
              <w:lastRenderedPageBreak/>
              <w:t xml:space="preserve">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D44CB8"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D44CB8" w:rsidRPr="00A13665">
              <w:t xml:space="preserve">, </w:t>
            </w:r>
            <w:r w:rsidRPr="00A13665">
              <w:t>скважины для забора воды на питьевые и хозяйственные нужды</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D44CB8"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w:t>
            </w:r>
            <w:r w:rsidR="00D44CB8" w:rsidRPr="00A13665">
              <w:t>ерно-технического обеспечения, п</w:t>
            </w:r>
            <w:r w:rsidRPr="00A13665">
              <w:t xml:space="preserve">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bl>
    <w:p w:rsidR="00D40EBE" w:rsidRPr="00A13665" w:rsidRDefault="00D40EBE" w:rsidP="003E11D6">
      <w:pPr>
        <w:ind w:firstLine="567"/>
      </w:pPr>
      <w:r w:rsidRPr="00A13665">
        <w:lastRenderedPageBreak/>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Дома социального обслуживания</w:t>
            </w:r>
            <w:r w:rsidR="00D44CB8" w:rsidRPr="00A13665">
              <w:t>.</w:t>
            </w:r>
          </w:p>
          <w:p w:rsidR="00D40EBE" w:rsidRPr="00A13665" w:rsidRDefault="00D40EB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A13665" w:rsidRDefault="00D40EB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социальной помощи населению</w:t>
            </w:r>
            <w:r w:rsidR="00D44CB8" w:rsidRPr="00A13665">
              <w:t>.</w:t>
            </w:r>
          </w:p>
          <w:p w:rsidR="00D40EBE" w:rsidRPr="00A13665" w:rsidRDefault="00D40EBE" w:rsidP="00D40EBE">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Общежития</w:t>
            </w:r>
            <w:r w:rsidR="00D44CB8" w:rsidRPr="00A13665">
              <w:t>.</w:t>
            </w:r>
          </w:p>
          <w:p w:rsidR="00D40EBE" w:rsidRPr="00A13665" w:rsidRDefault="00D40EBE" w:rsidP="00D40EBE">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w:t>
            </w:r>
            <w:r w:rsidRPr="00A13665">
              <w:lastRenderedPageBreak/>
              <w:t xml:space="preserve">предусмотрено содержанием вида разрешенного использования с </w:t>
            </w:r>
            <w:hyperlink w:anchor="sub_1047" w:history="1">
              <w:r w:rsidRPr="00A13665">
                <w:t>кодом 4.7</w:t>
              </w:r>
            </w:hyperlink>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Гостевые автостоянки, площадки для сбора мусора, детские площадки, площадки для отдыха, спортивных занятий с элементами </w:t>
            </w:r>
            <w:r w:rsidRPr="00A13665">
              <w:lastRenderedPageBreak/>
              <w:t>озеленения, малыми архитектурными формами и объектами благоустройства.</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w:t>
            </w:r>
            <w:r w:rsidR="00D44CB8" w:rsidRPr="00A13665">
              <w:t>,</w:t>
            </w:r>
            <w:r w:rsidRPr="00A13665">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w:t>
            </w:r>
            <w:r w:rsidR="00D44CB8" w:rsidRPr="00A13665">
              <w:t xml:space="preserve">, </w:t>
            </w:r>
            <w:r w:rsidRPr="00A13665">
              <w:t xml:space="preserve">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3E11D6" w:rsidP="00D40EBE">
            <w:r w:rsidRPr="00A13665">
              <w:lastRenderedPageBreak/>
              <w:br w:type="page"/>
            </w:r>
            <w:r w:rsidR="00D40EBE" w:rsidRPr="00A13665">
              <w:t>3.5.1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Дошкольное, начальное и среднее общее образование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3.5.2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Среднее и высшее профессиональное образование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D44CB8"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w:t>
            </w:r>
            <w:r w:rsidRPr="00A13665">
              <w:lastRenderedPageBreak/>
              <w:t>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D44CB8"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Магазины</w:t>
            </w:r>
            <w:r w:rsidR="00BD7F48" w:rsidRPr="00A13665">
              <w:t>.</w:t>
            </w:r>
          </w:p>
          <w:p w:rsidR="00D40EBE" w:rsidRPr="00A13665" w:rsidRDefault="00D40EBE" w:rsidP="00D40EBE">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w:t>
            </w:r>
            <w:r w:rsidRPr="00A13665">
              <w:lastRenderedPageBreak/>
              <w:t>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BD7F4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40EBE"/>
    <w:p w:rsidR="00D40EBE" w:rsidRPr="00A13665" w:rsidRDefault="00D40EBE" w:rsidP="003E11D6">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328"/>
      </w:tblGrid>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3E11D6">
            <w:pPr>
              <w:jc w:val="center"/>
              <w:rPr>
                <w:b/>
                <w:sz w:val="16"/>
                <w:szCs w:val="16"/>
              </w:rPr>
            </w:pPr>
            <w:r w:rsidRPr="00A13665">
              <w:rPr>
                <w:b/>
                <w:sz w:val="16"/>
                <w:szCs w:val="16"/>
              </w:rPr>
              <w:t>реконструкции объектов</w:t>
            </w:r>
          </w:p>
          <w:p w:rsidR="00D40EBE" w:rsidRPr="00A13665" w:rsidRDefault="00D40EBE" w:rsidP="003E11D6">
            <w:pPr>
              <w:jc w:val="center"/>
              <w:rPr>
                <w:b/>
                <w:sz w:val="16"/>
                <w:szCs w:val="16"/>
              </w:rPr>
            </w:pPr>
            <w:r w:rsidRPr="00A13665">
              <w:rPr>
                <w:b/>
                <w:sz w:val="16"/>
                <w:szCs w:val="16"/>
              </w:rPr>
              <w:t>капитального строительства</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1</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Минимальная площадь земельных</w:t>
            </w:r>
          </w:p>
          <w:p w:rsidR="00D40EBE" w:rsidRPr="00A13665" w:rsidRDefault="00D4230A" w:rsidP="00D4230A">
            <w:r>
              <w:t xml:space="preserve"> участков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- 300 кв. м.</w:t>
            </w:r>
          </w:p>
          <w:p w:rsidR="00D40EBE" w:rsidRPr="00A13665" w:rsidRDefault="00D40EBE" w:rsidP="00D40EBE">
            <w:r w:rsidRPr="00A13665">
              <w:t xml:space="preserve">Для ведения личного подсобного хозяйства (приусадебный земельный участок) – 1500 </w:t>
            </w:r>
            <w:proofErr w:type="spellStart"/>
            <w:r w:rsidRPr="00A13665">
              <w:t>кв.м</w:t>
            </w:r>
            <w:proofErr w:type="spellEnd"/>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2</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Максимальная площадь земельных</w:t>
            </w:r>
          </w:p>
          <w:p w:rsidR="00D40EBE" w:rsidRPr="00A13665" w:rsidRDefault="00D4230A" w:rsidP="00D4230A">
            <w:r>
              <w:t xml:space="preserve"> участков индивидуального (одноквартирного) жилого дома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- 1500 кв. м.</w:t>
            </w:r>
          </w:p>
          <w:p w:rsidR="00D40EBE" w:rsidRPr="00A13665" w:rsidRDefault="00D40EBE" w:rsidP="00D40EBE">
            <w:r w:rsidRPr="00A13665">
              <w:t xml:space="preserve">Для ведения личного подсобного хозяйства (приусадебный земельный участок) – 5000 </w:t>
            </w:r>
            <w:proofErr w:type="spellStart"/>
            <w:r w:rsidRPr="00A13665">
              <w:t>кв.м</w:t>
            </w:r>
            <w:proofErr w:type="spellEnd"/>
            <w:r w:rsidRPr="00A13665">
              <w:t>.</w:t>
            </w:r>
          </w:p>
          <w:p w:rsidR="00D40EBE" w:rsidRPr="00A13665" w:rsidRDefault="00D40EBE" w:rsidP="00D40EBE">
            <w:r w:rsidRPr="00A13665">
              <w:t xml:space="preserve">Для иного разрешенного использования в соответствии со статьей </w:t>
            </w:r>
            <w:r w:rsidR="00050CE3" w:rsidRPr="00A13665">
              <w:t>28</w:t>
            </w:r>
            <w:r w:rsidRPr="00A13665">
              <w:t xml:space="preserve"> настоящих Правил</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3</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A13665" w:rsidRDefault="00D40EBE" w:rsidP="00D40EBE">
            <w:r w:rsidRPr="00A13665">
              <w:t xml:space="preserve">В иных случаях от жилого дома-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lastRenderedPageBreak/>
              <w:t>Для застроенных земельных участков при реконструкции (строительстве) объектов допускается размещать объект по сложившейся линии застройки.</w:t>
            </w:r>
          </w:p>
          <w:p w:rsidR="00D40EBE" w:rsidRPr="00A13665" w:rsidRDefault="00D40EBE" w:rsidP="00D40EBE">
            <w:r w:rsidRPr="00A13665">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A13665">
                <w:t>,3 м</w:t>
              </w:r>
            </w:smartTag>
            <w:r w:rsidRPr="00A13665">
              <w:t xml:space="preserve"> (для нежилых зданий).</w:t>
            </w:r>
          </w:p>
          <w:p w:rsidR="00D40EBE" w:rsidRPr="00A13665" w:rsidRDefault="00D40EBE" w:rsidP="00D40EBE">
            <w:r w:rsidRPr="00A13665">
              <w:t xml:space="preserve">От других границ участка, м: </w:t>
            </w:r>
            <w:smartTag w:uri="urn:schemas-microsoft-com:office:smarttags" w:element="metricconverter">
              <w:smartTagPr>
                <w:attr w:name="ProductID" w:val="3 м"/>
              </w:smartTagPr>
              <w:r w:rsidRPr="00A13665">
                <w:t>3 м</w:t>
              </w:r>
            </w:smartTag>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lastRenderedPageBreak/>
              <w:t>4</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Максимальное количество этажей надземной части зданий, строений, сооружений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котт</w:t>
            </w:r>
            <w:r w:rsidR="00806512" w:rsidRPr="00A13665">
              <w:t>е</w:t>
            </w:r>
            <w:r w:rsidRPr="00A13665">
              <w:t>джи и индивидуальные дома до 3х этажей</w:t>
            </w:r>
          </w:p>
          <w:p w:rsidR="00D40EBE" w:rsidRPr="00A13665" w:rsidRDefault="00D40EBE" w:rsidP="00D40EBE">
            <w:r w:rsidRPr="00A13665">
              <w:t xml:space="preserve">Для многоквартирных жилых домов – </w:t>
            </w:r>
          </w:p>
          <w:p w:rsidR="00D40EBE" w:rsidRPr="00A13665" w:rsidRDefault="00D40EBE" w:rsidP="00D40EBE">
            <w:r w:rsidRPr="00A13665">
              <w:t>30 м</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5</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индивидуального (одноквартирного) жилого дома, объектов торговли: </w:t>
            </w:r>
          </w:p>
          <w:p w:rsidR="00D40EBE" w:rsidRPr="00A13665" w:rsidRDefault="00D40EBE" w:rsidP="00D40EBE">
            <w:r w:rsidRPr="00A13665">
              <w:t>до верха плоской кровли-</w:t>
            </w:r>
            <w:smartTag w:uri="urn:schemas-microsoft-com:office:smarttags" w:element="metricconverter">
              <w:smartTagPr>
                <w:attr w:name="ProductID" w:val="12 м"/>
              </w:smartTagPr>
              <w:r w:rsidRPr="00A13665">
                <w:t>12 м</w:t>
              </w:r>
            </w:smartTag>
            <w:r w:rsidRPr="00A13665">
              <w:t xml:space="preserve">, </w:t>
            </w:r>
          </w:p>
          <w:p w:rsidR="00D40EBE" w:rsidRPr="00A13665" w:rsidRDefault="00D40EBE" w:rsidP="00D40EBE">
            <w:r w:rsidRPr="00A13665">
              <w:t>до верха скатной кровли-</w:t>
            </w:r>
            <w:smartTag w:uri="urn:schemas-microsoft-com:office:smarttags" w:element="metricconverter">
              <w:smartTagPr>
                <w:attr w:name="ProductID" w:val="13,8 м"/>
              </w:smartTagPr>
              <w:r w:rsidRPr="00A13665">
                <w:t>13,8 м</w:t>
              </w:r>
            </w:smartTag>
          </w:p>
          <w:p w:rsidR="00D40EBE" w:rsidRPr="00A13665" w:rsidRDefault="00D40EBE" w:rsidP="00D40EBE">
            <w:r w:rsidRPr="00A13665">
              <w:t>Для гаража и прочих хозяйственных строений на участке:</w:t>
            </w:r>
          </w:p>
          <w:p w:rsidR="00D40EBE" w:rsidRPr="00A13665" w:rsidRDefault="00D40EBE" w:rsidP="00D40EBE">
            <w:r w:rsidRPr="00A13665">
              <w:t xml:space="preserve"> до верха плоской кровли-</w:t>
            </w:r>
            <w:smartTag w:uri="urn:schemas-microsoft-com:office:smarttags" w:element="metricconverter">
              <w:smartTagPr>
                <w:attr w:name="ProductID" w:val="4 м"/>
              </w:smartTagPr>
              <w:r w:rsidRPr="00A13665">
                <w:t>4 м</w:t>
              </w:r>
            </w:smartTag>
            <w:r w:rsidRPr="00A13665">
              <w:t xml:space="preserve">, </w:t>
            </w:r>
          </w:p>
          <w:p w:rsidR="00D40EBE" w:rsidRPr="00A13665" w:rsidRDefault="00D40EBE" w:rsidP="00D40EBE">
            <w:r w:rsidRPr="00A13665">
              <w:t>до конька скатной кровли-</w:t>
            </w:r>
            <w:smartTag w:uri="urn:schemas-microsoft-com:office:smarttags" w:element="metricconverter">
              <w:smartTagPr>
                <w:attr w:name="ProductID" w:val="7 м"/>
              </w:smartTagPr>
              <w:r w:rsidRPr="00A13665">
                <w:t>7 м</w:t>
              </w:r>
            </w:smartTag>
          </w:p>
          <w:p w:rsidR="00D40EBE" w:rsidRPr="00A13665" w:rsidRDefault="00D40EBE" w:rsidP="00D40EBE">
            <w:r w:rsidRPr="00A13665">
              <w:t>Для иных объектов-</w:t>
            </w:r>
            <w:smartTag w:uri="urn:schemas-microsoft-com:office:smarttags" w:element="metricconverter">
              <w:smartTagPr>
                <w:attr w:name="ProductID" w:val="20 м"/>
              </w:smartTagPr>
              <w:r w:rsidRPr="00A13665">
                <w:t>20 м</w:t>
              </w:r>
            </w:smartTag>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  назначения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A13665">
                <w:t>300 кв. м</w:t>
              </w:r>
            </w:smartTag>
            <w:r w:rsidRPr="00A13665">
              <w:t>.</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3E11D6">
            <w:pPr>
              <w:jc w:val="center"/>
            </w:pPr>
            <w:r w:rsidRPr="00A13665">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3E11D6">
            <w:pPr>
              <w:jc w:val="center"/>
            </w:pPr>
            <w:r w:rsidRPr="00A13665">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ИЖС                      0,2            0,4 </w:t>
            </w:r>
          </w:p>
          <w:p w:rsidR="00D40EBE" w:rsidRPr="00A13665" w:rsidRDefault="00D40EBE" w:rsidP="00D40EBE">
            <w:r w:rsidRPr="00A13665">
              <w:t>Для остальных ОКС    0,8             2,4</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96884">
      <w:pPr>
        <w:ind w:firstLine="567"/>
        <w:jc w:val="both"/>
      </w:pPr>
      <w:r w:rsidRPr="00A13665">
        <w:lastRenderedPageBreak/>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96884">
      <w:pPr>
        <w:ind w:firstLine="567"/>
        <w:jc w:val="both"/>
      </w:pPr>
    </w:p>
    <w:p w:rsidR="00D40EBE" w:rsidRPr="00A13665" w:rsidRDefault="00D40EBE" w:rsidP="00196884">
      <w:pPr>
        <w:ind w:firstLine="567"/>
        <w:jc w:val="both"/>
      </w:pPr>
      <w:r w:rsidRPr="00A13665">
        <w:t>Примечания:</w:t>
      </w:r>
    </w:p>
    <w:p w:rsidR="00D40EBE" w:rsidRPr="00A13665" w:rsidRDefault="00D40EBE" w:rsidP="00196884">
      <w:pPr>
        <w:ind w:firstLine="567"/>
        <w:jc w:val="both"/>
      </w:pPr>
      <w:r w:rsidRPr="00A13665">
        <w:t>1. Требования п. 4 таблицы относятся к земельным участкам отдельно стоящих домов.</w:t>
      </w:r>
    </w:p>
    <w:p w:rsidR="00D40EBE" w:rsidRPr="00A13665" w:rsidRDefault="00D40EBE" w:rsidP="00196884">
      <w:pPr>
        <w:ind w:firstLine="567"/>
        <w:jc w:val="both"/>
      </w:pPr>
      <w:r w:rsidRPr="00A13665">
        <w:t xml:space="preserve">2. Допускается </w:t>
      </w:r>
      <w:r w:rsidR="00A66030" w:rsidRPr="00A13665">
        <w:t>блокиров</w:t>
      </w:r>
      <w:r w:rsidRPr="00A13665">
        <w:t xml:space="preserve">ка хозяйственных построек на смежных приусадебных участках по взаимному согласию домовладельцев, а также </w:t>
      </w:r>
      <w:r w:rsidR="00A66030" w:rsidRPr="00A13665">
        <w:t>блокиров</w:t>
      </w:r>
      <w:r w:rsidRPr="00A13665">
        <w:t>ка хозяйственных построек к основному строению.</w:t>
      </w:r>
    </w:p>
    <w:p w:rsidR="00D40EBE" w:rsidRPr="00A13665" w:rsidRDefault="00D40EBE" w:rsidP="00196884">
      <w:pPr>
        <w:ind w:firstLine="567"/>
        <w:jc w:val="both"/>
      </w:pPr>
      <w:r w:rsidRPr="00A13665">
        <w:t>3. Вспомогательные строения, за исключением гаражей, размещать со стороны улицы не допускается.</w:t>
      </w:r>
    </w:p>
    <w:p w:rsidR="00D40EBE" w:rsidRPr="00A13665" w:rsidRDefault="00D40EBE" w:rsidP="00196884">
      <w:pPr>
        <w:ind w:firstLine="567"/>
        <w:jc w:val="both"/>
      </w:pPr>
      <w:r w:rsidRPr="00A13665">
        <w:t>4. требования к ограждению земельных участков:</w:t>
      </w:r>
    </w:p>
    <w:p w:rsidR="00D40EBE" w:rsidRPr="00A13665" w:rsidRDefault="00D40EBE" w:rsidP="00196884">
      <w:pPr>
        <w:ind w:firstLine="567"/>
        <w:jc w:val="both"/>
      </w:pPr>
      <w:r w:rsidRPr="00A13665">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A13665" w:rsidRDefault="00D40EBE" w:rsidP="00196884">
      <w:pPr>
        <w:ind w:firstLine="567"/>
        <w:jc w:val="both"/>
      </w:pPr>
      <w:r w:rsidRPr="00A13665">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A13665">
          <w:t>0,3 м</w:t>
        </w:r>
      </w:smartTag>
      <w:r w:rsidRPr="00A13665">
        <w:t xml:space="preserve"> от уровня земли;</w:t>
      </w:r>
    </w:p>
    <w:p w:rsidR="00D40EBE" w:rsidRPr="00A13665" w:rsidRDefault="00D40EBE" w:rsidP="00196884">
      <w:pPr>
        <w:ind w:firstLine="567"/>
        <w:jc w:val="both"/>
      </w:pPr>
      <w:r w:rsidRPr="00A13665">
        <w:t>– ограждения между смежными земельными участками не должно превышать 1,8 м от уровня земли;</w:t>
      </w:r>
    </w:p>
    <w:p w:rsidR="00D40EBE" w:rsidRPr="00A13665" w:rsidRDefault="00D40EBE" w:rsidP="00196884">
      <w:pPr>
        <w:ind w:firstLine="567"/>
        <w:jc w:val="both"/>
      </w:pPr>
      <w:r w:rsidRPr="00A13665">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A13665" w:rsidRDefault="00D40EBE" w:rsidP="00196884">
      <w:pPr>
        <w:ind w:firstLine="567"/>
        <w:jc w:val="both"/>
      </w:pPr>
      <w:r w:rsidRPr="00A13665">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A13665" w:rsidRDefault="00D40EBE" w:rsidP="00D40EBE"/>
    <w:p w:rsidR="00D40EBE" w:rsidRPr="00A13665" w:rsidRDefault="00196884" w:rsidP="008D062E">
      <w:pPr>
        <w:ind w:firstLine="567"/>
        <w:rPr>
          <w:b/>
          <w:i/>
        </w:rPr>
      </w:pPr>
      <w:r w:rsidRPr="00A13665">
        <w:rPr>
          <w:b/>
          <w:i/>
        </w:rPr>
        <w:t>Статья 31. Производственно-коммунальные</w:t>
      </w:r>
      <w:r w:rsidR="00D40EBE" w:rsidRPr="00A13665">
        <w:rPr>
          <w:b/>
          <w:i/>
        </w:rPr>
        <w:t xml:space="preserve"> зоны</w:t>
      </w:r>
    </w:p>
    <w:p w:rsidR="00D40EBE" w:rsidRPr="00A13665" w:rsidRDefault="00D40EBE" w:rsidP="00D40EBE"/>
    <w:p w:rsidR="00D40EBE" w:rsidRPr="00A13665" w:rsidRDefault="00D40EBE" w:rsidP="008D062E">
      <w:pPr>
        <w:jc w:val="center"/>
        <w:rPr>
          <w:b/>
        </w:rPr>
      </w:pPr>
      <w:r w:rsidRPr="00A13665">
        <w:rPr>
          <w:b/>
        </w:rPr>
        <w:t>ПК – 1 Зона производственно-коммунальных объектов III класса опасности (с СЗЗ 300м)</w:t>
      </w:r>
    </w:p>
    <w:p w:rsidR="00D40EBE" w:rsidRPr="00A13665" w:rsidRDefault="00D40EBE" w:rsidP="00D40EBE"/>
    <w:p w:rsidR="00D40EBE" w:rsidRPr="00A13665" w:rsidRDefault="00D40EBE" w:rsidP="00196884">
      <w:pPr>
        <w:ind w:firstLine="567"/>
        <w:jc w:val="both"/>
      </w:pPr>
      <w:r w:rsidRPr="00A13665">
        <w:t>Зона ПК-1 выделена для обеспечения правовых условий формирования коммунально-производственных предприятий и складских баз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300м ).</w:t>
      </w:r>
    </w:p>
    <w:p w:rsidR="00D40EBE" w:rsidRPr="00A13665" w:rsidRDefault="00D40EBE" w:rsidP="00196884">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1.7</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Животноводство</w:t>
            </w:r>
            <w:r w:rsidR="003A5D03" w:rsidRPr="00A13665">
              <w:t>.</w:t>
            </w:r>
          </w:p>
          <w:p w:rsidR="00A721C3" w:rsidRPr="00A13665" w:rsidRDefault="00A721C3" w:rsidP="00A721C3">
            <w:proofErr w:type="spellStart"/>
            <w:r w:rsidRPr="00A13665">
              <w:t>существление</w:t>
            </w:r>
            <w:proofErr w:type="spellEnd"/>
            <w:r w:rsidRPr="00A13665">
              <w:t xml:space="preserve">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w:t>
            </w:r>
            <w:r w:rsidRPr="00A13665">
              <w:lastRenderedPageBreak/>
              <w:t>продукции (материала), размещение зданий, сооружений,</w:t>
            </w:r>
          </w:p>
          <w:p w:rsidR="00D40EBE" w:rsidRPr="00A13665" w:rsidRDefault="00A721C3" w:rsidP="00A721C3">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w:t>
            </w:r>
            <w:r w:rsidRPr="00A13665">
              <w:lastRenderedPageBreak/>
              <w:t>(резервуары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Скотоводство</w:t>
            </w:r>
            <w:r w:rsidR="003A5D03"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1.9</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Звероводство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1.10</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Птицеводство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A5D03" w:rsidP="00D40EBE">
            <w:r w:rsidRPr="00A13665">
              <w:t>Хозяйственные постройки,</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 xml:space="preserve">, </w:t>
            </w:r>
            <w:r w:rsidRPr="00A13665">
              <w:t>объекты технического, инженерно-</w:t>
            </w:r>
            <w:r w:rsidRPr="00A13665">
              <w:lastRenderedPageBreak/>
              <w:t>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Свиноводство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w:t>
            </w:r>
            <w:r w:rsidR="00321078" w:rsidRPr="00A13665">
              <w:t>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6" w:name="sub_112"/>
            <w:r w:rsidRPr="00A13665">
              <w:t>Пчеловодство</w:t>
            </w:r>
            <w:bookmarkEnd w:id="26"/>
            <w:r w:rsidR="003A5D03"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A13665" w:rsidRDefault="00D40EBE" w:rsidP="00D40EBE">
            <w:r w:rsidRPr="00A13665">
              <w:t>размещение ульев, иных объектов и оборудования, необходимого для пчеловодства и разведениях иных полезных насекомых;</w:t>
            </w:r>
          </w:p>
          <w:p w:rsidR="00D40EBE" w:rsidRPr="00A13665" w:rsidRDefault="00D40EBE" w:rsidP="00D40EBE">
            <w:r w:rsidRPr="00A13665">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w:t>
            </w:r>
            <w:r w:rsidR="00321078" w:rsidRPr="00A13665">
              <w:t>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w:t>
            </w:r>
            <w:r w:rsidR="003A5D03" w:rsidRPr="00A13665">
              <w:t>а,</w:t>
            </w:r>
            <w:r w:rsidRPr="00A13665">
              <w:t xml:space="preserve"> объекты пожарной охраны (резервуары для хранения вод</w:t>
            </w:r>
            <w:r w:rsidR="003A5D03" w:rsidRPr="00A13665">
              <w:t xml:space="preserve">ы), </w:t>
            </w:r>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A5D03"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A5D03">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3A5D03" w:rsidRPr="00A13665">
              <w:t>,</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3A5D03" w:rsidRPr="00A13665">
              <w:t>.</w:t>
            </w:r>
          </w:p>
          <w:p w:rsidR="00D40EBE" w:rsidRPr="00A13665" w:rsidRDefault="00D40EBE" w:rsidP="00D40EBE">
            <w:r w:rsidRPr="00A1366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A13665">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Размещение стоянок для автомобилей сотрудников, гостевые автостоянки, гаражи служебного </w:t>
            </w:r>
            <w:r w:rsidRPr="00A13665">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Заправка транспортных средств</w:t>
            </w:r>
            <w:r w:rsidR="003A5D03" w:rsidRPr="00A13665">
              <w:t>.</w:t>
            </w:r>
          </w:p>
          <w:p w:rsidR="00D40EBE" w:rsidRPr="00A13665" w:rsidRDefault="00D40EBE" w:rsidP="00D40EBE">
            <w:r w:rsidRPr="00A13665">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A5D03">
            <w:r w:rsidRPr="00A13665">
              <w:t>Гостевые автостоянки, 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вспомогательные объекты технического, инженерно-технического обеспечения</w:t>
            </w:r>
            <w:r w:rsidR="003A5D03" w:rsidRPr="00A13665">
              <w:t>,</w:t>
            </w:r>
            <w:r w:rsidRPr="00A13665">
              <w:t xml:space="preserve"> </w:t>
            </w:r>
            <w:r w:rsidR="003A5D03" w:rsidRPr="00A13665">
              <w:t>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3A5D03"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A5D03">
            <w:r w:rsidRPr="00A13665">
              <w:t>Гостевые автосто</w:t>
            </w:r>
            <w:r w:rsidR="003A5D03" w:rsidRPr="00A13665">
              <w:t>янки, площадки для сбора мусора,</w:t>
            </w:r>
            <w:r w:rsidRPr="00A13665">
              <w:t xml:space="preserve"> объекты пожарной охраны</w:t>
            </w:r>
            <w:r w:rsidR="003A5D03" w:rsidRPr="00A13665">
              <w:t xml:space="preserve"> (резервуары для хранения воды),</w:t>
            </w:r>
            <w:r w:rsidRPr="00A13665">
              <w:t xml:space="preserve"> вспомогательные объекты технического, инж</w:t>
            </w:r>
            <w:r w:rsidR="003A5D03" w:rsidRPr="00A13665">
              <w:t>енерно-технического обеспечения,</w:t>
            </w:r>
            <w:r w:rsidRPr="00A13665">
              <w:t xml:space="preserve"> хозяйственные постройки</w:t>
            </w:r>
            <w:r w:rsidR="003A5D03" w:rsidRPr="00A13665">
              <w:t>,</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7" w:name="sub_1063"/>
            <w:r w:rsidRPr="00A13665">
              <w:t>Легкая промышленность</w:t>
            </w:r>
            <w:bookmarkEnd w:id="27"/>
            <w:r w:rsidR="003A5D03"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w:t>
            </w:r>
            <w:r w:rsidRPr="00A13665">
              <w:lastRenderedPageBreak/>
              <w:t xml:space="preserve">санитарно-защитной зоной не более </w:t>
            </w:r>
            <w:smartTag w:uri="urn:schemas-microsoft-com:office:smarttags" w:element="metricconverter">
              <w:smartTagPr>
                <w:attr w:name="ProductID" w:val="300 м"/>
              </w:smartTagPr>
              <w:r w:rsidRPr="00A13665">
                <w:t>300 м</w:t>
              </w:r>
              <w:r w:rsidR="003A5D03" w:rsidRPr="00A13665">
                <w:t>,</w:t>
              </w:r>
            </w:smartTag>
          </w:p>
          <w:p w:rsidR="00D40EBE" w:rsidRPr="00A13665" w:rsidRDefault="003A5D03" w:rsidP="00D40EBE">
            <w:r w:rsidRPr="00A13665">
              <w:t>гостевые автостоянки, административно-бытовые здания,</w:t>
            </w:r>
          </w:p>
          <w:p w:rsidR="00D40EBE" w:rsidRPr="00A13665" w:rsidRDefault="00D40EBE" w:rsidP="003A5D03">
            <w:r w:rsidRPr="00A13665">
              <w:t>вспомогательные здания и сооружения, в которых осуществляются операции, технологически связанные с основным в</w:t>
            </w:r>
            <w:r w:rsidR="003A5D03" w:rsidRPr="00A13665">
              <w:t>идом разрешенного использования,</w:t>
            </w:r>
            <w:r w:rsidRPr="00A13665">
              <w:t xml:space="preserve"> площадки для сбора бытового мусора и производственных отходов</w:t>
            </w:r>
            <w:r w:rsidR="003A5D03" w:rsidRPr="00A13665">
              <w:t>,</w:t>
            </w:r>
            <w:r w:rsidRPr="00A13665">
              <w:t xml:space="preserve"> объекты технического, инж</w:t>
            </w:r>
            <w:r w:rsidR="003A5D03" w:rsidRPr="00A13665">
              <w:t>енерно-технического обеспечения,</w:t>
            </w:r>
            <w:r w:rsidRPr="00A13665">
              <w:t xml:space="preserve"> скважины для забора воды на</w:t>
            </w:r>
            <w:r w:rsidR="003A5D03"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8" w:name="sub_1064"/>
            <w:r w:rsidRPr="00A13665">
              <w:t>Пищевая промышленность</w:t>
            </w:r>
            <w:bookmarkEnd w:id="28"/>
            <w:r w:rsidR="003A5D03" w:rsidRPr="00A13665">
              <w:t>.</w:t>
            </w:r>
          </w:p>
          <w:p w:rsidR="00D40EBE" w:rsidRPr="00A13665" w:rsidRDefault="00D40EBE" w:rsidP="00D40EBE">
            <w:r w:rsidRPr="00A13665">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3A5D03" w:rsidRPr="00A13665">
                <w:t>,</w:t>
              </w:r>
            </w:smartTag>
          </w:p>
          <w:p w:rsidR="00D40EBE" w:rsidRPr="00A13665" w:rsidRDefault="003A5D03" w:rsidP="00D40EBE">
            <w:r w:rsidRPr="00A13665">
              <w:t>гостевые автостоянки,</w:t>
            </w:r>
            <w:r w:rsidR="00D40EBE" w:rsidRPr="00A13665">
              <w:t xml:space="preserve"> административно-бытовые з</w:t>
            </w:r>
            <w:r w:rsidRPr="00A13665">
              <w:t>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w:t>
            </w:r>
            <w:r w:rsidRPr="00A13665">
              <w:lastRenderedPageBreak/>
              <w:t>бытового му</w:t>
            </w:r>
            <w:r w:rsidR="00F318A4" w:rsidRPr="00A13665">
              <w:t>сора и производственных отходов,</w:t>
            </w:r>
            <w:r w:rsidRPr="00A13665">
              <w:t xml:space="preserve"> объекты технического, инженерно-технического</w:t>
            </w:r>
            <w:r w:rsidR="00F318A4" w:rsidRPr="00A13665">
              <w:t xml:space="preserve"> обеспечения,</w:t>
            </w:r>
            <w:r w:rsidRPr="00A13665">
              <w:t xml:space="preserve"> скважины для забора воды на питьевые и </w:t>
            </w:r>
            <w:r w:rsidR="00F318A4" w:rsidRPr="00A13665">
              <w:t>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6.5</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9" w:name="sub_1065"/>
            <w:r w:rsidRPr="00A13665">
              <w:t>Нефтехимическая промышленность</w:t>
            </w:r>
            <w:bookmarkEnd w:id="29"/>
            <w:r w:rsidR="00F318A4" w:rsidRPr="00A13665">
              <w:t>.</w:t>
            </w:r>
          </w:p>
          <w:p w:rsidR="00D40EBE" w:rsidRPr="00A13665" w:rsidRDefault="00D40EBE" w:rsidP="00D40EBE">
            <w:r w:rsidRPr="00A13665">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F318A4" w:rsidRPr="00A13665">
                <w:t>,</w:t>
              </w:r>
            </w:smartTag>
          </w:p>
          <w:p w:rsidR="00D40EBE" w:rsidRPr="00A13665" w:rsidRDefault="00F318A4"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бытового му</w:t>
            </w:r>
            <w:r w:rsidR="00F318A4" w:rsidRPr="00A13665">
              <w:t>сора и производственных отходов,</w:t>
            </w:r>
            <w:r w:rsidRPr="00A13665">
              <w:t xml:space="preserve"> объекты технического, инж</w:t>
            </w:r>
            <w:r w:rsidR="00F318A4" w:rsidRPr="00A13665">
              <w:t>енерно-технического обеспечения,</w:t>
            </w:r>
            <w:r w:rsidRPr="00A13665">
              <w:t xml:space="preserve"> скважины для забора воды на</w:t>
            </w:r>
            <w:r w:rsidR="00F318A4"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6.6</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0" w:name="sub_1066"/>
            <w:r w:rsidRPr="00A13665">
              <w:t>Строительная промышленность</w:t>
            </w:r>
            <w:bookmarkEnd w:id="30"/>
            <w:r w:rsidR="00F318A4"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F318A4" w:rsidRPr="00A13665">
                <w:t>,</w:t>
              </w:r>
            </w:smartTag>
          </w:p>
          <w:p w:rsidR="00D40EBE" w:rsidRPr="00A13665" w:rsidRDefault="00F318A4"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бытового му</w:t>
            </w:r>
            <w:r w:rsidR="00F318A4" w:rsidRPr="00A13665">
              <w:t>сора и производственных отходов,</w:t>
            </w:r>
            <w:r w:rsidRPr="00A13665">
              <w:t xml:space="preserve"> объекты технического, инж</w:t>
            </w:r>
            <w:r w:rsidR="00F318A4" w:rsidRPr="00A13665">
              <w:t>енерно-технического обеспечения,</w:t>
            </w:r>
            <w:r w:rsidRPr="00A13665">
              <w:t xml:space="preserve"> скважины для забора воды на</w:t>
            </w:r>
            <w:r w:rsidR="00F318A4"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F318A4"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F318A4" w:rsidRPr="00A13665">
              <w:t>нок для автомобилей сотрудников,</w:t>
            </w:r>
            <w:r w:rsidRPr="00A13665">
              <w:t xml:space="preserve"> гостевые авт</w:t>
            </w:r>
            <w:r w:rsidR="00F318A4" w:rsidRPr="00A13665">
              <w:t xml:space="preserve">остоянки, </w:t>
            </w:r>
            <w:r w:rsidRPr="00A13665">
              <w:t>га</w:t>
            </w:r>
            <w:r w:rsidR="00F318A4" w:rsidRPr="00A13665">
              <w:t>ражи служебного автотранспорта,</w:t>
            </w:r>
            <w:r w:rsidRPr="00A13665">
              <w:t xml:space="preserve"> сооружения лок</w:t>
            </w:r>
            <w:r w:rsidR="00F318A4" w:rsidRPr="00A13665">
              <w:t>ального инженерного обеспечения, площадки для сбора мусора,</w:t>
            </w:r>
            <w:r w:rsidRPr="00A13665">
              <w:t xml:space="preserve"> объекты пожарной охраны</w:t>
            </w:r>
            <w:r w:rsidR="00F318A4" w:rsidRPr="00A13665">
              <w:t xml:space="preserve"> (резервуары для хранения воды),</w:t>
            </w:r>
            <w:r w:rsidRPr="00A13665">
              <w:t xml:space="preserve"> объекты технического, инженерно-</w:t>
            </w:r>
            <w:r w:rsidRPr="00A13665">
              <w:lastRenderedPageBreak/>
              <w:t>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F318A4"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318A4">
            <w:r w:rsidRPr="00A13665">
              <w:t>Размещение стоя</w:t>
            </w:r>
            <w:r w:rsidR="00F318A4" w:rsidRPr="00A13665">
              <w:t>нок для автомобилей сотрудников, гостевые автостоянки,</w:t>
            </w:r>
            <w:r w:rsidRPr="00A13665">
              <w:t xml:space="preserve"> г</w:t>
            </w:r>
            <w:r w:rsidR="00F318A4" w:rsidRPr="00A13665">
              <w:t>аражи служебного автотранспорта,</w:t>
            </w:r>
            <w:r w:rsidRPr="00A13665">
              <w:t xml:space="preserve"> сооружения локального инженер</w:t>
            </w:r>
            <w:r w:rsidR="00F318A4" w:rsidRPr="00A13665">
              <w:t>ного обеспечения, площадки для сбора мусора,</w:t>
            </w:r>
            <w:r w:rsidRPr="00A13665">
              <w:t xml:space="preserve"> объекты пожарной охраны (резервуары для хранения воды);</w:t>
            </w:r>
            <w:r w:rsidR="00F318A4" w:rsidRPr="00A13665">
              <w:t>,</w:t>
            </w:r>
            <w:r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196884">
      <w:pPr>
        <w:ind w:firstLine="567"/>
        <w:jc w:val="both"/>
      </w:pPr>
      <w:r w:rsidRPr="00A13665">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FF2D11"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FF2D11" w:rsidP="00D40EBE">
            <w:r w:rsidRPr="00A13665">
              <w:t>Хозяйственные постройки,</w:t>
            </w:r>
          </w:p>
          <w:p w:rsidR="00D40EBE" w:rsidRPr="00A13665" w:rsidRDefault="00D40EBE" w:rsidP="00D40EBE">
            <w:r w:rsidRPr="00A13665">
              <w:t>сооружения лок</w:t>
            </w:r>
            <w:r w:rsidR="00FF2D11" w:rsidRPr="00A13665">
              <w:t>ального инженерного обеспечения,</w:t>
            </w:r>
          </w:p>
          <w:p w:rsidR="00D40EBE" w:rsidRPr="00A13665" w:rsidRDefault="00FF2D11" w:rsidP="00FF2D11">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автотранспорта</w:t>
            </w:r>
            <w:r w:rsidR="00FF2D11" w:rsidRPr="00A13665">
              <w:t>.</w:t>
            </w:r>
            <w:r w:rsidRPr="00A13665">
              <w:t xml:space="preserve"> </w:t>
            </w:r>
          </w:p>
          <w:p w:rsidR="00D40EBE" w:rsidRPr="00A13665" w:rsidRDefault="00536125"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w:t>
            </w:r>
            <w:r w:rsidRPr="00A13665">
              <w:lastRenderedPageBreak/>
              <w:t xml:space="preserve">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1" w:name="sub_1721"/>
            <w:r w:rsidRPr="00A13665">
              <w:t>Размещение автомобильных дорог</w:t>
            </w:r>
            <w:bookmarkEnd w:id="31"/>
            <w:r w:rsidR="00FF2D11"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C257B6">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257B6"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50 м"/>
              </w:smartTagPr>
              <w:r w:rsidRPr="00A13665">
                <w:t>50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lastRenderedPageBreak/>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A61DA0" w:rsidP="00D40EB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96884">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272453">
            <w:r w:rsidRPr="00A13665">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80%</w:t>
            </w:r>
          </w:p>
        </w:tc>
      </w:tr>
    </w:tbl>
    <w:p w:rsidR="00D40EBE" w:rsidRPr="00A13665" w:rsidRDefault="00D40EBE" w:rsidP="00D40EBE"/>
    <w:p w:rsidR="00D40EBE" w:rsidRPr="00A13665" w:rsidRDefault="00D40EBE" w:rsidP="00196884">
      <w:pPr>
        <w:ind w:firstLine="567"/>
        <w:jc w:val="both"/>
      </w:pPr>
      <w:r w:rsidRPr="00A13665">
        <w:t>Ограничения использования земельных участков и объектов капитального строительства не подлежат установлению.</w:t>
      </w:r>
    </w:p>
    <w:p w:rsidR="00D40EBE" w:rsidRPr="00A13665" w:rsidRDefault="00D40EBE" w:rsidP="00D40EBE"/>
    <w:p w:rsidR="00D40EBE" w:rsidRPr="00A13665" w:rsidRDefault="00D40EBE" w:rsidP="008D062E">
      <w:pPr>
        <w:jc w:val="center"/>
        <w:rPr>
          <w:b/>
        </w:rPr>
      </w:pPr>
      <w:r w:rsidRPr="00A13665">
        <w:rPr>
          <w:b/>
        </w:rPr>
        <w:t>ПК – 2  Зона производственно-коммунальных объектов IV класса опасности ( с СЗЗ 100м)</w:t>
      </w:r>
    </w:p>
    <w:p w:rsidR="00D40EBE" w:rsidRPr="00A13665" w:rsidRDefault="00D40EBE" w:rsidP="00D40EBE"/>
    <w:p w:rsidR="00D40EBE" w:rsidRPr="00A13665" w:rsidRDefault="00D40EBE" w:rsidP="00196884">
      <w:pPr>
        <w:ind w:firstLine="567"/>
        <w:jc w:val="both"/>
      </w:pPr>
      <w:r w:rsidRPr="00A13665">
        <w:t>Зона ПК-2 выделена для обеспечения правовых условий формирования коммунально-производственных предприятий и складских баз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100м).</w:t>
      </w:r>
    </w:p>
    <w:p w:rsidR="00D40EBE" w:rsidRPr="00A13665" w:rsidRDefault="00D40EBE" w:rsidP="00196884">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1.10</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Птицеводство</w:t>
            </w:r>
            <w:r w:rsidR="00FF2D11"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FF2D11" w:rsidRPr="00A13665">
              <w:t>,</w:t>
            </w:r>
          </w:p>
          <w:p w:rsidR="00D40EBE" w:rsidRPr="00A13665" w:rsidRDefault="00D40EBE" w:rsidP="00D40EBE">
            <w:r w:rsidRPr="00A13665">
              <w:t>сооружения локального инженерного обеспечения</w:t>
            </w:r>
            <w:r w:rsidR="00FF2D11" w:rsidRPr="00A13665">
              <w:t>,</w:t>
            </w:r>
          </w:p>
          <w:p w:rsidR="00D40EBE" w:rsidRPr="00A13665" w:rsidRDefault="00D40EBE" w:rsidP="00FF2D11">
            <w:r w:rsidRPr="00A13665">
              <w:t>площадки для сбора мусора</w:t>
            </w:r>
            <w:r w:rsidR="00FF2D11" w:rsidRPr="00A13665">
              <w:t>,</w:t>
            </w:r>
            <w:r w:rsidRPr="00A13665">
              <w:t xml:space="preserve"> объекты пожарной охраны (резервуары для хранения воды)</w:t>
            </w:r>
            <w:r w:rsidR="00FF2D11"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FF2D1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A13665" w:rsidRDefault="00D40EBE" w:rsidP="00D40EBE">
            <w:r w:rsidRPr="00A13665">
              <w:t>размещение ульев, иных объектов и оборудования, необходимого для пчеловодства и разведениях иных полезных насекомых;</w:t>
            </w:r>
          </w:p>
          <w:p w:rsidR="00D40EBE" w:rsidRPr="00A13665" w:rsidRDefault="00D40EBE" w:rsidP="00D40EBE">
            <w:r w:rsidRPr="00A13665">
              <w:lastRenderedPageBreak/>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FF2D11" w:rsidP="00D40EBE">
            <w:r w:rsidRPr="00A13665">
              <w:lastRenderedPageBreak/>
              <w:t>Хозяйственные постройки,</w:t>
            </w:r>
          </w:p>
          <w:p w:rsidR="00D40EBE" w:rsidRPr="00A13665" w:rsidRDefault="00D40EBE" w:rsidP="00D40EBE">
            <w:r w:rsidRPr="00A13665">
              <w:t>сооружения лок</w:t>
            </w:r>
            <w:r w:rsidR="00FF2D11" w:rsidRPr="00A13665">
              <w:t>ального инженерного обеспечения,</w:t>
            </w:r>
          </w:p>
          <w:p w:rsidR="00D40EBE" w:rsidRPr="00A13665" w:rsidRDefault="00FF2D11" w:rsidP="00FF2D11">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w:t>
            </w:r>
            <w:r w:rsidR="00D40EBE" w:rsidRPr="00A13665">
              <w:lastRenderedPageBreak/>
              <w:t>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FF2D1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FF2D11">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FF2D11" w:rsidRPr="00A13665">
              <w:t>,</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FF2D11"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FF2D11"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F2D11">
            <w:r w:rsidRPr="00A13665">
              <w:t>Гостевые автостоянки, площадки для сбора мусора</w:t>
            </w:r>
            <w:r w:rsidR="00FF2D11" w:rsidRPr="00A13665">
              <w:t>,</w:t>
            </w:r>
            <w:r w:rsidRPr="00A13665">
              <w:t xml:space="preserve"> объекты пожарной охраны (резервуары для хранения воды)</w:t>
            </w:r>
            <w:r w:rsidR="00FF2D11" w:rsidRPr="00A13665">
              <w:t xml:space="preserve">, </w:t>
            </w:r>
            <w:r w:rsidRPr="00A13665">
              <w:t>вспомогательные объекты технического, инже</w:t>
            </w:r>
            <w:r w:rsidR="009E2668" w:rsidRPr="00A13665">
              <w:t xml:space="preserve">нерно-технического обеспечения, </w:t>
            </w:r>
            <w:r w:rsidRPr="00A13665">
              <w:t>хозяйственные постройки</w:t>
            </w:r>
            <w:r w:rsidR="00FF2D11" w:rsidRPr="00A13665">
              <w:t>,</w:t>
            </w:r>
            <w:r w:rsidRPr="00A13665">
              <w:t xml:space="preserve"> сооружения локального </w:t>
            </w:r>
            <w:r w:rsidRPr="00A13665">
              <w:lastRenderedPageBreak/>
              <w:t>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Ремонт автомобилей</w:t>
            </w:r>
            <w:r w:rsidR="00FF2D11"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F2D11">
            <w:r w:rsidRPr="00A13665">
              <w:t>Гостевые автостоянки, площадки для сбора мусор</w:t>
            </w:r>
            <w:r w:rsidR="00FF2D11" w:rsidRPr="00A13665">
              <w:t>а,</w:t>
            </w:r>
            <w:r w:rsidRPr="00A13665">
              <w:t xml:space="preserve"> объекты пожарной охраны</w:t>
            </w:r>
            <w:r w:rsidR="00FF2D11" w:rsidRPr="00A13665">
              <w:t xml:space="preserve"> (резервуары для хранения воды), </w:t>
            </w:r>
            <w:r w:rsidRPr="00A13665">
              <w:t>вспомогательные объекты технического, инженерно-технического обеспечения</w:t>
            </w:r>
            <w:r w:rsidR="00FF2D11" w:rsidRPr="00A13665">
              <w:t xml:space="preserve">, </w:t>
            </w:r>
            <w:r w:rsidRPr="00A13665">
              <w:t>хозяйственные постройки</w:t>
            </w:r>
            <w:r w:rsidR="00FF2D11" w:rsidRPr="00A13665">
              <w:t xml:space="preserve">, </w:t>
            </w:r>
            <w:r w:rsidRPr="00A13665">
              <w:t>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Легкая промышленность</w:t>
            </w:r>
            <w:r w:rsidR="00FF2D11"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8842A7" w:rsidRPr="00A13665">
              <w:t>итарно-защитной зоной не более 1</w:t>
            </w:r>
            <w:r w:rsidRPr="00A13665">
              <w:t>00 м</w:t>
            </w:r>
            <w:r w:rsidR="00FF2D11" w:rsidRPr="00A13665">
              <w:t>,</w:t>
            </w:r>
          </w:p>
          <w:p w:rsidR="00D40EBE" w:rsidRPr="00A13665" w:rsidRDefault="00D40EBE" w:rsidP="00D40EBE">
            <w:r w:rsidRPr="00A13665">
              <w:t>гостевые автостоянки</w:t>
            </w:r>
            <w:r w:rsidR="00FF2D11" w:rsidRPr="00A13665">
              <w:t>,</w:t>
            </w:r>
            <w:r w:rsidRPr="00A13665">
              <w:t xml:space="preserve"> административно-бытовые </w:t>
            </w:r>
            <w:r w:rsidR="00FF2D11" w:rsidRPr="00A13665">
              <w:t>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ви</w:t>
            </w:r>
            <w:r w:rsidR="00FF2D11" w:rsidRPr="00A13665">
              <w:t xml:space="preserve">дом разрешенного использования, </w:t>
            </w:r>
            <w:r w:rsidRPr="00A13665">
              <w:t>площадки для сбора бытового му</w:t>
            </w:r>
            <w:r w:rsidR="00FF2D11" w:rsidRPr="00A13665">
              <w:t>сора и производственных отходов,</w:t>
            </w:r>
            <w:r w:rsidRPr="00A13665">
              <w:t xml:space="preserve"> объекты технического, инж</w:t>
            </w:r>
            <w:r w:rsidR="00FF2D11" w:rsidRPr="00A13665">
              <w:t>енерно-технического обеспечения,</w:t>
            </w:r>
            <w:r w:rsidRPr="00A13665">
              <w:t xml:space="preserve"> скважины для забора воды на</w:t>
            </w:r>
            <w:r w:rsidR="00FF2D11" w:rsidRPr="00A13665">
              <w:t xml:space="preserve"> питьевые и хозяйственные нужды, хозяйственные постройки,</w:t>
            </w:r>
            <w:r w:rsidRPr="00A13665">
              <w:t xml:space="preserve"> сооружения </w:t>
            </w:r>
            <w:r w:rsidRPr="00A13665">
              <w:lastRenderedPageBreak/>
              <w:t>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Пищевая промышленность</w:t>
            </w:r>
            <w:r w:rsidR="00FF2D11" w:rsidRPr="00A13665">
              <w:t>.</w:t>
            </w:r>
          </w:p>
          <w:p w:rsidR="00D40EBE" w:rsidRPr="00A13665" w:rsidRDefault="00D40EBE" w:rsidP="00D40EBE">
            <w:r w:rsidRPr="00A13665">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F15984" w:rsidRPr="00A13665">
              <w:t>итарно-защитной зоной не более 1</w:t>
            </w:r>
            <w:r w:rsidRPr="00A13665">
              <w:t>00 м</w:t>
            </w:r>
            <w:r w:rsidR="00FF2D11" w:rsidRPr="00A13665">
              <w:t>,</w:t>
            </w:r>
          </w:p>
          <w:p w:rsidR="00D40EBE" w:rsidRPr="00A13665" w:rsidRDefault="00FF2D11"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F2D11" w:rsidRPr="00A13665">
              <w:t>идом разрешенного использования,</w:t>
            </w:r>
            <w:r w:rsidRPr="00A13665">
              <w:t xml:space="preserve"> площадки для сбора бытового му</w:t>
            </w:r>
            <w:r w:rsidR="00FF2D11" w:rsidRPr="00A13665">
              <w:t>сора и производственных отходов,</w:t>
            </w:r>
            <w:r w:rsidRPr="00A13665">
              <w:t xml:space="preserve"> объекты технического, инж</w:t>
            </w:r>
            <w:r w:rsidR="00FF2D11" w:rsidRPr="00A13665">
              <w:t>енерно-технического обеспечения,</w:t>
            </w:r>
            <w:r w:rsidRPr="00A13665">
              <w:t xml:space="preserve"> скважины для забора воды на</w:t>
            </w:r>
            <w:r w:rsidR="00FF2D11"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6.6</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Строительная промышленность</w:t>
            </w:r>
            <w:r w:rsidR="00FF2D11"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CE60E8" w:rsidRPr="00A13665">
              <w:t>итарно-защитной зоной не более 1</w:t>
            </w:r>
            <w:r w:rsidRPr="00A13665">
              <w:t>00 м</w:t>
            </w:r>
            <w:r w:rsidR="00321078" w:rsidRPr="00A13665">
              <w:t>,</w:t>
            </w:r>
          </w:p>
          <w:p w:rsidR="00D40EBE" w:rsidRPr="00A13665" w:rsidRDefault="00D40EBE" w:rsidP="00D40EBE">
            <w:r w:rsidRPr="00A13665">
              <w:lastRenderedPageBreak/>
              <w:t>гостевые автостоянк</w:t>
            </w:r>
            <w:r w:rsidR="00321078" w:rsidRPr="00A13665">
              <w:t>и,</w:t>
            </w:r>
            <w:r w:rsidRPr="00A13665">
              <w:t xml:space="preserve"> административно-бытовые здани</w:t>
            </w:r>
            <w:r w:rsidR="00321078" w:rsidRPr="00A13665">
              <w:t>я,</w:t>
            </w:r>
          </w:p>
          <w:p w:rsidR="00D40EBE" w:rsidRPr="00A13665" w:rsidRDefault="00D40EBE" w:rsidP="00321078">
            <w:r w:rsidRPr="00A13665">
              <w:t>вспомогательные здания и сооружения, в которых осуществляются операции, технологически связанные с основным ви</w:t>
            </w:r>
            <w:r w:rsidR="00CE60E8" w:rsidRPr="00A13665">
              <w:t xml:space="preserve">дом разрешенного использования, </w:t>
            </w:r>
            <w:r w:rsidRPr="00A13665">
              <w:t>площадки для сбора бытового мусора и производственных отходов</w:t>
            </w:r>
            <w:r w:rsidR="00321078" w:rsidRPr="00A13665">
              <w:t>,</w:t>
            </w:r>
            <w:r w:rsidRPr="00A13665">
              <w:t xml:space="preserve"> объекты технического, инженерно-технического обеспечения</w:t>
            </w:r>
            <w:r w:rsidR="00321078" w:rsidRPr="00A13665">
              <w:t>,</w:t>
            </w:r>
            <w:r w:rsidRPr="00A13665">
              <w:t xml:space="preserve"> скважины для забора воды на питьевые и хозяйственные нужды</w:t>
            </w:r>
            <w:r w:rsidR="00321078" w:rsidRPr="00A13665">
              <w:t>,</w:t>
            </w:r>
            <w:r w:rsidRPr="00A13665">
              <w:t xml:space="preserve"> хозяйственные постройки</w:t>
            </w:r>
            <w:r w:rsidR="00321078" w:rsidRPr="00A13665">
              <w:t>,</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21078"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Размещение стоянок для автомобилей сотрудников</w:t>
            </w:r>
            <w:r w:rsidR="00321078" w:rsidRPr="00A13665">
              <w:t>,</w:t>
            </w:r>
            <w:r w:rsidRPr="00A13665">
              <w:t xml:space="preserve"> гостевые автостоянки</w:t>
            </w:r>
            <w:r w:rsidR="00321078" w:rsidRPr="00A13665">
              <w:t>,</w:t>
            </w:r>
            <w:r w:rsidRPr="00A13665">
              <w:t xml:space="preserve"> гаражи служебного автотранспорта</w:t>
            </w:r>
            <w:r w:rsidR="00321078" w:rsidRPr="00A13665">
              <w:t xml:space="preserve">, </w:t>
            </w:r>
            <w:r w:rsidRPr="00A13665">
              <w:t>сооружения локального инженерного обеспечения</w:t>
            </w:r>
            <w:r w:rsidR="00321078" w:rsidRPr="00A13665">
              <w:t>,</w:t>
            </w:r>
            <w:r w:rsidRPr="00A13665">
              <w:t xml:space="preserve"> площадки для сбора мусора</w:t>
            </w:r>
            <w:r w:rsidR="00321078" w:rsidRPr="00A13665">
              <w:t>,</w:t>
            </w:r>
            <w:r w:rsidRPr="00A13665">
              <w:t xml:space="preserve"> объекты пожарной охраны (резервуары для хранения вод</w:t>
            </w:r>
            <w:r w:rsidR="00321078" w:rsidRPr="00A13665">
              <w:t xml:space="preserve">ы), </w:t>
            </w:r>
            <w:r w:rsidR="00CE60E8" w:rsidRPr="00A13665">
              <w:t>объекты технического</w:t>
            </w:r>
            <w:r w:rsidRPr="00A13665">
              <w:t xml:space="preserve">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321078"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Размещение стоянок для автомобилей сотрудников</w:t>
            </w:r>
            <w:r w:rsidR="00321078" w:rsidRPr="00A13665">
              <w:t>, гостевые автостоянки,</w:t>
            </w:r>
            <w:r w:rsidRPr="00A13665">
              <w:t xml:space="preserve"> г</w:t>
            </w:r>
            <w:r w:rsidR="00321078" w:rsidRPr="00A13665">
              <w:t>аражи служебного автотранспорта,</w:t>
            </w:r>
            <w:r w:rsidRPr="00A13665">
              <w:t xml:space="preserve"> сооружения локального инженерного </w:t>
            </w:r>
            <w:r w:rsidRPr="00A13665">
              <w:lastRenderedPageBreak/>
              <w:t>обеспече</w:t>
            </w:r>
            <w:r w:rsidR="00DE36B5" w:rsidRPr="00A13665">
              <w:t>ния,</w:t>
            </w:r>
            <w:r w:rsidR="00321078" w:rsidRPr="00A13665">
              <w:t xml:space="preserve"> площадки для сбора мусора, </w:t>
            </w:r>
            <w:r w:rsidRPr="00A13665">
              <w:t xml:space="preserve">объекты пожарной охраны </w:t>
            </w:r>
            <w:r w:rsidR="00321078" w:rsidRPr="00A13665">
              <w:t xml:space="preserve">(резервуары для хранения воды), </w:t>
            </w:r>
            <w:r w:rsidR="00C54E3F" w:rsidRPr="00A13665">
              <w:t xml:space="preserve">объекты технического </w:t>
            </w:r>
            <w:r w:rsidRPr="00A13665">
              <w:t>инженерно-технического обеспечения</w:t>
            </w:r>
          </w:p>
        </w:tc>
      </w:tr>
    </w:tbl>
    <w:p w:rsidR="00D40EBE" w:rsidRPr="00A13665" w:rsidRDefault="00D40EBE" w:rsidP="00196884">
      <w:pPr>
        <w:ind w:firstLine="567"/>
        <w:jc w:val="both"/>
      </w:pPr>
      <w:r w:rsidRPr="00A13665">
        <w:lastRenderedPageBreak/>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321078"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21078" w:rsidRPr="00A13665">
              <w:t>,</w:t>
            </w:r>
          </w:p>
          <w:p w:rsidR="00D40EBE" w:rsidRPr="00A13665" w:rsidRDefault="00D40EBE" w:rsidP="00D40EBE">
            <w:r w:rsidRPr="00A13665">
              <w:t>сооружения локального инженерного обеспечения</w:t>
            </w:r>
            <w:r w:rsidR="00321078" w:rsidRPr="00A13665">
              <w:t>,</w:t>
            </w:r>
          </w:p>
          <w:p w:rsidR="00D40EBE" w:rsidRPr="00A13665" w:rsidRDefault="00D40EBE" w:rsidP="00321078">
            <w:r w:rsidRPr="00A13665">
              <w:t>площадки для сбора мусора</w:t>
            </w:r>
            <w:r w:rsidR="00321078" w:rsidRPr="00A13665">
              <w:t>,</w:t>
            </w:r>
            <w:r w:rsidRPr="00A13665">
              <w:t xml:space="preserve"> объекты пожарной охраны (резервуары для хранения воды</w:t>
            </w:r>
            <w:r w:rsidR="00321078" w:rsidRPr="00A13665">
              <w:t xml:space="preserve">), </w:t>
            </w:r>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321078" w:rsidP="00D40EBE">
            <w:r w:rsidRPr="00A13665">
              <w:t>Хранение автотранспорта.</w:t>
            </w:r>
          </w:p>
          <w:p w:rsidR="00D40EBE" w:rsidRPr="00A13665" w:rsidRDefault="0085033A"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r w:rsidR="004D3C07" w:rsidRPr="00A13665">
              <w:t xml:space="preserve"> </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Нефтехимическая промышленность</w:t>
            </w:r>
            <w:r w:rsidR="00321078" w:rsidRPr="00A13665">
              <w:t>.</w:t>
            </w:r>
          </w:p>
          <w:p w:rsidR="00D40EBE" w:rsidRPr="00A13665" w:rsidRDefault="00D40EBE" w:rsidP="00D40EBE">
            <w:r w:rsidRPr="00A13665">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w:t>
            </w:r>
            <w:r w:rsidRPr="00A13665">
              <w:lastRenderedPageBreak/>
              <w:t>другие подобные промышленные предприятия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Объекты капитального строительства и виды использования земельных участков, отнесенные действующими санитарными нормами к </w:t>
            </w:r>
            <w:r w:rsidRPr="00A13665">
              <w:lastRenderedPageBreak/>
              <w:t>объектам с санитарно-защит</w:t>
            </w:r>
            <w:r w:rsidR="00C54E3F" w:rsidRPr="00A13665">
              <w:t>ной зоной не более 1</w:t>
            </w:r>
            <w:r w:rsidRPr="00A13665">
              <w:t>00 м</w:t>
            </w:r>
            <w:r w:rsidR="00321078" w:rsidRPr="00A13665">
              <w:t>,</w:t>
            </w:r>
          </w:p>
          <w:p w:rsidR="00D40EBE" w:rsidRPr="00A13665" w:rsidRDefault="00321078" w:rsidP="00D40EBE">
            <w:r w:rsidRPr="00A13665">
              <w:t>гостевые автостоянки,</w:t>
            </w:r>
            <w:r w:rsidR="00D40EBE" w:rsidRPr="00A13665">
              <w:t xml:space="preserve"> администрати</w:t>
            </w:r>
            <w:r w:rsidRPr="00A13665">
              <w:t>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321078" w:rsidRPr="00A13665">
              <w:t>идом разрешенного использования,</w:t>
            </w:r>
            <w:r w:rsidRPr="00A13665">
              <w:t xml:space="preserve"> площадки для сбора бытового му</w:t>
            </w:r>
            <w:r w:rsidR="00321078" w:rsidRPr="00A13665">
              <w:t>сора и производственных отходов,</w:t>
            </w:r>
            <w:r w:rsidRPr="00A13665">
              <w:t xml:space="preserve"> объекты технического, инженерно</w:t>
            </w:r>
            <w:r w:rsidR="00321078" w:rsidRPr="00A13665">
              <w:t>-технического обеспечения,</w:t>
            </w:r>
            <w:r w:rsidRPr="00A13665">
              <w:t xml:space="preserve"> скважины для забора воды на</w:t>
            </w:r>
            <w:r w:rsidR="00321078"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321078"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21078" w:rsidRPr="00A13665">
              <w:t>.</w:t>
            </w:r>
          </w:p>
          <w:p w:rsidR="00D40EBE" w:rsidRPr="00A13665" w:rsidRDefault="00D40EBE" w:rsidP="00D40EBE">
            <w:r w:rsidRPr="00A1366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A13665">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C257B6">
            <w:r w:rsidRPr="00A13665">
              <w:lastRenderedPageBreak/>
              <w:t xml:space="preserve">Гостевые автостоянки, информационные площадки, площадки для сбора мусора, объекты пожарной охраны (резервуары для </w:t>
            </w:r>
            <w:r w:rsidRPr="00A13665">
              <w:lastRenderedPageBreak/>
              <w:t xml:space="preserve">хранения воды), объекты технического, инженерно-технического обеспечения, </w:t>
            </w:r>
            <w:r w:rsidR="00C257B6"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w:t>
            </w:r>
          </w:p>
          <w:p w:rsidR="00D40EBE" w:rsidRPr="00A13665" w:rsidRDefault="00D40EBE" w:rsidP="00D40EBE">
            <w:r w:rsidRPr="00A13665">
              <w:t>строений, сооружений от границ</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надземной части зданий, строений,</w:t>
            </w:r>
          </w:p>
          <w:p w:rsidR="00D40EBE" w:rsidRPr="00A13665" w:rsidRDefault="00D40EBE" w:rsidP="00D40EBE">
            <w:r w:rsidRPr="00A13665">
              <w:t>сооружений на территории</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smartTag w:uri="urn:schemas-microsoft-com:office:smarttags" w:element="metricconverter">
              <w:smartTagPr>
                <w:attr w:name="ProductID" w:val="50 м"/>
              </w:smartTagPr>
              <w:r w:rsidRPr="00A13665">
                <w:t>50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доля озеленённой</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A61DA0" w:rsidP="00D40EBE">
            <w:r w:rsidRPr="00A13665">
              <w:t>В соответствии со статьей 28 настоящих Правил</w:t>
            </w:r>
          </w:p>
        </w:tc>
      </w:tr>
      <w:tr w:rsidR="00AF4A2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sidP="00272453">
            <w:r w:rsidRPr="00A13665">
              <w:t>В соответствии со статьей 28 настоящих Правил</w:t>
            </w:r>
          </w:p>
        </w:tc>
      </w:tr>
      <w:tr w:rsidR="00AF4A2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6</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sidP="00272453">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D40EBE">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272453">
            <w:r w:rsidRPr="00A13665">
              <w:t>М</w:t>
            </w:r>
            <w:r w:rsidR="005B7F29" w:rsidRPr="00A13665">
              <w:t>а</w:t>
            </w:r>
            <w:r w:rsidRPr="00A13665">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80%</w:t>
            </w:r>
          </w:p>
        </w:tc>
      </w:tr>
    </w:tbl>
    <w:p w:rsidR="00D40EBE" w:rsidRPr="00A13665" w:rsidRDefault="00D40EBE" w:rsidP="00D40EBE"/>
    <w:p w:rsidR="00D40EBE" w:rsidRPr="00A13665" w:rsidRDefault="00D40EBE" w:rsidP="00196884">
      <w:pPr>
        <w:ind w:firstLine="567"/>
        <w:jc w:val="both"/>
      </w:pPr>
      <w:r w:rsidRPr="00A13665">
        <w:t>Ограничения использования земельных участков и объектов капитального строительства не подлежат установлению.</w:t>
      </w:r>
    </w:p>
    <w:p w:rsidR="00D40EBE" w:rsidRPr="00A13665" w:rsidRDefault="00D40EBE" w:rsidP="00D40EBE"/>
    <w:p w:rsidR="00D40EBE" w:rsidRPr="00A13665" w:rsidRDefault="00D40EBE" w:rsidP="008D062E">
      <w:pPr>
        <w:jc w:val="center"/>
        <w:rPr>
          <w:b/>
        </w:rPr>
      </w:pPr>
      <w:r w:rsidRPr="00A13665">
        <w:rPr>
          <w:b/>
        </w:rPr>
        <w:t>ПК – 3. Зона производственно-коммунальных объектов V класса опасности (с СЗЗ 50м)</w:t>
      </w:r>
    </w:p>
    <w:p w:rsidR="00196884" w:rsidRPr="00A13665" w:rsidRDefault="00196884" w:rsidP="00D40EBE"/>
    <w:p w:rsidR="00D40EBE" w:rsidRPr="00A13665" w:rsidRDefault="00D40EBE" w:rsidP="00196884">
      <w:pPr>
        <w:ind w:firstLine="567"/>
        <w:jc w:val="both"/>
      </w:pPr>
      <w:r w:rsidRPr="00A13665">
        <w:t>Зона ПК-3 выделена для обеспечения правовых условий формирования коммунально-производственных предприятий и складских баз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50м).</w:t>
      </w:r>
    </w:p>
    <w:p w:rsidR="004113B3" w:rsidRPr="00A13665" w:rsidRDefault="004113B3" w:rsidP="004113B3">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2" w:name="sub_113"/>
            <w:r w:rsidRPr="00A13665">
              <w:t>Рыбоводство</w:t>
            </w:r>
            <w:bookmarkEnd w:id="32"/>
            <w:r w:rsidR="00321078"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21078" w:rsidRPr="00A13665">
              <w:t>,</w:t>
            </w:r>
          </w:p>
          <w:p w:rsidR="00D40EBE" w:rsidRPr="00A13665" w:rsidRDefault="00D40EBE" w:rsidP="00D40EBE">
            <w:r w:rsidRPr="00A13665">
              <w:t>сооружения локального инженерного обеспечения</w:t>
            </w:r>
            <w:r w:rsidR="00321078" w:rsidRPr="00A13665">
              <w:t>,</w:t>
            </w:r>
          </w:p>
          <w:p w:rsidR="00D40EBE" w:rsidRPr="00A13665" w:rsidRDefault="00321078" w:rsidP="00D40EBE">
            <w:r w:rsidRPr="00A13665">
              <w:t>площадки для сбора мусора,</w:t>
            </w:r>
            <w:r w:rsidR="00D40EBE" w:rsidRPr="00A13665">
              <w:t xml:space="preserve"> объекты пожарной охраны (резервуары для </w:t>
            </w:r>
            <w:r w:rsidRPr="00A13665">
              <w:t>хранения воды),</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21078"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321078"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rsidRPr="00A13665">
              <w:t>енерно-технического обеспечения,</w:t>
            </w:r>
            <w:r w:rsidRPr="00A13665">
              <w:t xml:space="preserve"> скважины для забора воды на</w:t>
            </w:r>
            <w:r w:rsidR="00321078" w:rsidRPr="00A13665">
              <w:t xml:space="preserve"> питьевые и хозяйственные нужды,</w:t>
            </w:r>
            <w:r w:rsidRPr="00A13665">
              <w:t xml:space="preserve"> </w:t>
            </w:r>
            <w:r w:rsidRPr="00A13665">
              <w:lastRenderedPageBreak/>
              <w:t>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96884" w:rsidRPr="00A13665" w:rsidRDefault="00196884"/>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услуг связи</w:t>
            </w:r>
            <w:r w:rsidR="00321078" w:rsidRPr="00A13665">
              <w:t>.</w:t>
            </w:r>
          </w:p>
          <w:p w:rsidR="00D40EBE" w:rsidRPr="00A13665" w:rsidRDefault="00D40EBE" w:rsidP="00D40EBE">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68050C"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68050C" w:rsidRPr="00A13665" w:rsidRDefault="0068050C"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Деловое управление</w:t>
            </w:r>
            <w:r w:rsidR="00321078" w:rsidRPr="00A13665">
              <w:t>.</w:t>
            </w:r>
          </w:p>
          <w:p w:rsidR="0068050C" w:rsidRPr="00A13665" w:rsidRDefault="0068050C" w:rsidP="0055296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w:t>
            </w:r>
          </w:p>
        </w:tc>
        <w:tc>
          <w:tcPr>
            <w:tcW w:w="4809" w:type="dxa"/>
            <w:tcBorders>
              <w:top w:val="single" w:sz="4" w:space="0" w:color="auto"/>
              <w:left w:val="single" w:sz="4" w:space="0" w:color="auto"/>
              <w:bottom w:val="single" w:sz="4" w:space="0" w:color="auto"/>
              <w:right w:val="single" w:sz="4" w:space="0" w:color="auto"/>
            </w:tcBorders>
          </w:tcPr>
          <w:p w:rsidR="00C17C94" w:rsidRPr="00A13665" w:rsidRDefault="00C17C94" w:rsidP="00D40EBE">
            <w:r w:rsidRPr="00A13665">
              <w:t>Объекты дорожного сервиса .</w:t>
            </w:r>
          </w:p>
          <w:p w:rsidR="00C17C94" w:rsidRPr="00A13665" w:rsidRDefault="00C17C94" w:rsidP="00C17C94">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C17C94" w:rsidP="00C17C94">
            <w:r w:rsidRPr="00A13665">
              <w:t>с кодами 4.9.1.1-4.9.1.4</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Гостевые автостоянки, площадки для сбора мусора</w:t>
            </w:r>
            <w:r w:rsidR="00321078" w:rsidRPr="00A13665">
              <w:t>,</w:t>
            </w:r>
            <w:r w:rsidRPr="00A13665">
              <w:t xml:space="preserve"> объекты пожарной охраны</w:t>
            </w:r>
            <w:r w:rsidR="00321078" w:rsidRPr="00A13665">
              <w:t xml:space="preserve"> (резервуары для хранения воды),</w:t>
            </w:r>
            <w:r w:rsidRPr="00A13665">
              <w:t xml:space="preserve"> вспомогательные объекты технического, инженерно-технического </w:t>
            </w:r>
            <w:r w:rsidR="00321078" w:rsidRPr="00A13665">
              <w:t>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321078"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Гостевые автостоянки, площадки для сбора мусора</w:t>
            </w:r>
            <w:r w:rsidR="00321078" w:rsidRPr="00A13665">
              <w:t>,</w:t>
            </w:r>
            <w:r w:rsidRPr="00A13665">
              <w:t xml:space="preserve"> объекты пожарной охраны</w:t>
            </w:r>
            <w:r w:rsidR="00321078" w:rsidRPr="00A13665">
              <w:t xml:space="preserve"> (резервуары для хранения воды),</w:t>
            </w:r>
            <w:r w:rsidRPr="00A13665">
              <w:t xml:space="preserve"> вспомогательные объекты технического, инж</w:t>
            </w:r>
            <w:r w:rsidR="00321078"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Ремонт автомобилей</w:t>
            </w:r>
            <w:r w:rsidR="00321078"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21078" w:rsidRPr="00A13665">
              <w:t>янки, площадки для сбора мусора,</w:t>
            </w:r>
            <w:r w:rsidRPr="00A13665">
              <w:t xml:space="preserve"> объекты пожарной охраны </w:t>
            </w:r>
            <w:r w:rsidR="00321078" w:rsidRPr="00A13665">
              <w:t xml:space="preserve">(резервуары для хранения воды), </w:t>
            </w:r>
            <w:r w:rsidRPr="00A13665">
              <w:t>вспомогательные объекты технического, инж</w:t>
            </w:r>
            <w:r w:rsidR="00321078"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321078"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21078" w:rsidRPr="00A13665">
              <w:t>янки, площадки для сбора мусора,</w:t>
            </w:r>
            <w:r w:rsidRPr="00A13665">
              <w:t xml:space="preserve"> объекты пожарной охраны</w:t>
            </w:r>
            <w:r w:rsidR="00321078" w:rsidRPr="00A13665">
              <w:t xml:space="preserve"> (резервуары для </w:t>
            </w:r>
            <w:r w:rsidR="00321078" w:rsidRPr="00A13665">
              <w:lastRenderedPageBreak/>
              <w:t>хранения воды),</w:t>
            </w:r>
            <w:r w:rsidRPr="00A13665">
              <w:t xml:space="preserve"> вспомогательные объекты технического, инж</w:t>
            </w:r>
            <w:r w:rsidR="00321078" w:rsidRPr="00A13665">
              <w:t>енерно-технического обеспечения,</w:t>
            </w:r>
            <w:r w:rsidRPr="00A13665">
              <w:t xml:space="preserve"> хозяйственные </w:t>
            </w:r>
            <w:r w:rsidR="00321078" w:rsidRPr="00A13665">
              <w:t>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Легкая промышленность</w:t>
            </w:r>
            <w:r w:rsidR="00321078"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r w:rsidR="009E6D49" w:rsidRPr="00A13665">
              <w:t>5</w:t>
            </w:r>
            <w:r w:rsidRPr="00A13665">
              <w:t>0 м</w:t>
            </w:r>
            <w:r w:rsidR="00321078" w:rsidRPr="00A13665">
              <w:t>,</w:t>
            </w:r>
          </w:p>
          <w:p w:rsidR="00D40EBE" w:rsidRPr="00A13665" w:rsidRDefault="00321078" w:rsidP="00D40EBE">
            <w:r w:rsidRPr="00A13665">
              <w:t>гостевые автостоянки, административно-бытовые здания,</w:t>
            </w:r>
          </w:p>
          <w:p w:rsidR="00D40EBE" w:rsidRPr="00A13665" w:rsidRDefault="00D40EBE" w:rsidP="00340926">
            <w:r w:rsidRPr="00A13665">
              <w:t>вспомогательные здания и сооружения, в которых осуществляются 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w:t>
            </w:r>
            <w:r w:rsidR="00340926" w:rsidRPr="00A13665">
              <w:t>сора и производственных отходов,</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Пищевая промышленность</w:t>
            </w:r>
            <w:r w:rsidR="00340926" w:rsidRPr="00A13665">
              <w:t>.</w:t>
            </w:r>
          </w:p>
          <w:p w:rsidR="00D40EBE" w:rsidRPr="00A13665" w:rsidRDefault="00D40EBE" w:rsidP="00D40EBE">
            <w:r w:rsidRPr="00A13665">
              <w:t xml:space="preserve">Размещение объектов пищевой промышленности, по переработке сельскохозяйственной продукции способом, </w:t>
            </w:r>
            <w:r w:rsidRPr="00A13665">
              <w:lastRenderedPageBreak/>
              <w:t>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Объекты капитального строительства и виды использования земельных участков, </w:t>
            </w:r>
            <w:r w:rsidRPr="00A13665">
              <w:lastRenderedPageBreak/>
              <w:t xml:space="preserve">отнесенные действующими санитарными нормами к объектам с санитарно-защитной зоной не более </w:t>
            </w:r>
            <w:r w:rsidR="009E6D49" w:rsidRPr="00A13665">
              <w:t>5</w:t>
            </w:r>
            <w:r w:rsidRPr="00A13665">
              <w:t>0 м</w:t>
            </w:r>
            <w:r w:rsidR="00340926" w:rsidRPr="00A13665">
              <w:t>,</w:t>
            </w:r>
          </w:p>
          <w:p w:rsidR="00D40EBE" w:rsidRPr="00A13665" w:rsidRDefault="00D40EBE" w:rsidP="00D40EBE">
            <w:r w:rsidRPr="00A13665">
              <w:t>гостевые авт</w:t>
            </w:r>
            <w:r w:rsidR="00340926" w:rsidRPr="00A13665">
              <w:t>остоянки,</w:t>
            </w:r>
            <w:r w:rsidRPr="00A13665">
              <w:t xml:space="preserve"> </w:t>
            </w:r>
            <w:r w:rsidR="00340926" w:rsidRPr="00A13665">
              <w:t>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w:t>
            </w:r>
            <w:r w:rsidR="00340926" w:rsidRPr="00A13665">
              <w:t>сора и производственных отходов,</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Размещение стоя</w:t>
            </w:r>
            <w:r w:rsidR="00340926" w:rsidRPr="00A13665">
              <w:t>нок для автомобилей сотрудников, гостевые автостоянки,</w:t>
            </w:r>
            <w:r w:rsidRPr="00A13665">
              <w:t xml:space="preserve"> г</w:t>
            </w:r>
            <w:r w:rsidR="00340926" w:rsidRPr="00A13665">
              <w:t>аражи служебного автотранспорта,</w:t>
            </w:r>
            <w:r w:rsidRPr="00A13665">
              <w:t xml:space="preserve"> сооружения локального инженерного обеспечения</w:t>
            </w:r>
            <w:r w:rsidR="00340926" w:rsidRPr="00A13665">
              <w:t>,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340926" w:rsidRPr="00A13665">
              <w:t>.</w:t>
            </w:r>
          </w:p>
          <w:p w:rsidR="00D40EBE" w:rsidRPr="00A13665" w:rsidRDefault="00D40EBE" w:rsidP="00D40EBE">
            <w:r w:rsidRPr="00A13665">
              <w:lastRenderedPageBreak/>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стоя</w:t>
            </w:r>
            <w:r w:rsidR="00340926" w:rsidRPr="00A13665">
              <w:t xml:space="preserve">нок для автомобилей </w:t>
            </w:r>
            <w:r w:rsidR="00340926" w:rsidRPr="00A13665">
              <w:lastRenderedPageBreak/>
              <w:t>сотрудников, гостевые автостоянки,</w:t>
            </w:r>
            <w:r w:rsidRPr="00A13665">
              <w:t xml:space="preserve"> г</w:t>
            </w:r>
            <w:r w:rsidR="00340926" w:rsidRPr="00A13665">
              <w:t>аражи служебного автотранспорта,</w:t>
            </w:r>
            <w:r w:rsidRPr="00A13665">
              <w:t xml:space="preserve"> сооружения лок</w:t>
            </w:r>
            <w:r w:rsidR="00340926" w:rsidRPr="00A13665">
              <w:t>ального инженерного обеспечения,</w:t>
            </w:r>
            <w:r w:rsidRPr="00A13665">
              <w:t xml:space="preserve"> площадки </w:t>
            </w:r>
            <w:r w:rsidR="00340926" w:rsidRPr="00A13665">
              <w:t>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34092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bl>
    <w:p w:rsidR="00D40EBE" w:rsidRPr="00A13665" w:rsidRDefault="00D40EBE" w:rsidP="00D40EBE"/>
    <w:p w:rsidR="00D40EBE" w:rsidRPr="00A13665" w:rsidRDefault="00D40EBE" w:rsidP="00196884">
      <w:pPr>
        <w:ind w:firstLine="567"/>
        <w:jc w:val="both"/>
      </w:pPr>
      <w:r w:rsidRPr="00A13665">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340926"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Хозяйственные постройки,</w:t>
            </w:r>
          </w:p>
          <w:p w:rsidR="00D40EBE" w:rsidRPr="00A13665" w:rsidRDefault="00D40EBE" w:rsidP="00D40EBE">
            <w:r w:rsidRPr="00A13665">
              <w:t>сооружения лок</w:t>
            </w:r>
            <w:r w:rsidR="00340926" w:rsidRPr="00A13665">
              <w:t>ального инженерного обеспечения,</w:t>
            </w:r>
          </w:p>
          <w:p w:rsidR="00D40EBE" w:rsidRPr="00A13665" w:rsidRDefault="00340926" w:rsidP="00D40EBE">
            <w:r w:rsidRPr="00A13665">
              <w:t>площадки для сбора мусора,</w:t>
            </w:r>
            <w:r w:rsidR="00D40EBE" w:rsidRPr="00A13665">
              <w:t xml:space="preserve"> объекты пожарной охраны</w:t>
            </w:r>
            <w:r w:rsidRPr="00A13665">
              <w:t xml:space="preserve"> (резервуары для </w:t>
            </w:r>
            <w:r w:rsidRPr="00A13665">
              <w:lastRenderedPageBreak/>
              <w:t>хранения воды),</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Хранение автотранспорта.</w:t>
            </w:r>
          </w:p>
          <w:p w:rsidR="00D40EBE" w:rsidRPr="00A13665" w:rsidRDefault="00F515C2"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34092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40926" w:rsidRPr="00A13665">
              <w:t>янки,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вспомогательные объекты технического, инженерн</w:t>
            </w:r>
            <w:r w:rsidR="00340926" w:rsidRPr="00A13665">
              <w:t>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3" w:name="sub_1053"/>
            <w:r w:rsidRPr="00A13665">
              <w:t>Охота и рыбалка</w:t>
            </w:r>
            <w:bookmarkEnd w:id="33"/>
            <w:r w:rsidR="00340926" w:rsidRPr="00A13665">
              <w:t>.</w:t>
            </w:r>
          </w:p>
          <w:p w:rsidR="00D40EBE" w:rsidRPr="00A13665" w:rsidRDefault="00D40EBE" w:rsidP="00D40EBE">
            <w:r w:rsidRPr="00A1366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6.6</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Строительная промышленность</w:t>
            </w:r>
            <w:r w:rsidR="00340926"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340926" w:rsidRPr="00A13665">
                <w:t>,</w:t>
              </w:r>
            </w:smartTag>
          </w:p>
          <w:p w:rsidR="00D40EBE" w:rsidRPr="00A13665" w:rsidRDefault="00340926" w:rsidP="00D40EBE">
            <w:r w:rsidRPr="00A13665">
              <w:t>гостевые автостоянки, административно-бытовые здания,</w:t>
            </w:r>
          </w:p>
          <w:p w:rsidR="00D40EBE" w:rsidRPr="00A13665" w:rsidRDefault="00D40EBE" w:rsidP="00340926">
            <w:r w:rsidRPr="00A13665">
              <w:t xml:space="preserve">вспомогательные здания и сооружения, в которых осуществляются </w:t>
            </w:r>
            <w:r w:rsidRPr="00A13665">
              <w:lastRenderedPageBreak/>
              <w:t>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мусора и производственных отходов</w:t>
            </w:r>
            <w:r w:rsidR="00340926" w:rsidRPr="00A13665">
              <w:t>,</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w:t>
            </w:r>
            <w:r w:rsidRPr="00A13665">
              <w:t xml:space="preserve"> хозяйственн</w:t>
            </w:r>
            <w:r w:rsidR="00340926" w:rsidRPr="00A13665">
              <w:t>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340926"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перевозок пассажиров</w:t>
            </w:r>
            <w:r w:rsidR="00340926" w:rsidRPr="00A13665">
              <w:t>.</w:t>
            </w:r>
          </w:p>
          <w:p w:rsidR="00D40EBE" w:rsidRPr="00A13665" w:rsidRDefault="00D40EBE" w:rsidP="00D40EBE">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w:t>
            </w:r>
            <w:r w:rsidR="00340926" w:rsidRPr="00A13665">
              <w:t xml:space="preserve">нок для автомобилей сотрудников,  гостевые автостоянки, </w:t>
            </w:r>
            <w:r w:rsidRPr="00A13665">
              <w:t>г</w:t>
            </w:r>
            <w:r w:rsidR="00340926" w:rsidRPr="00A13665">
              <w:t>аражи служебного автотранспорта,</w:t>
            </w:r>
            <w:r w:rsidRPr="00A13665">
              <w:t xml:space="preserve"> сооружения лок</w:t>
            </w:r>
            <w:r w:rsidR="00340926" w:rsidRPr="00A13665">
              <w:t xml:space="preserve">ального инженерного обеспечения, площадки </w:t>
            </w:r>
            <w:r w:rsidR="00340926" w:rsidRPr="00A13665">
              <w:lastRenderedPageBreak/>
              <w:t>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3E6D82">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3E6D82"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p w:rsidR="00196884" w:rsidRPr="00A13665" w:rsidRDefault="00196884" w:rsidP="00196884">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w:t>
            </w:r>
            <w:smartTag w:uri="urn:schemas-microsoft-com:office:smarttags" w:element="metricconverter">
              <w:smartTagPr>
                <w:attr w:name="ProductID" w:val="30 м"/>
              </w:smartTagPr>
              <w:r w:rsidRPr="00A13665">
                <w:t>30 м</w:t>
              </w:r>
            </w:smartTag>
            <w:r w:rsidRPr="00A13665">
              <w:t>.</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 xml:space="preserve">Минимальная доля озеленённой </w:t>
            </w:r>
          </w:p>
          <w:p w:rsidR="00123E57" w:rsidRPr="00A13665" w:rsidRDefault="00123E57"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В соответствии со статьей 28 настоящих Правил</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 xml:space="preserve">Минимальное количество </w:t>
            </w:r>
            <w:proofErr w:type="spellStart"/>
            <w:r w:rsidRPr="00A13665">
              <w:t>машино</w:t>
            </w:r>
            <w:proofErr w:type="spellEnd"/>
            <w:r w:rsidRPr="00A13665">
              <w:t>-мест</w:t>
            </w:r>
          </w:p>
          <w:p w:rsidR="00123E57" w:rsidRPr="00A13665" w:rsidRDefault="00123E57"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A636A" w:rsidP="00272453">
            <w:r w:rsidRPr="00A13665">
              <w:t>В соответствии со статьей 28 настоящих Правил</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lastRenderedPageBreak/>
              <w:t>8</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123E57">
            <w:r w:rsidRPr="00A13665">
              <w:t>М</w:t>
            </w:r>
            <w:r w:rsidR="005B7F29" w:rsidRPr="00A13665">
              <w:t>а</w:t>
            </w:r>
            <w:r w:rsidRPr="00A13665">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 w:rsidRPr="00A13665">
              <w:t>80%</w:t>
            </w:r>
          </w:p>
        </w:tc>
      </w:tr>
    </w:tbl>
    <w:p w:rsidR="00D40EBE" w:rsidRPr="00A13665" w:rsidRDefault="00D40EBE" w:rsidP="00D40EBE"/>
    <w:p w:rsidR="00196884" w:rsidRPr="00A13665" w:rsidRDefault="00196884">
      <w:pPr>
        <w:suppressAutoHyphens w:val="0"/>
        <w:spacing w:after="200" w:line="276" w:lineRule="auto"/>
      </w:pPr>
      <w:r w:rsidRPr="00A13665">
        <w:br w:type="page"/>
      </w:r>
    </w:p>
    <w:p w:rsidR="0029149F" w:rsidRPr="00A13665" w:rsidRDefault="00BB7D06" w:rsidP="0029149F">
      <w:pPr>
        <w:jc w:val="center"/>
        <w:rPr>
          <w:b/>
        </w:rPr>
      </w:pPr>
      <w:r w:rsidRPr="00A13665">
        <w:rPr>
          <w:b/>
        </w:rPr>
        <w:lastRenderedPageBreak/>
        <w:t>ПК</w:t>
      </w:r>
      <w:r w:rsidR="000A45F3" w:rsidRPr="00A13665">
        <w:rPr>
          <w:b/>
        </w:rPr>
        <w:t xml:space="preserve"> </w:t>
      </w:r>
      <w:r w:rsidR="00BD6254" w:rsidRPr="00A13665">
        <w:rPr>
          <w:b/>
        </w:rPr>
        <w:t>–</w:t>
      </w:r>
      <w:r w:rsidR="000A45F3" w:rsidRPr="00A13665">
        <w:rPr>
          <w:b/>
        </w:rPr>
        <w:t xml:space="preserve"> </w:t>
      </w:r>
      <w:r w:rsidR="0029149F" w:rsidRPr="00A13665">
        <w:rPr>
          <w:b/>
        </w:rPr>
        <w:t>4. Зона пожарных депо</w:t>
      </w:r>
    </w:p>
    <w:p w:rsidR="00526C30" w:rsidRPr="00A13665" w:rsidRDefault="00526C30" w:rsidP="00526C30">
      <w:pPr>
        <w:pStyle w:val="af0"/>
        <w:spacing w:after="0"/>
        <w:ind w:firstLine="709"/>
        <w:jc w:val="both"/>
      </w:pPr>
      <w:r w:rsidRPr="00A13665">
        <w:t>Зона пожарных депо выделена для формирования комплексов сооружений общественно-коммунального назначения для централизованного обслуживания пожарных рукавов</w:t>
      </w:r>
      <w:r w:rsidR="00B577DB" w:rsidRPr="00A13665">
        <w:t>.</w:t>
      </w:r>
    </w:p>
    <w:p w:rsidR="00500675" w:rsidRPr="00A13665" w:rsidRDefault="00500675" w:rsidP="004113B3">
      <w:pPr>
        <w:ind w:firstLine="567"/>
        <w:jc w:val="both"/>
      </w:pPr>
    </w:p>
    <w:p w:rsidR="004113B3" w:rsidRPr="00A13665" w:rsidRDefault="004113B3" w:rsidP="004113B3">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3118"/>
      </w:tblGrid>
      <w:tr w:rsidR="004113B3" w:rsidRPr="00A13665" w:rsidTr="00CC7BAB">
        <w:tc>
          <w:tcPr>
            <w:tcW w:w="1854"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sz w:val="16"/>
                <w:szCs w:val="16"/>
              </w:rPr>
            </w:pPr>
            <w:r w:rsidRPr="00A13665">
              <w:rPr>
                <w:b/>
                <w:bCs/>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b/>
                <w:bCs/>
                <w:sz w:val="16"/>
                <w:szCs w:val="16"/>
              </w:rPr>
            </w:pPr>
            <w:r w:rsidRPr="00A13665">
              <w:rPr>
                <w:b/>
                <w:bCs/>
                <w:sz w:val="16"/>
                <w:szCs w:val="16"/>
              </w:rPr>
              <w:t>Наименование основного вида разрешенного использования</w:t>
            </w:r>
          </w:p>
        </w:tc>
        <w:tc>
          <w:tcPr>
            <w:tcW w:w="3118"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b/>
                <w:bCs/>
                <w:sz w:val="16"/>
                <w:szCs w:val="16"/>
              </w:rPr>
            </w:pPr>
            <w:r w:rsidRPr="00A13665">
              <w:rPr>
                <w:b/>
                <w:bCs/>
                <w:sz w:val="16"/>
                <w:szCs w:val="16"/>
              </w:rPr>
              <w:t>Вспомогательные виды разрешенного использования (установленные к основному)</w:t>
            </w:r>
          </w:p>
        </w:tc>
      </w:tr>
      <w:tr w:rsidR="0068050C" w:rsidRPr="00A13665" w:rsidTr="00CC7BAB">
        <w:tc>
          <w:tcPr>
            <w:tcW w:w="1854" w:type="dxa"/>
            <w:tcBorders>
              <w:top w:val="single" w:sz="4" w:space="0" w:color="auto"/>
              <w:left w:val="single" w:sz="4" w:space="0" w:color="auto"/>
              <w:bottom w:val="single" w:sz="4" w:space="0" w:color="auto"/>
              <w:right w:val="single" w:sz="4" w:space="0" w:color="auto"/>
            </w:tcBorders>
          </w:tcPr>
          <w:p w:rsidR="0068050C" w:rsidRPr="00A13665" w:rsidRDefault="0068050C" w:rsidP="0055296E">
            <w:pPr>
              <w:ind w:left="180"/>
              <w:jc w:val="center"/>
              <w:rPr>
                <w:bCs/>
              </w:rPr>
            </w:pPr>
            <w:r w:rsidRPr="00A13665">
              <w:rPr>
                <w:bCs/>
              </w:rPr>
              <w:t>4.1</w:t>
            </w:r>
          </w:p>
        </w:tc>
        <w:tc>
          <w:tcPr>
            <w:tcW w:w="4809"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Деловое управление</w:t>
            </w:r>
            <w:r w:rsidR="00340926" w:rsidRPr="00A13665">
              <w:t>.</w:t>
            </w:r>
          </w:p>
          <w:p w:rsidR="0068050C" w:rsidRPr="00A13665" w:rsidRDefault="0068050C" w:rsidP="0055296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118"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ED5E8F" w:rsidRPr="00A13665" w:rsidTr="00CC7BAB">
        <w:tc>
          <w:tcPr>
            <w:tcW w:w="1854" w:type="dxa"/>
            <w:tcBorders>
              <w:top w:val="single" w:sz="4" w:space="0" w:color="auto"/>
              <w:left w:val="single" w:sz="4" w:space="0" w:color="auto"/>
              <w:bottom w:val="single" w:sz="4" w:space="0" w:color="auto"/>
              <w:right w:val="single" w:sz="4" w:space="0" w:color="auto"/>
            </w:tcBorders>
          </w:tcPr>
          <w:p w:rsidR="00ED5E8F" w:rsidRPr="00A13665" w:rsidRDefault="00ED5E8F" w:rsidP="00F65F16">
            <w:pPr>
              <w:ind w:left="180"/>
              <w:jc w:val="center"/>
              <w:rPr>
                <w:bCs/>
              </w:rPr>
            </w:pPr>
            <w:r w:rsidRPr="00A13665">
              <w:rPr>
                <w:bCs/>
              </w:rPr>
              <w:t>8.3</w:t>
            </w:r>
          </w:p>
        </w:tc>
        <w:tc>
          <w:tcPr>
            <w:tcW w:w="4809" w:type="dxa"/>
            <w:tcBorders>
              <w:top w:val="single" w:sz="4" w:space="0" w:color="auto"/>
              <w:left w:val="single" w:sz="4" w:space="0" w:color="auto"/>
              <w:bottom w:val="single" w:sz="4" w:space="0" w:color="auto"/>
              <w:right w:val="single" w:sz="4" w:space="0" w:color="auto"/>
            </w:tcBorders>
          </w:tcPr>
          <w:p w:rsidR="00ED5E8F" w:rsidRPr="00A13665" w:rsidRDefault="00ED5E8F" w:rsidP="00F65F16">
            <w:r w:rsidRPr="00A13665">
              <w:t>Обеспечение внутреннего правопорядка.</w:t>
            </w:r>
          </w:p>
          <w:p w:rsidR="00ED5E8F" w:rsidRPr="00A13665" w:rsidRDefault="00ED5E8F" w:rsidP="00F65F16">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118" w:type="dxa"/>
            <w:tcBorders>
              <w:top w:val="single" w:sz="4" w:space="0" w:color="auto"/>
              <w:left w:val="single" w:sz="4" w:space="0" w:color="auto"/>
              <w:bottom w:val="single" w:sz="4" w:space="0" w:color="auto"/>
              <w:right w:val="single" w:sz="4" w:space="0" w:color="auto"/>
            </w:tcBorders>
          </w:tcPr>
          <w:p w:rsidR="00ED5E8F" w:rsidRPr="00A13665" w:rsidRDefault="00ED5E8F" w:rsidP="00F65F16">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4113B3" w:rsidRPr="00A13665" w:rsidRDefault="004113B3" w:rsidP="004113B3">
      <w:pPr>
        <w:tabs>
          <w:tab w:val="left" w:pos="1159"/>
        </w:tabs>
        <w:ind w:right="-598" w:firstLine="567"/>
        <w:jc w:val="both"/>
        <w:rPr>
          <w:b/>
          <w:bCs/>
        </w:rPr>
      </w:pPr>
      <w:r w:rsidRPr="00A13665">
        <w:rPr>
          <w:b/>
          <w:bCs/>
          <w:i/>
          <w:iCs/>
        </w:rPr>
        <w:t>Примечание:</w:t>
      </w:r>
    </w:p>
    <w:p w:rsidR="004113B3" w:rsidRPr="00A13665" w:rsidRDefault="004113B3" w:rsidP="004113B3">
      <w:pPr>
        <w:ind w:right="-1" w:firstLine="567"/>
        <w:jc w:val="both"/>
      </w:pPr>
      <w:r w:rsidRPr="00A13665">
        <w:t xml:space="preserve">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w:t>
      </w:r>
      <w:r w:rsidRPr="00A13665">
        <w:rPr>
          <w:shd w:val="clear" w:color="auto" w:fill="FFFFFF"/>
        </w:rPr>
        <w:t xml:space="preserve">Постановлением Правительства РФ от 3 марта </w:t>
      </w:r>
      <w:smartTag w:uri="urn:schemas-microsoft-com:office:smarttags" w:element="metricconverter">
        <w:smartTagPr>
          <w:attr w:name="ProductID" w:val="2018 г"/>
        </w:smartTagPr>
        <w:r w:rsidRPr="00A13665">
          <w:rPr>
            <w:shd w:val="clear" w:color="auto" w:fill="FFFFFF"/>
          </w:rPr>
          <w:t>2018 г</w:t>
        </w:r>
      </w:smartTag>
      <w:r w:rsidRPr="00A13665">
        <w:rPr>
          <w:shd w:val="clear" w:color="auto" w:fill="FFFFFF"/>
        </w:rPr>
        <w:t>.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A13665">
        <w:t>.</w:t>
      </w:r>
    </w:p>
    <w:p w:rsidR="002B1B5F" w:rsidRPr="00A13665" w:rsidRDefault="002B1B5F" w:rsidP="004113B3">
      <w:pPr>
        <w:ind w:right="-1" w:firstLine="567"/>
        <w:jc w:val="both"/>
      </w:pPr>
    </w:p>
    <w:p w:rsidR="002B1B5F" w:rsidRPr="00A13665" w:rsidRDefault="002B1B5F" w:rsidP="002B1B5F">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5092"/>
        <w:gridCol w:w="2835"/>
      </w:tblGrid>
      <w:tr w:rsidR="00BB2918" w:rsidRPr="00A13665" w:rsidTr="0068050C">
        <w:tc>
          <w:tcPr>
            <w:tcW w:w="1854"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sz w:val="16"/>
                <w:szCs w:val="16"/>
              </w:rPr>
            </w:pPr>
            <w:r w:rsidRPr="00A13665">
              <w:rPr>
                <w:b/>
                <w:bCs/>
                <w:sz w:val="16"/>
                <w:szCs w:val="16"/>
              </w:rPr>
              <w:t>Код условно разрешенного вида использования</w:t>
            </w:r>
          </w:p>
        </w:tc>
        <w:tc>
          <w:tcPr>
            <w:tcW w:w="5092"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b/>
                <w:bCs/>
                <w:sz w:val="16"/>
                <w:szCs w:val="16"/>
              </w:rPr>
            </w:pPr>
            <w:r w:rsidRPr="00A13665">
              <w:rPr>
                <w:b/>
                <w:bCs/>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b/>
                <w:bCs/>
                <w:sz w:val="16"/>
                <w:szCs w:val="16"/>
              </w:rPr>
            </w:pPr>
            <w:r w:rsidRPr="00A13665">
              <w:rPr>
                <w:b/>
                <w:bCs/>
                <w:sz w:val="16"/>
                <w:szCs w:val="16"/>
              </w:rPr>
              <w:t>Вспомогательные виды разрешенного использования (установленные к условно разрешенному виду)</w:t>
            </w:r>
          </w:p>
        </w:tc>
      </w:tr>
      <w:tr w:rsidR="00BB2918" w:rsidRPr="00A13665" w:rsidTr="0068050C">
        <w:tc>
          <w:tcPr>
            <w:tcW w:w="1854"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center"/>
              <w:rPr>
                <w:b/>
              </w:rPr>
            </w:pPr>
            <w:r w:rsidRPr="00A13665">
              <w:rPr>
                <w:b/>
                <w:sz w:val="22"/>
                <w:szCs w:val="22"/>
              </w:rPr>
              <w:t>2.7.1</w:t>
            </w:r>
          </w:p>
        </w:tc>
        <w:tc>
          <w:tcPr>
            <w:tcW w:w="5092" w:type="dxa"/>
            <w:tcBorders>
              <w:top w:val="single" w:sz="4" w:space="0" w:color="auto"/>
              <w:left w:val="single" w:sz="4" w:space="0" w:color="auto"/>
              <w:bottom w:val="single" w:sz="4" w:space="0" w:color="auto"/>
              <w:right w:val="single" w:sz="4" w:space="0" w:color="auto"/>
            </w:tcBorders>
          </w:tcPr>
          <w:p w:rsidR="00BB2918" w:rsidRPr="00A13665" w:rsidRDefault="00F515C2" w:rsidP="0055296E">
            <w:pPr>
              <w:jc w:val="both"/>
            </w:pPr>
            <w:r w:rsidRPr="00A1366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rPr>
                <w:sz w:val="22"/>
                <w:szCs w:val="22"/>
              </w:rPr>
              <w:t>машино</w:t>
            </w:r>
            <w:proofErr w:type="spellEnd"/>
            <w:r w:rsidRPr="00A13665">
              <w:rPr>
                <w:sz w:val="22"/>
                <w:szCs w:val="22"/>
              </w:rPr>
              <w:t xml:space="preserve">-места, за исключением гаражей, размещение которых предусмотрено </w:t>
            </w:r>
            <w:r w:rsidRPr="00A13665">
              <w:rPr>
                <w:sz w:val="22"/>
                <w:szCs w:val="22"/>
              </w:rPr>
              <w:lastRenderedPageBreak/>
              <w:t>содержанием видов разрешенного использования с кодами 2.7.2, 4.9</w:t>
            </w:r>
          </w:p>
        </w:tc>
        <w:tc>
          <w:tcPr>
            <w:tcW w:w="2835"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lastRenderedPageBreak/>
              <w:t>Объекты технического, инженерно-технического обеспечения</w:t>
            </w:r>
          </w:p>
        </w:tc>
      </w:tr>
      <w:tr w:rsidR="00BB2918" w:rsidRPr="00A13665" w:rsidTr="0068050C">
        <w:tc>
          <w:tcPr>
            <w:tcW w:w="1854"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ind w:left="180"/>
              <w:jc w:val="center"/>
              <w:rPr>
                <w:b/>
                <w:bCs/>
              </w:rPr>
            </w:pPr>
            <w:r w:rsidRPr="00A13665">
              <w:rPr>
                <w:b/>
                <w:bCs/>
                <w:sz w:val="22"/>
                <w:szCs w:val="22"/>
              </w:rPr>
              <w:lastRenderedPageBreak/>
              <w:t>12.0.2</w:t>
            </w:r>
          </w:p>
        </w:tc>
        <w:tc>
          <w:tcPr>
            <w:tcW w:w="5092"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t>Благоустройство территории</w:t>
            </w:r>
            <w:r w:rsidR="00340926" w:rsidRPr="00A13665">
              <w:rPr>
                <w:sz w:val="22"/>
                <w:szCs w:val="22"/>
              </w:rPr>
              <w:t>.</w:t>
            </w:r>
          </w:p>
          <w:p w:rsidR="00BB2918" w:rsidRPr="00A13665" w:rsidRDefault="00BB2918" w:rsidP="0055296E">
            <w:pPr>
              <w:jc w:val="both"/>
            </w:pPr>
            <w:r w:rsidRPr="00A13665">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526C30" w:rsidRPr="00A13665" w:rsidRDefault="00526C30" w:rsidP="00526C30">
      <w:pPr>
        <w:jc w:val="both"/>
        <w:rPr>
          <w:b/>
          <w:bCs/>
          <w:sz w:val="16"/>
          <w:szCs w:val="16"/>
          <w:u w:val="single"/>
        </w:rPr>
      </w:pPr>
    </w:p>
    <w:p w:rsidR="00526C30" w:rsidRPr="00A13665" w:rsidRDefault="00526C30" w:rsidP="00526C30">
      <w:pPr>
        <w:jc w:val="both"/>
        <w:rPr>
          <w:bCs/>
          <w:iCs/>
        </w:rPr>
      </w:pPr>
      <w:r w:rsidRPr="00A13665">
        <w:rPr>
          <w:bCs/>
          <w:iCs/>
        </w:rPr>
        <w:t>Параметры застройки:</w:t>
      </w:r>
    </w:p>
    <w:p w:rsidR="00526C30" w:rsidRPr="00A13665" w:rsidRDefault="00526C30" w:rsidP="00526C30">
      <w:pPr>
        <w:jc w:val="both"/>
        <w:rPr>
          <w:b/>
          <w:bCs/>
          <w:i/>
          <w:iCs/>
          <w:sz w:val="16"/>
          <w:szCs w:val="16"/>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FB26EB" w:rsidRPr="00A13665" w:rsidTr="0055296E">
        <w:tc>
          <w:tcPr>
            <w:tcW w:w="675"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bCs/>
                <w:sz w:val="16"/>
                <w:szCs w:val="16"/>
              </w:rPr>
            </w:pPr>
            <w:r w:rsidRPr="00A13665">
              <w:rPr>
                <w:b/>
                <w:bCs/>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sz w:val="16"/>
                <w:szCs w:val="16"/>
              </w:rPr>
            </w:pPr>
            <w:r w:rsidRPr="00A13665">
              <w:rPr>
                <w:b/>
                <w:sz w:val="16"/>
                <w:szCs w:val="16"/>
              </w:rPr>
              <w:t>Наименование предельных параметров разрешенного строительства,</w:t>
            </w:r>
          </w:p>
          <w:p w:rsidR="00FB26EB" w:rsidRPr="00A13665" w:rsidRDefault="00FB26EB" w:rsidP="0055296E">
            <w:pPr>
              <w:jc w:val="center"/>
              <w:rPr>
                <w:b/>
                <w:sz w:val="16"/>
                <w:szCs w:val="16"/>
                <w:lang w:val="en-US"/>
              </w:rPr>
            </w:pPr>
            <w:r w:rsidRPr="00A13665">
              <w:rPr>
                <w:b/>
                <w:sz w:val="16"/>
                <w:szCs w:val="16"/>
              </w:rPr>
              <w:t>реконструкции объектов</w:t>
            </w:r>
          </w:p>
          <w:p w:rsidR="00FB26EB" w:rsidRPr="00A13665" w:rsidRDefault="00FB26EB" w:rsidP="0055296E">
            <w:pPr>
              <w:jc w:val="center"/>
              <w:rPr>
                <w:b/>
                <w:bCs/>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bCs/>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1</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Минимальная площадь земельных</w:t>
            </w:r>
          </w:p>
          <w:p w:rsidR="00FB26EB" w:rsidRPr="00A13665" w:rsidRDefault="00FB26EB" w:rsidP="000C4AB7">
            <w:pPr>
              <w:jc w:val="both"/>
            </w:pPr>
            <w:r w:rsidRPr="00A13665">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spacing w:before="240"/>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2</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Максимальная площадь земельных</w:t>
            </w:r>
          </w:p>
          <w:p w:rsidR="00FB26EB" w:rsidRPr="00A13665" w:rsidRDefault="00FB26EB" w:rsidP="000C4AB7">
            <w:pPr>
              <w:jc w:val="both"/>
            </w:pPr>
            <w:r w:rsidRPr="00A13665">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3</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Минимальные отступы зданий, </w:t>
            </w:r>
          </w:p>
          <w:p w:rsidR="00FB26EB" w:rsidRPr="00A13665" w:rsidRDefault="00FB26EB" w:rsidP="000C4AB7">
            <w:pPr>
              <w:jc w:val="both"/>
            </w:pPr>
            <w:r w:rsidRPr="00A13665">
              <w:rPr>
                <w:sz w:val="22"/>
                <w:szCs w:val="22"/>
              </w:rPr>
              <w:t>строений, сооружений от границ</w:t>
            </w:r>
          </w:p>
          <w:p w:rsidR="00FB26EB" w:rsidRPr="00A13665" w:rsidRDefault="00FB26EB" w:rsidP="000C4AB7">
            <w:pPr>
              <w:jc w:val="both"/>
            </w:pPr>
            <w:r w:rsidRPr="00A13665">
              <w:rPr>
                <w:sz w:val="22"/>
                <w:szCs w:val="22"/>
              </w:rPr>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4</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autoSpaceDE w:val="0"/>
              <w:jc w:val="both"/>
            </w:pPr>
            <w:r w:rsidRPr="00A13665">
              <w:rPr>
                <w:sz w:val="22"/>
                <w:szCs w:val="22"/>
              </w:rPr>
              <w:t>Максимальная высота</w:t>
            </w:r>
          </w:p>
          <w:p w:rsidR="00FB26EB" w:rsidRPr="00A13665" w:rsidRDefault="00FB26EB" w:rsidP="000C4AB7">
            <w:pPr>
              <w:autoSpaceDE w:val="0"/>
              <w:jc w:val="both"/>
            </w:pPr>
            <w:r w:rsidRPr="00A13665">
              <w:rPr>
                <w:sz w:val="22"/>
                <w:szCs w:val="22"/>
              </w:rPr>
              <w:t xml:space="preserve">надземной части зданий, строений, </w:t>
            </w:r>
          </w:p>
          <w:p w:rsidR="00FB26EB" w:rsidRPr="00A13665" w:rsidRDefault="00FB26EB" w:rsidP="000C4AB7">
            <w:pPr>
              <w:autoSpaceDE w:val="0"/>
              <w:jc w:val="both"/>
            </w:pPr>
            <w:r w:rsidRPr="00A13665">
              <w:rPr>
                <w:sz w:val="22"/>
                <w:szCs w:val="22"/>
              </w:rPr>
              <w:t xml:space="preserve">сооружений на территории </w:t>
            </w:r>
          </w:p>
          <w:p w:rsidR="00FB26EB" w:rsidRPr="00A13665" w:rsidRDefault="00FB26EB" w:rsidP="000C4AB7">
            <w:pPr>
              <w:autoSpaceDE w:val="0"/>
              <w:jc w:val="both"/>
            </w:pPr>
            <w:r w:rsidRPr="00A13665">
              <w:rPr>
                <w:sz w:val="22"/>
                <w:szCs w:val="22"/>
              </w:rPr>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                          </w:t>
            </w:r>
            <w:smartTag w:uri="urn:schemas-microsoft-com:office:smarttags" w:element="metricconverter">
              <w:smartTagPr>
                <w:attr w:name="ProductID" w:val="30 м"/>
              </w:smartTagPr>
              <w:r w:rsidRPr="00A13665">
                <w:rPr>
                  <w:sz w:val="22"/>
                  <w:szCs w:val="22"/>
                </w:rPr>
                <w:t>30 м</w:t>
              </w:r>
            </w:smartTag>
            <w:r w:rsidRPr="00A13665">
              <w:rPr>
                <w:sz w:val="22"/>
                <w:szCs w:val="22"/>
              </w:rPr>
              <w:t>.</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5</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Минимальная доля озеленённой </w:t>
            </w:r>
          </w:p>
          <w:p w:rsidR="00FB26EB" w:rsidRPr="00A13665" w:rsidRDefault="00FB26EB" w:rsidP="000C4AB7">
            <w:pPr>
              <w:jc w:val="both"/>
            </w:pPr>
            <w:r w:rsidRPr="00A13665">
              <w:rPr>
                <w:sz w:val="22"/>
                <w:szCs w:val="22"/>
              </w:rPr>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C742B1" w:rsidP="000C4AB7">
            <w:pPr>
              <w:jc w:val="both"/>
            </w:pPr>
            <w:r w:rsidRPr="00A13665">
              <w:rPr>
                <w:sz w:val="22"/>
                <w:szCs w:val="22"/>
              </w:rPr>
              <w:t>В соответствии со статьей 28 настоящих Правил</w:t>
            </w:r>
            <w:r w:rsidR="00FB26EB" w:rsidRPr="00A13665">
              <w:rPr>
                <w:sz w:val="22"/>
                <w:szCs w:val="22"/>
              </w:rPr>
              <w:t>, но не менее 15 % территории</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6</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Минимальное количество </w:t>
            </w:r>
            <w:proofErr w:type="spellStart"/>
            <w:r w:rsidRPr="00A13665">
              <w:rPr>
                <w:sz w:val="22"/>
                <w:szCs w:val="22"/>
              </w:rPr>
              <w:t>машино</w:t>
            </w:r>
            <w:proofErr w:type="spellEnd"/>
            <w:r w:rsidRPr="00A13665">
              <w:rPr>
                <w:sz w:val="22"/>
                <w:szCs w:val="22"/>
              </w:rPr>
              <w:t>-мест</w:t>
            </w:r>
          </w:p>
          <w:p w:rsidR="00FB26EB" w:rsidRPr="00A13665" w:rsidRDefault="00FB26EB" w:rsidP="000C4AB7">
            <w:pPr>
              <w:jc w:val="both"/>
            </w:pPr>
            <w:r w:rsidRPr="00A13665">
              <w:rPr>
                <w:sz w:val="22"/>
                <w:szCs w:val="22"/>
              </w:rPr>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В соответствии со статьей 28 настоящих Правил</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7</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C742B1" w:rsidP="000C4AB7">
            <w:pPr>
              <w:jc w:val="both"/>
            </w:pPr>
            <w:r w:rsidRPr="00A13665">
              <w:rPr>
                <w:sz w:val="22"/>
                <w:szCs w:val="22"/>
              </w:rPr>
              <w:t>В соответствии со статьей 28 настоящих Правил</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8</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50CE3">
            <w:pPr>
              <w:jc w:val="both"/>
            </w:pPr>
            <w:r w:rsidRPr="00A13665">
              <w:rPr>
                <w:sz w:val="22"/>
                <w:szCs w:val="22"/>
              </w:rPr>
              <w:t xml:space="preserve">В соответствии со статьей </w:t>
            </w:r>
            <w:r w:rsidR="00050CE3" w:rsidRPr="00A13665">
              <w:rPr>
                <w:sz w:val="22"/>
                <w:szCs w:val="22"/>
              </w:rPr>
              <w:t>28</w:t>
            </w:r>
          </w:p>
        </w:tc>
      </w:tr>
    </w:tbl>
    <w:p w:rsidR="00526C30" w:rsidRPr="00A13665" w:rsidRDefault="00526C30" w:rsidP="0029149F">
      <w:pPr>
        <w:jc w:val="center"/>
        <w:rPr>
          <w:b/>
        </w:rPr>
      </w:pPr>
    </w:p>
    <w:p w:rsidR="00D40EBE" w:rsidRPr="00A13665" w:rsidRDefault="00D40EBE" w:rsidP="008D062E">
      <w:pPr>
        <w:ind w:firstLine="567"/>
        <w:rPr>
          <w:b/>
          <w:i/>
        </w:rPr>
      </w:pPr>
      <w:r w:rsidRPr="00A13665">
        <w:rPr>
          <w:b/>
          <w:i/>
        </w:rPr>
        <w:t xml:space="preserve">Статья </w:t>
      </w:r>
      <w:r w:rsidR="00196884" w:rsidRPr="00A13665">
        <w:rPr>
          <w:b/>
          <w:i/>
        </w:rPr>
        <w:t>32.</w:t>
      </w:r>
      <w:r w:rsidRPr="00A13665">
        <w:rPr>
          <w:b/>
          <w:i/>
        </w:rPr>
        <w:t xml:space="preserve"> Зоны специального назначения</w:t>
      </w:r>
    </w:p>
    <w:p w:rsidR="00D40EBE" w:rsidRPr="00A13665" w:rsidRDefault="00D40EBE" w:rsidP="00D40EBE"/>
    <w:p w:rsidR="00D40EBE" w:rsidRPr="00A13665" w:rsidRDefault="00D40EBE" w:rsidP="008D062E">
      <w:pPr>
        <w:jc w:val="center"/>
        <w:rPr>
          <w:b/>
        </w:rPr>
      </w:pPr>
      <w:r w:rsidRPr="00A13665">
        <w:rPr>
          <w:b/>
        </w:rPr>
        <w:t>СО-1. Зона размещения кладбищ</w:t>
      </w:r>
    </w:p>
    <w:p w:rsidR="00D40EBE" w:rsidRPr="00A13665" w:rsidRDefault="00D40EBE" w:rsidP="008D062E">
      <w:pPr>
        <w:jc w:val="center"/>
      </w:pPr>
    </w:p>
    <w:p w:rsidR="00D40EBE" w:rsidRPr="00A13665" w:rsidRDefault="00D40EBE" w:rsidP="00196884">
      <w:pPr>
        <w:ind w:firstLine="567"/>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p w:rsidR="0080051B" w:rsidRPr="00A13665" w:rsidRDefault="0080051B"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rPr>
                <w:b/>
                <w:sz w:val="16"/>
                <w:szCs w:val="16"/>
              </w:rPr>
            </w:pPr>
            <w:r w:rsidRPr="00A13665">
              <w:rPr>
                <w:b/>
                <w:sz w:val="16"/>
                <w:szCs w:val="16"/>
              </w:rPr>
              <w:lastRenderedPageBreak/>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3.7.1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Осуществление религиозных обрядов</w:t>
            </w:r>
            <w:r w:rsidR="00340926" w:rsidRPr="00A13665">
              <w:t>.</w:t>
            </w:r>
          </w:p>
          <w:p w:rsidR="00D40EBE" w:rsidRPr="00A13665" w:rsidRDefault="00D40EBE" w:rsidP="00D40EBE">
            <w:r w:rsidRPr="00A1366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Гостевые автостоянки,</w:t>
            </w:r>
          </w:p>
          <w:p w:rsidR="00D40EBE" w:rsidRPr="00A13665" w:rsidRDefault="00D40EBE" w:rsidP="00D40EBE">
            <w:r w:rsidRPr="00A13665">
              <w:t>площадки для сбора мусора, объекты пожарной охраны (ре</w:t>
            </w:r>
            <w:r w:rsidR="00340926" w:rsidRPr="00A13665">
              <w:t>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Ритуальная деятельность.</w:t>
            </w:r>
          </w:p>
          <w:p w:rsidR="00D40EBE" w:rsidRPr="00A13665" w:rsidRDefault="00E57F57" w:rsidP="00D40EBE">
            <w:r w:rsidRPr="00A13665">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Гостевые автостоянки,</w:t>
            </w:r>
          </w:p>
          <w:p w:rsidR="00D40EBE" w:rsidRPr="00A13665" w:rsidRDefault="00D40EBE" w:rsidP="00D40EBE">
            <w:r w:rsidRPr="00A13665">
              <w:t>административно-б</w:t>
            </w:r>
            <w:r w:rsidR="00340926" w:rsidRPr="00A13665">
              <w:t>ытовые здания и сооружения, площадки для сбора мусора,</w:t>
            </w:r>
            <w:r w:rsidRPr="00A13665">
              <w:t xml:space="preserve"> гаражи ведомственных легковых автомобилей специального назначения; объекты пожарной охраны</w:t>
            </w:r>
            <w:r w:rsidR="00340926" w:rsidRPr="00A13665">
              <w:t xml:space="preserve"> (резервуары для хранения воды),</w:t>
            </w:r>
            <w:r w:rsidRPr="00A13665">
              <w:t xml:space="preserve"> вспомогательные объекты технического, инж</w:t>
            </w:r>
            <w:r w:rsidR="00340926" w:rsidRPr="00A13665">
              <w:t>енерно-технического обеспечения,</w:t>
            </w:r>
            <w:r w:rsidRPr="00A13665">
              <w:t xml:space="preserve"> хозя</w:t>
            </w:r>
            <w:r w:rsidR="00340926" w:rsidRPr="00A13665">
              <w:t>йственные постройки,</w:t>
            </w:r>
            <w:r w:rsidRPr="00A13665">
              <w:t xml:space="preserve"> сооружения локального инженерного обеспечения</w:t>
            </w:r>
          </w:p>
        </w:tc>
      </w:tr>
    </w:tbl>
    <w:p w:rsidR="00196884" w:rsidRPr="00A13665" w:rsidRDefault="00196884" w:rsidP="00D40EBE"/>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A13665">
              <w:lastRenderedPageBreak/>
              <w:t>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w:t>
            </w:r>
            <w:r w:rsidRPr="00A13665">
              <w:lastRenderedPageBreak/>
              <w:t>технического обеспечения;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340926"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40926" w:rsidRPr="00A13665">
              <w:t>янки, площадки для сбора мусора,</w:t>
            </w:r>
            <w:r w:rsidRPr="00A13665">
              <w:t xml:space="preserve"> гаражи ведомственных легковых авто</w:t>
            </w:r>
            <w:r w:rsidR="00340926" w:rsidRPr="00A13665">
              <w:t>мобилей специального назначения,</w:t>
            </w:r>
            <w:r w:rsidRPr="00A13665">
              <w:t xml:space="preserve"> объекты пожарной охраны (резервуары для хранения </w:t>
            </w:r>
            <w:r w:rsidR="00340926" w:rsidRPr="00A13665">
              <w:t xml:space="preserve">воды), </w:t>
            </w:r>
            <w:r w:rsidRPr="00A13665">
              <w:t>вспомогательные объекты технического, инж</w:t>
            </w:r>
            <w:r w:rsidR="00340926" w:rsidRPr="00A13665">
              <w:t>енерно-технического обеспечения, хозяйственные постройки,</w:t>
            </w:r>
          </w:p>
          <w:p w:rsidR="00D40EBE" w:rsidRPr="00A13665" w:rsidRDefault="00D40EBE" w:rsidP="00D40EBE">
            <w:r w:rsidRPr="00A13665">
              <w:t>сооружения локального инженерного обеспечения</w:t>
            </w:r>
          </w:p>
        </w:tc>
      </w:tr>
    </w:tbl>
    <w:p w:rsidR="00D40EBE" w:rsidRPr="00A13665" w:rsidRDefault="00D40EBE" w:rsidP="00D40EBE">
      <w:pPr>
        <w:rPr>
          <w:sz w:val="16"/>
          <w:szCs w:val="16"/>
        </w:rPr>
      </w:pPr>
    </w:p>
    <w:p w:rsidR="00D40EBE" w:rsidRPr="00A13665" w:rsidRDefault="00D40EBE" w:rsidP="00196884">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FD2155"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40 га"/>
              </w:smartTagPr>
              <w:r w:rsidRPr="00A13665">
                <w:t>40 га</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соответствии с техническими регламентами (нормами и правилами), нормативами, иными нормативными правовыми актами.</w:t>
            </w:r>
          </w:p>
          <w:p w:rsidR="00D40EBE" w:rsidRPr="00A13665" w:rsidRDefault="00D40EBE" w:rsidP="00D40EBE">
            <w:r w:rsidRPr="00A13665">
              <w:t xml:space="preserve">Отступ от красной линии </w:t>
            </w:r>
            <w:smartTag w:uri="urn:schemas-microsoft-com:office:smarttags" w:element="metricconverter">
              <w:smartTagPr>
                <w:attr w:name="ProductID" w:val="-6 м"/>
              </w:smartTagPr>
              <w:r w:rsidRPr="00A13665">
                <w:t>-6 м</w:t>
              </w:r>
            </w:smartTag>
            <w:r w:rsidRPr="00A13665">
              <w:t xml:space="preserve"> ; </w:t>
            </w:r>
          </w:p>
          <w:p w:rsidR="00D40EBE" w:rsidRPr="00A13665" w:rsidRDefault="00D40EBE" w:rsidP="00D40EBE">
            <w:r w:rsidRPr="00A13665">
              <w:t>До стен жилых домов :50 м;</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196884" w:rsidP="00196884">
            <w:pPr>
              <w:jc w:val="center"/>
            </w:pPr>
            <w:r w:rsidRPr="00A13665">
              <w:br w:type="page"/>
            </w:r>
            <w:r w:rsidR="00D40EBE"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20%  </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Минимальное количество </w:t>
            </w:r>
            <w:proofErr w:type="spellStart"/>
            <w:r w:rsidRPr="00A13665">
              <w:t>машино</w:t>
            </w:r>
            <w:proofErr w:type="spellEnd"/>
            <w:r w:rsidRPr="00A13665">
              <w:t>-мест</w:t>
            </w:r>
          </w:p>
          <w:p w:rsidR="00D40EBE" w:rsidRPr="00A13665" w:rsidRDefault="00D40EBE" w:rsidP="00D40EBE">
            <w:r w:rsidRPr="00A13665">
              <w:t xml:space="preserve"> для хранения индивидуального </w:t>
            </w:r>
          </w:p>
          <w:p w:rsidR="00D40EBE" w:rsidRPr="00A13665" w:rsidRDefault="00D40EBE" w:rsidP="00D40EBE">
            <w:r w:rsidRPr="00A13665">
              <w:t xml:space="preserve">автотранспорта на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740119">
            <w:r w:rsidRPr="00A13665">
              <w:t xml:space="preserve">В соответствии со статьей </w:t>
            </w:r>
            <w:r w:rsidR="00740119" w:rsidRPr="00A13665">
              <w:t>28</w:t>
            </w:r>
            <w:r w:rsidRPr="00A13665">
              <w:t xml:space="preserve"> настоящих Правил</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устанавливается</w:t>
            </w:r>
          </w:p>
        </w:tc>
      </w:tr>
    </w:tbl>
    <w:p w:rsidR="00D40EBE" w:rsidRPr="00A13665" w:rsidRDefault="00D40EBE" w:rsidP="00D40EBE">
      <w:pPr>
        <w:rPr>
          <w:sz w:val="16"/>
          <w:szCs w:val="16"/>
        </w:rPr>
      </w:pPr>
    </w:p>
    <w:p w:rsidR="00D40EBE" w:rsidRPr="00A13665" w:rsidRDefault="00D40EBE" w:rsidP="008D062E">
      <w:pPr>
        <w:jc w:val="center"/>
        <w:rPr>
          <w:b/>
        </w:rPr>
      </w:pPr>
      <w:r w:rsidRPr="00A13665">
        <w:rPr>
          <w:b/>
        </w:rPr>
        <w:lastRenderedPageBreak/>
        <w:t>СО – 2. Зона специального назначения</w:t>
      </w:r>
    </w:p>
    <w:p w:rsidR="00D40EBE" w:rsidRPr="00A13665" w:rsidRDefault="00D40EBE" w:rsidP="00D40EBE"/>
    <w:p w:rsidR="00D40EBE" w:rsidRPr="00A13665" w:rsidRDefault="00D40EBE" w:rsidP="00196884">
      <w:pPr>
        <w:ind w:firstLine="567"/>
        <w:jc w:val="both"/>
      </w:pPr>
      <w:r w:rsidRPr="00A13665">
        <w:t xml:space="preserve">Зона СО-2 выделена для обеспечения правовых условий использования участков специального назначения. Разрешается размещение зданий, сооружений и коммуникаций, только по согласованию с Территориальным управлением Роспотребнадзора по Саратовской области. </w:t>
      </w:r>
    </w:p>
    <w:p w:rsidR="00D40EBE" w:rsidRPr="00A13665" w:rsidRDefault="00D40EBE" w:rsidP="00196884">
      <w:pPr>
        <w:ind w:firstLine="567"/>
        <w:jc w:val="both"/>
        <w:rPr>
          <w:sz w:val="16"/>
          <w:szCs w:val="16"/>
        </w:rPr>
      </w:pPr>
    </w:p>
    <w:p w:rsidR="00D40EBE" w:rsidRPr="00A13665" w:rsidRDefault="00D40EBE" w:rsidP="00196884">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pPr>
        <w:rPr>
          <w:sz w:val="16"/>
          <w:szCs w:val="16"/>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xml:space="preserve">Код основного </w:t>
            </w:r>
            <w:proofErr w:type="spellStart"/>
            <w:r w:rsidRPr="00A13665">
              <w:rPr>
                <w:b/>
                <w:sz w:val="16"/>
                <w:szCs w:val="16"/>
              </w:rPr>
              <w:t>внда</w:t>
            </w:r>
            <w:proofErr w:type="spellEnd"/>
            <w:r w:rsidRPr="00A13665">
              <w:rPr>
                <w:b/>
                <w:sz w:val="16"/>
                <w:szCs w:val="16"/>
              </w:rPr>
              <w:t xml:space="preserve">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w:t>
            </w:r>
            <w:r w:rsidR="00340926" w:rsidRPr="00A13665">
              <w:t>ля автомобилей сотрудников, гостевые автостоянки,</w:t>
            </w:r>
            <w:r w:rsidRPr="00A13665">
              <w:t xml:space="preserve"> га</w:t>
            </w:r>
            <w:r w:rsidR="00340926" w:rsidRPr="00A13665">
              <w:t xml:space="preserve">ражи служебного автотранспорта, </w:t>
            </w:r>
            <w:r w:rsidRPr="00A13665">
              <w:t>сооружения лок</w:t>
            </w:r>
            <w:r w:rsidR="00340926" w:rsidRPr="00A13665">
              <w:t>ального инженерного обеспечения,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4" w:name="sub_10122"/>
            <w:r w:rsidRPr="00A13665">
              <w:t>Специальная деятельность</w:t>
            </w:r>
            <w:bookmarkEnd w:id="34"/>
            <w:r w:rsidR="00340926" w:rsidRPr="00A13665">
              <w:t>.</w:t>
            </w:r>
          </w:p>
          <w:p w:rsidR="00D40EBE" w:rsidRPr="00A13665" w:rsidRDefault="00D40EBE" w:rsidP="00D40EBE">
            <w:r w:rsidRPr="00A1366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340926" w:rsidRPr="00A13665">
              <w:t xml:space="preserve">нок для автомобилей сотрудников, гостевые автостоянки, </w:t>
            </w:r>
            <w:r w:rsidRPr="00A13665">
              <w:t>г</w:t>
            </w:r>
            <w:r w:rsidR="00340926" w:rsidRPr="00A13665">
              <w:t>аражи служебного автотранспорта,</w:t>
            </w:r>
            <w:r w:rsidRPr="00A13665">
              <w:t xml:space="preserve"> сооружения лок</w:t>
            </w:r>
            <w:r w:rsidR="00340926" w:rsidRPr="00A13665">
              <w:t>ального инженерного обеспечения, площадки для сбора мусора,</w:t>
            </w:r>
            <w:r w:rsidRPr="00A13665">
              <w:t xml:space="preserve"> объекты пожарной охраны (резервуары</w:t>
            </w:r>
            <w:r w:rsidR="00340926" w:rsidRPr="00A13665">
              <w:t xml:space="preserve"> для хранения воды),</w:t>
            </w:r>
            <w:r w:rsidRPr="00A13665">
              <w:t xml:space="preserve"> объекты технического, инженерно-технического обеспечения</w:t>
            </w:r>
          </w:p>
        </w:tc>
      </w:tr>
    </w:tbl>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 xml:space="preserve">Размещение зданий и сооружений, обеспечивающих поставку воды, тепла, </w:t>
            </w:r>
            <w:r w:rsidRPr="00A13665">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Гостевые автостоянки, площадки для сбора мусора, гаражи </w:t>
            </w:r>
            <w:r w:rsidRPr="00A13665">
              <w:lastRenderedPageBreak/>
              <w:t>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8.3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5" w:name="sub_1083"/>
            <w:r w:rsidRPr="00A13665">
              <w:t>Обеспечение внутреннего правопорядка</w:t>
            </w:r>
            <w:bookmarkEnd w:id="35"/>
            <w:r w:rsidR="00340926" w:rsidRPr="00A13665">
              <w:t>.</w:t>
            </w:r>
          </w:p>
          <w:p w:rsidR="00D40EBE" w:rsidRPr="00A13665" w:rsidRDefault="00D40EBE" w:rsidP="00D40EBE">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6" w:name="sub_10123"/>
            <w:r w:rsidRPr="00A13665">
              <w:t>Запас</w:t>
            </w:r>
            <w:bookmarkEnd w:id="36"/>
            <w:r w:rsidR="00340926" w:rsidRPr="00A13665">
              <w:t>.</w:t>
            </w:r>
          </w:p>
          <w:p w:rsidR="00D40EBE" w:rsidRPr="00A13665" w:rsidRDefault="00D40EBE" w:rsidP="00D40EBE">
            <w:r w:rsidRPr="00A13665">
              <w:t>Отсутствие хозяйственной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w:t>
            </w:r>
          </w:p>
        </w:tc>
      </w:tr>
    </w:tbl>
    <w:p w:rsidR="00D40EBE" w:rsidRPr="00A13665" w:rsidRDefault="00D40EBE" w:rsidP="00D40EBE"/>
    <w:p w:rsidR="00D40EBE" w:rsidRPr="00A13665" w:rsidRDefault="00D40EBE" w:rsidP="005B2DC7">
      <w:pPr>
        <w:ind w:firstLine="567"/>
      </w:pPr>
      <w:r w:rsidRPr="00A13665">
        <w:t>Параметры застройки:</w:t>
      </w:r>
    </w:p>
    <w:p w:rsidR="005B2DC7" w:rsidRPr="00A13665" w:rsidRDefault="005B2DC7" w:rsidP="005B2DC7">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D40EBE">
            <w:r w:rsidRPr="00A13665">
              <w:lastRenderedPageBreak/>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D40EBE">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bl>
    <w:p w:rsidR="00D40EBE" w:rsidRPr="00A13665" w:rsidRDefault="00D40EBE" w:rsidP="00D40EBE"/>
    <w:p w:rsidR="00D40EBE" w:rsidRPr="00A13665" w:rsidRDefault="005B2DC7" w:rsidP="008D062E">
      <w:pPr>
        <w:ind w:firstLine="567"/>
        <w:rPr>
          <w:b/>
          <w:i/>
        </w:rPr>
      </w:pPr>
      <w:r w:rsidRPr="00A13665">
        <w:rPr>
          <w:b/>
          <w:i/>
        </w:rPr>
        <w:t>Статья 33</w:t>
      </w:r>
      <w:r w:rsidR="00D40EBE" w:rsidRPr="00A13665">
        <w:rPr>
          <w:b/>
          <w:i/>
        </w:rPr>
        <w:t xml:space="preserve">. </w:t>
      </w:r>
      <w:r w:rsidRPr="00A13665">
        <w:rPr>
          <w:b/>
          <w:i/>
        </w:rPr>
        <w:t>Природно-рекреационные зоны</w:t>
      </w:r>
    </w:p>
    <w:p w:rsidR="00D40EBE" w:rsidRPr="00A13665" w:rsidRDefault="00D40EBE" w:rsidP="00D40EBE"/>
    <w:p w:rsidR="00D40EBE" w:rsidRPr="00A13665" w:rsidRDefault="00D40EBE" w:rsidP="008D062E">
      <w:pPr>
        <w:jc w:val="center"/>
        <w:rPr>
          <w:b/>
        </w:rPr>
      </w:pPr>
      <w:r w:rsidRPr="00A13665">
        <w:rPr>
          <w:b/>
        </w:rPr>
        <w:t>Р–1. Зона парков, скверов, бульваров</w:t>
      </w:r>
    </w:p>
    <w:p w:rsidR="005B2DC7" w:rsidRPr="00A13665" w:rsidRDefault="005B2DC7" w:rsidP="00D40EBE"/>
    <w:p w:rsidR="00D40EBE" w:rsidRPr="00A13665" w:rsidRDefault="00D40EBE" w:rsidP="005B2DC7">
      <w:pPr>
        <w:ind w:firstLine="567"/>
        <w:jc w:val="both"/>
      </w:pPr>
      <w:r w:rsidRPr="00A13665">
        <w:t>Данная 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сохранения и формирования озелененных участков, предназначенных для отдыха населения.</w:t>
      </w: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Парки культуры и отдыха</w:t>
            </w:r>
            <w:r w:rsidR="00340926" w:rsidRPr="00A13665">
              <w:t>.</w:t>
            </w:r>
          </w:p>
          <w:p w:rsidR="00D40EBE" w:rsidRPr="00A13665" w:rsidRDefault="00D40EBE" w:rsidP="00D40EBE">
            <w:r w:rsidRPr="00A13665">
              <w:t>Размещение парков культуры и отдыха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Общественные туалеты</w:t>
            </w:r>
            <w:r w:rsidR="00340926" w:rsidRPr="00A13665">
              <w:t>,</w:t>
            </w:r>
            <w:r w:rsidRPr="00A13665">
              <w:t xml:space="preserve">  объекты пожарной охраны (резервуары для хранения воды)</w:t>
            </w:r>
            <w:r w:rsidR="00340926" w:rsidRPr="00A13665">
              <w:t>,</w:t>
            </w:r>
            <w:r w:rsidRPr="00A13665">
              <w:t xml:space="preserve"> объекты технического, инженерно-технического обеспечения </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5.1.3</w:t>
            </w:r>
          </w:p>
        </w:tc>
        <w:tc>
          <w:tcPr>
            <w:tcW w:w="4877" w:type="dxa"/>
            <w:tcBorders>
              <w:top w:val="single" w:sz="4" w:space="0" w:color="auto"/>
              <w:left w:val="single" w:sz="4" w:space="0" w:color="auto"/>
              <w:bottom w:val="single" w:sz="4" w:space="0" w:color="auto"/>
              <w:right w:val="single" w:sz="4" w:space="0" w:color="auto"/>
            </w:tcBorders>
          </w:tcPr>
          <w:p w:rsidR="00340926" w:rsidRPr="00A13665" w:rsidRDefault="00D40EBE" w:rsidP="00D40EBE">
            <w:r w:rsidRPr="00A13665">
              <w:t>Площадки для занятий спортом</w:t>
            </w:r>
            <w:r w:rsidR="00340926" w:rsidRPr="00A13665">
              <w:t>.</w:t>
            </w:r>
          </w:p>
          <w:p w:rsidR="00D40EBE" w:rsidRPr="00A13665" w:rsidRDefault="00D40EBE" w:rsidP="00D40EBE">
            <w:r w:rsidRPr="00A13665">
              <w:t xml:space="preserve"> 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w:t>
            </w:r>
            <w:r w:rsidR="00340926" w:rsidRPr="00A13665">
              <w:t>щение площадок для сбора мусора,</w:t>
            </w:r>
            <w:r w:rsidRPr="00A13665">
              <w:t xml:space="preserve"> общественных туалетов</w:t>
            </w:r>
            <w:r w:rsidR="00340926" w:rsidRPr="00A13665">
              <w:t>,</w:t>
            </w:r>
            <w:r w:rsidRPr="00A13665">
              <w:t xml:space="preserve"> объекты пожарной охраны (резервуары для хранения воды)</w:t>
            </w:r>
            <w:r w:rsidR="00340926" w:rsidRPr="00A13665">
              <w:t>,</w:t>
            </w:r>
            <w:r w:rsidRPr="00A13665">
              <w:t xml:space="preserve"> объекты технического, инженерно-технического обеспечения</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w:t>
            </w:r>
            <w:r w:rsidRPr="00A13665">
              <w:lastRenderedPageBreak/>
              <w:t>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w:t>
            </w:r>
            <w:r w:rsidR="00340926" w:rsidRPr="00A13665">
              <w:t>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340926"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w:t>
            </w:r>
            <w:r w:rsidRPr="00A13665">
              <w:lastRenderedPageBreak/>
              <w:t>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340926"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w:t>
            </w:r>
            <w:r w:rsidR="00340926" w:rsidRPr="00A13665">
              <w:t>ение площадок для сбора мусора, общественных туалетов,</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4.8.1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Развлекательные мероприятия</w:t>
            </w:r>
            <w:r w:rsidR="00340926" w:rsidRPr="00A13665">
              <w:t>.</w:t>
            </w:r>
          </w:p>
          <w:p w:rsidR="00D40EBE" w:rsidRPr="00A13665" w:rsidRDefault="00D40EBE" w:rsidP="00D40EBE">
            <w:r w:rsidRPr="00A1366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340926" w:rsidRPr="00A13665">
              <w:t>щение площадок для сбора мусора,</w:t>
            </w:r>
            <w:r w:rsidRPr="00A13665">
              <w:t xml:space="preserve"> обществен</w:t>
            </w:r>
            <w:r w:rsidR="00340926" w:rsidRPr="00A13665">
              <w:t>ных туалетов,</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340926" w:rsidRPr="00A13665">
              <w:t>.</w:t>
            </w:r>
          </w:p>
          <w:p w:rsidR="00D40EBE" w:rsidRPr="00A13665" w:rsidRDefault="00E57F5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w:t>
            </w:r>
            <w:r w:rsidR="00340926"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w:t>
            </w:r>
            <w:r w:rsidR="00340926" w:rsidRPr="00A13665">
              <w:t>енерно-технического обеспечения,</w:t>
            </w:r>
            <w:r w:rsidRPr="00A13665">
              <w:t xml:space="preserve"> 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Максимальная высота надземной части зданий, строений, 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10 метров"/>
              </w:smartTagPr>
              <w:r w:rsidRPr="00A13665">
                <w:t>10 метров</w:t>
              </w:r>
            </w:smartTag>
            <w:r w:rsidRPr="00A13665">
              <w:t>;</w:t>
            </w:r>
          </w:p>
          <w:p w:rsidR="00D40EBE" w:rsidRPr="00A13665" w:rsidRDefault="00D40EBE" w:rsidP="00D40EBE"/>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Минимальная доля озеленённой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8D062E">
      <w:pPr>
        <w:jc w:val="center"/>
        <w:rPr>
          <w:b/>
        </w:rPr>
      </w:pPr>
      <w:r w:rsidRPr="00A13665">
        <w:rPr>
          <w:b/>
        </w:rPr>
        <w:t>Р–2. Зона зеленых насаждений общего пользования</w:t>
      </w:r>
    </w:p>
    <w:p w:rsidR="005B2DC7" w:rsidRPr="00A13665" w:rsidRDefault="005B2DC7" w:rsidP="00D40EBE"/>
    <w:p w:rsidR="00D40EBE" w:rsidRPr="00A13665" w:rsidRDefault="00D40EBE" w:rsidP="005B2DC7">
      <w:pPr>
        <w:ind w:firstLine="567"/>
        <w:jc w:val="both"/>
      </w:pPr>
      <w:r w:rsidRPr="00A13665">
        <w:t>Зона Р-2 выделена для обеспечения правовых условий сохранения и развитие зеленых насаждений на территории санитарно-защитных зон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p>
    <w:p w:rsidR="00D40EBE" w:rsidRPr="00A13665" w:rsidRDefault="00D40EBE" w:rsidP="005B2DC7">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Pr="00A13665">
              <w:lastRenderedPageBreak/>
              <w:t>обеспечения</w:t>
            </w:r>
            <w:r w:rsidR="00340926" w:rsidRPr="00A13665">
              <w:t>,</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8 метров"/>
              </w:smartTagPr>
              <w:r w:rsidRPr="00A13665">
                <w:t>8 метров</w:t>
              </w:r>
            </w:smartTag>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A61DA0" w:rsidP="00D40EBE">
            <w:r w:rsidRPr="00A13665">
              <w:t>Не более 1,8 м от уровня земли</w:t>
            </w:r>
          </w:p>
        </w:tc>
      </w:tr>
    </w:tbl>
    <w:p w:rsidR="00D40EBE" w:rsidRPr="00A13665" w:rsidRDefault="00D40EBE" w:rsidP="00D40EBE"/>
    <w:p w:rsidR="005B2DC7" w:rsidRPr="00A13665" w:rsidRDefault="005B2DC7">
      <w:pPr>
        <w:suppressAutoHyphens w:val="0"/>
        <w:spacing w:after="200" w:line="276" w:lineRule="auto"/>
      </w:pPr>
      <w:r w:rsidRPr="00A13665">
        <w:br w:type="page"/>
      </w:r>
    </w:p>
    <w:p w:rsidR="00D40EBE" w:rsidRPr="00A13665" w:rsidRDefault="00D40EBE" w:rsidP="008D062E">
      <w:pPr>
        <w:jc w:val="center"/>
        <w:rPr>
          <w:b/>
        </w:rPr>
      </w:pPr>
      <w:r w:rsidRPr="00A13665">
        <w:rPr>
          <w:b/>
        </w:rPr>
        <w:lastRenderedPageBreak/>
        <w:t>Р–3. Рекреационная зона</w:t>
      </w:r>
    </w:p>
    <w:p w:rsidR="00D40EBE" w:rsidRPr="00A13665" w:rsidRDefault="00D40EBE" w:rsidP="00D40EBE"/>
    <w:p w:rsidR="00D40EBE" w:rsidRPr="00A13665" w:rsidRDefault="00D40EBE" w:rsidP="005B2DC7">
      <w:pPr>
        <w:ind w:firstLine="567"/>
        <w:jc w:val="both"/>
      </w:pPr>
      <w:r w:rsidRPr="00A13665">
        <w:t>Зона Р-</w:t>
      </w:r>
      <w:r w:rsidR="006C2A2F" w:rsidRPr="00A13665">
        <w:t xml:space="preserve">3 </w:t>
      </w:r>
      <w:r w:rsidRPr="00A13665">
        <w:t>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A13665" w:rsidRDefault="00D40EBE" w:rsidP="005B2DC7">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Размещение стоянок для автомобилей сотрудников</w:t>
            </w:r>
            <w:r w:rsidR="00340926" w:rsidRPr="00A13665">
              <w:t>, гостевые автостоянки,</w:t>
            </w:r>
            <w:r w:rsidRPr="00A13665">
              <w:t xml:space="preserve"> га</w:t>
            </w:r>
            <w:r w:rsidR="00340926" w:rsidRPr="00A13665">
              <w:t xml:space="preserve">ражи служебного автотранспорта, </w:t>
            </w:r>
            <w:r w:rsidRPr="00A13665">
              <w:t>сооружения лок</w:t>
            </w:r>
            <w:r w:rsidR="00A519B6" w:rsidRPr="00A13665">
              <w:t>ального инженерного обеспечения,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A519B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lastRenderedPageBreak/>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5B2DC7">
            <w:pPr>
              <w:jc w:val="center"/>
              <w:rPr>
                <w:b/>
                <w:sz w:val="16"/>
                <w:szCs w:val="16"/>
              </w:rPr>
            </w:pP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5 метров"/>
              </w:smartTagPr>
              <w:r w:rsidRPr="00A13665">
                <w:t>5 метров</w:t>
              </w:r>
            </w:smartTag>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D40EBE"/>
    <w:p w:rsidR="00D40EBE" w:rsidRPr="00A13665" w:rsidRDefault="00D40EBE" w:rsidP="008D062E">
      <w:pPr>
        <w:jc w:val="center"/>
        <w:rPr>
          <w:b/>
        </w:rPr>
      </w:pPr>
      <w:r w:rsidRPr="00A13665">
        <w:rPr>
          <w:b/>
        </w:rPr>
        <w:t>Р–4. Зона акваторий</w:t>
      </w:r>
    </w:p>
    <w:p w:rsidR="00D40EBE" w:rsidRPr="00A13665" w:rsidRDefault="00D40EBE" w:rsidP="00D40EBE"/>
    <w:p w:rsidR="00D40EBE" w:rsidRPr="00A13665" w:rsidRDefault="00D40EBE" w:rsidP="005B2DC7">
      <w:pPr>
        <w:ind w:firstLine="567"/>
        <w:jc w:val="both"/>
      </w:pPr>
      <w:r w:rsidRPr="00A13665">
        <w:t>Зона Р-4 выделена для обеспечения правовых условий для использования водных пространств в пределах естественных, искусственных или условных границ.</w:t>
      </w:r>
    </w:p>
    <w:p w:rsidR="00D40EBE" w:rsidRPr="00A13665" w:rsidRDefault="00D40EBE" w:rsidP="005B2DC7">
      <w:pPr>
        <w:ind w:firstLine="567"/>
        <w:jc w:val="both"/>
      </w:pP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A519B6"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A519B6">
            <w:r w:rsidRPr="00A13665">
              <w:t>Гостевые автосто</w:t>
            </w:r>
            <w:r w:rsidR="00A519B6" w:rsidRPr="00A13665">
              <w:t>янки,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вспомогательные объекты технического, инженерно-технического обеспечения</w:t>
            </w:r>
            <w:r w:rsidR="00A519B6" w:rsidRPr="00A13665">
              <w:t>, хозяйственные постройки,</w:t>
            </w:r>
            <w:r w:rsidRPr="00A13665">
              <w:t xml:space="preserve"> сооружения локального инженерного обеспечения</w:t>
            </w:r>
          </w:p>
        </w:tc>
      </w:tr>
    </w:tbl>
    <w:p w:rsidR="005B2DC7" w:rsidRPr="00A13665" w:rsidRDefault="005B2DC7">
      <w:r w:rsidRPr="00A13665">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A519B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A519B6"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A519B6" w:rsidRPr="00A13665">
              <w:t>щение площадок для сбора мусора,</w:t>
            </w:r>
            <w:r w:rsidRPr="00A13665">
              <w:t xml:space="preserve"> объекты технического, инж</w:t>
            </w:r>
            <w:r w:rsidR="00A519B6" w:rsidRPr="00A13665">
              <w:t>енерно-технического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A519B6"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A519B6"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5B2DC7">
      <w:pPr>
        <w:ind w:firstLine="567"/>
      </w:pPr>
      <w:r w:rsidRPr="00A13665">
        <w:lastRenderedPageBreak/>
        <w:t>Перечень условно разрешенных видов использования объектов капитального строительства и земельных участков не подлежат установлению.</w:t>
      </w:r>
    </w:p>
    <w:p w:rsidR="00D40EBE" w:rsidRPr="00A13665" w:rsidRDefault="00D40EBE" w:rsidP="00D40EBE"/>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A519B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A519B6" w:rsidRPr="00A13665">
              <w:t>янки,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вспомогательные объекты технического, инж</w:t>
            </w:r>
            <w:r w:rsidR="00A519B6"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A519B6" w:rsidRPr="00A13665">
              <w:t>.</w:t>
            </w:r>
          </w:p>
          <w:p w:rsidR="00D40EBE" w:rsidRPr="00A13665" w:rsidRDefault="00E57F5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A519B6">
            <w:r w:rsidRPr="00A13665">
              <w:t>Размещение стоянок для автомобилей со</w:t>
            </w:r>
            <w:r w:rsidR="00A519B6" w:rsidRPr="00A13665">
              <w:t>трудников, гостевые автостоянки,</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A519B6"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jc w:val="both"/>
      </w:pPr>
      <w:r w:rsidRPr="00A13665">
        <w:t>Параметры застройки для данной зоны не по</w:t>
      </w:r>
      <w:r w:rsidR="009E6D49" w:rsidRPr="00A13665">
        <w:t>д</w:t>
      </w:r>
      <w:r w:rsidRPr="00A13665">
        <w:t>лежат установлению. Данные территории используются в соответствии с Водным кодексом.</w:t>
      </w:r>
    </w:p>
    <w:p w:rsidR="00D40EBE" w:rsidRPr="00A13665" w:rsidRDefault="00D40EBE" w:rsidP="00D40EBE"/>
    <w:p w:rsidR="00D40EBE" w:rsidRPr="00A13665" w:rsidRDefault="00D40EBE" w:rsidP="008D062E">
      <w:pPr>
        <w:jc w:val="center"/>
        <w:rPr>
          <w:b/>
        </w:rPr>
      </w:pPr>
      <w:r w:rsidRPr="00A13665">
        <w:rPr>
          <w:b/>
        </w:rPr>
        <w:t>Р– 5. Зона объектов отдыха</w:t>
      </w:r>
    </w:p>
    <w:p w:rsidR="00D40EBE" w:rsidRPr="00A13665" w:rsidRDefault="00D40EBE" w:rsidP="00D40EBE"/>
    <w:p w:rsidR="00D40EBE" w:rsidRPr="00A13665" w:rsidRDefault="00D40EBE" w:rsidP="005B2DC7">
      <w:pPr>
        <w:ind w:firstLine="567"/>
        <w:jc w:val="both"/>
      </w:pPr>
      <w:r w:rsidRPr="00A13665">
        <w:t>Зона Р-5 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4799"/>
        <w:gridCol w:w="2576"/>
      </w:tblGrid>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79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5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99" w:type="dxa"/>
            <w:tcBorders>
              <w:top w:val="single" w:sz="4" w:space="0" w:color="auto"/>
              <w:left w:val="single" w:sz="4" w:space="0" w:color="auto"/>
              <w:bottom w:val="single" w:sz="4" w:space="0" w:color="auto"/>
              <w:right w:val="single" w:sz="4" w:space="0" w:color="auto"/>
            </w:tcBorders>
            <w:vAlign w:val="center"/>
          </w:tcPr>
          <w:p w:rsidR="000E2369" w:rsidRPr="00A13665" w:rsidRDefault="000E2369" w:rsidP="000E2369">
            <w:r w:rsidRPr="00A13665">
              <w:t>Предоставление коммунальных услуг.</w:t>
            </w:r>
          </w:p>
          <w:p w:rsidR="00D40EBE" w:rsidRPr="00A13665" w:rsidRDefault="000E2369" w:rsidP="000E2369">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E23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3.6.2</w:t>
            </w:r>
          </w:p>
        </w:tc>
        <w:tc>
          <w:tcPr>
            <w:tcW w:w="479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Парки культуры и отдыха</w:t>
            </w:r>
            <w:r w:rsidR="000E2369" w:rsidRPr="00A13665">
              <w:t>.</w:t>
            </w:r>
          </w:p>
          <w:p w:rsidR="00D40EBE" w:rsidRPr="00A13665" w:rsidRDefault="00D40EBE" w:rsidP="00D40EBE">
            <w:r w:rsidRPr="00A13665">
              <w:t xml:space="preserve">Размещение парков культуры и отдыха </w:t>
            </w:r>
          </w:p>
        </w:tc>
        <w:tc>
          <w:tcPr>
            <w:tcW w:w="25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5.1.3</w:t>
            </w:r>
          </w:p>
        </w:tc>
        <w:tc>
          <w:tcPr>
            <w:tcW w:w="479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0E2369"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479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Оборудованные площадки для занятий спортом</w:t>
            </w:r>
            <w:r w:rsidR="000E2369" w:rsidRPr="00A13665">
              <w:t>.</w:t>
            </w:r>
          </w:p>
          <w:p w:rsidR="00D40EBE" w:rsidRPr="00A13665" w:rsidRDefault="00D40EBE" w:rsidP="00D40EBE">
            <w:r w:rsidRPr="00A13665">
              <w:lastRenderedPageBreak/>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Гостевые автосто</w:t>
            </w:r>
            <w:r w:rsidR="000E2369" w:rsidRPr="00A13665">
              <w:t xml:space="preserve">янки, площадки для сбора </w:t>
            </w:r>
            <w:r w:rsidR="000E2369" w:rsidRPr="00A13665">
              <w:lastRenderedPageBreak/>
              <w:t>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5.1.7</w:t>
            </w:r>
          </w:p>
        </w:tc>
        <w:tc>
          <w:tcPr>
            <w:tcW w:w="479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Спортивные базы</w:t>
            </w:r>
            <w:r w:rsidR="000E2369" w:rsidRPr="00A13665">
              <w:t>.</w:t>
            </w:r>
          </w:p>
          <w:p w:rsidR="00D40EBE" w:rsidRPr="00A13665" w:rsidRDefault="00D40EBE" w:rsidP="00D40EBE">
            <w:r w:rsidRPr="00A13665">
              <w:t>Размещение спортивных баз и лагерей, в которых осуществляется спортивная подготовка длительно проживающих в них лиц</w:t>
            </w:r>
          </w:p>
        </w:tc>
        <w:tc>
          <w:tcPr>
            <w:tcW w:w="25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0E2369" w:rsidRPr="00A13665">
              <w:t>янки,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BD2B2D"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BD2B2D" w:rsidRPr="00A13665" w:rsidRDefault="00BD2B2D" w:rsidP="00561D10">
            <w:r w:rsidRPr="00A13665">
              <w:t>5.2.1</w:t>
            </w:r>
          </w:p>
        </w:tc>
        <w:tc>
          <w:tcPr>
            <w:tcW w:w="4799" w:type="dxa"/>
            <w:tcBorders>
              <w:top w:val="single" w:sz="4" w:space="0" w:color="auto"/>
              <w:left w:val="single" w:sz="4" w:space="0" w:color="auto"/>
              <w:bottom w:val="single" w:sz="4" w:space="0" w:color="auto"/>
              <w:right w:val="single" w:sz="4" w:space="0" w:color="auto"/>
            </w:tcBorders>
          </w:tcPr>
          <w:p w:rsidR="00BD2B2D" w:rsidRPr="00A13665" w:rsidRDefault="00BD2B2D" w:rsidP="00561D10">
            <w:r w:rsidRPr="00A13665">
              <w:t>Туристическое обслуживание.</w:t>
            </w:r>
          </w:p>
          <w:p w:rsidR="00BD2B2D" w:rsidRPr="00A13665" w:rsidRDefault="00BD2B2D" w:rsidP="00561D10">
            <w:r w:rsidRPr="00A13665">
              <w:t>Размещение пансионатов, гостиниц, кемпингов, домов отдыха, не оказывающих услуги по лечению; размещение детских лагерей</w:t>
            </w:r>
          </w:p>
        </w:tc>
        <w:tc>
          <w:tcPr>
            <w:tcW w:w="2576" w:type="dxa"/>
            <w:tcBorders>
              <w:top w:val="single" w:sz="4" w:space="0" w:color="auto"/>
              <w:left w:val="single" w:sz="4" w:space="0" w:color="auto"/>
              <w:bottom w:val="single" w:sz="4" w:space="0" w:color="auto"/>
              <w:right w:val="single" w:sz="4" w:space="0" w:color="auto"/>
            </w:tcBorders>
          </w:tcPr>
          <w:p w:rsidR="00BD2B2D" w:rsidRPr="00A13665" w:rsidRDefault="00BD2B2D" w:rsidP="00561D10">
            <w:r w:rsidRPr="00A13665">
              <w:t xml:space="preserve">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w:t>
            </w:r>
            <w:r w:rsidRPr="00A13665">
              <w:lastRenderedPageBreak/>
              <w:t>архитектурными формами и объектами благоустройства, скверы и участки зеленых насаждений</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5.5</w:t>
            </w:r>
          </w:p>
        </w:tc>
        <w:tc>
          <w:tcPr>
            <w:tcW w:w="479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Поля для гольфа или конных прогулок</w:t>
            </w:r>
            <w:r w:rsidR="000E2369" w:rsidRPr="00A13665">
              <w:t>.</w:t>
            </w:r>
          </w:p>
          <w:p w:rsidR="00D40EBE" w:rsidRPr="00A13665" w:rsidRDefault="00D40EBE" w:rsidP="00D40EBE">
            <w:r w:rsidRPr="00A13665">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5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0E2369" w:rsidRPr="00A13665">
              <w:t>янки,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инженерно-технического </w:t>
            </w:r>
            <w:r w:rsidR="000E2369" w:rsidRPr="00A13665">
              <w:t xml:space="preserve">обеспечения, хозяйственные </w:t>
            </w:r>
            <w:proofErr w:type="spellStart"/>
            <w:r w:rsidR="000E2369" w:rsidRPr="00A13665">
              <w:t>постройки,</w:t>
            </w:r>
            <w:r w:rsidRPr="00A13665">
              <w:t>сооружения</w:t>
            </w:r>
            <w:proofErr w:type="spellEnd"/>
            <w:r w:rsidRPr="00A13665">
              <w:t xml:space="preserve"> локального инженерного обеспечения</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9.2.1</w:t>
            </w:r>
          </w:p>
        </w:tc>
        <w:tc>
          <w:tcPr>
            <w:tcW w:w="479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7" w:name="sub_10921"/>
            <w:r w:rsidRPr="00A13665">
              <w:t>Санаторная деятельность</w:t>
            </w:r>
            <w:bookmarkEnd w:id="37"/>
          </w:p>
          <w:p w:rsidR="00D40EBE" w:rsidRPr="00A13665" w:rsidRDefault="00D40EBE" w:rsidP="00D40EBE">
            <w:r w:rsidRPr="00A13665">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D40EBE" w:rsidRPr="00A13665" w:rsidRDefault="00D40EBE" w:rsidP="00D40EBE">
            <w:r w:rsidRPr="00A13665">
              <w:t>обустройство лечебно-оздоровительных местностей (пляжи, бюветы, места добычи целебной грязи);</w:t>
            </w:r>
          </w:p>
          <w:p w:rsidR="00D40EBE" w:rsidRPr="00A13665" w:rsidRDefault="00D40EBE" w:rsidP="00D40EBE">
            <w:r w:rsidRPr="00A13665">
              <w:t>размещение лечебно-оздоровительных лагерей</w:t>
            </w:r>
          </w:p>
        </w:tc>
        <w:tc>
          <w:tcPr>
            <w:tcW w:w="25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w:t>
            </w:r>
            <w:r w:rsidR="000E2369" w:rsidRPr="00A13665">
              <w:t>ечения; хозяйственные постройки,</w:t>
            </w:r>
            <w:r w:rsidRPr="00A13665">
              <w:t xml:space="preserve"> сооружения локального инженерного обеспечения</w:t>
            </w:r>
          </w:p>
        </w:tc>
      </w:tr>
      <w:tr w:rsidR="00D40EBE" w:rsidRPr="00A13665" w:rsidTr="00BD2B2D">
        <w:trPr>
          <w:jc w:val="center"/>
        </w:trPr>
        <w:tc>
          <w:tcPr>
            <w:tcW w:w="183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79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0E2369"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5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0E2369"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0E2369"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w:t>
            </w:r>
            <w:r w:rsidRPr="00A13665">
              <w:lastRenderedPageBreak/>
              <w:t>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4.8.1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Развлекательные мероприятия</w:t>
            </w:r>
            <w:r w:rsidR="000E2369" w:rsidRPr="00A13665">
              <w:t>.</w:t>
            </w:r>
          </w:p>
          <w:p w:rsidR="00D40EBE" w:rsidRPr="00A13665" w:rsidRDefault="00D40EBE" w:rsidP="00D40EBE">
            <w:r w:rsidRPr="00A1366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Обеспечение занятий спортом в помещениях</w:t>
            </w:r>
            <w:r w:rsidR="000E2369" w:rsidRPr="00A13665">
              <w:t>.</w:t>
            </w:r>
          </w:p>
          <w:p w:rsidR="00D40EBE" w:rsidRPr="00A13665" w:rsidRDefault="00D40EBE" w:rsidP="00D40EBE">
            <w:r w:rsidRPr="00A13665">
              <w:t>Размещение спортивных клубов, спортивных залов, бассейнов, физкультурно-оздоровительных комплексов в зданиях и сооружениях</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0E2369" w:rsidRPr="00A13665">
              <w:t>.</w:t>
            </w:r>
          </w:p>
          <w:p w:rsidR="00D40EBE" w:rsidRPr="00A13665" w:rsidRDefault="00D40EBE" w:rsidP="00D40EBE">
            <w:r w:rsidRPr="00A13665">
              <w:t xml:space="preserve">Размещение спортивных сооружений для занятия водными видами спорта (причалы и сооружения, необходимые для организации </w:t>
            </w:r>
            <w:r w:rsidRPr="00A13665">
              <w:lastRenderedPageBreak/>
              <w:t>водных видов спорта и хранения соответствующего инвентаря)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lastRenderedPageBreak/>
              <w:t>Гостевые автостоянки, площадки для сбора мусора</w:t>
            </w:r>
            <w:r w:rsidR="000E2369" w:rsidRPr="00A13665">
              <w:t>,</w:t>
            </w:r>
            <w:r w:rsidRPr="00A13665">
              <w:t xml:space="preserve"> объекты пожарной охраны </w:t>
            </w:r>
            <w:r w:rsidRPr="00A13665">
              <w:lastRenderedPageBreak/>
              <w:t>(резервуары для хранения воды)</w:t>
            </w:r>
            <w:r w:rsidR="000E2369" w:rsidRPr="00A13665">
              <w:t>,</w:t>
            </w:r>
            <w:r w:rsidRPr="00A13665">
              <w:t xml:space="preserve"> вспомогательные объекты технического, инженерно-технического обеспечения</w:t>
            </w:r>
            <w:r w:rsidR="000E2369" w:rsidRPr="00A13665">
              <w:t>,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Охота и рыбалка</w:t>
            </w:r>
            <w:r w:rsidR="000E2369" w:rsidRPr="00A13665">
              <w:t>.</w:t>
            </w:r>
          </w:p>
          <w:p w:rsidR="00D40EBE" w:rsidRPr="00A13665" w:rsidRDefault="00D40EBE" w:rsidP="00D40EBE">
            <w:r w:rsidRPr="00A1366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0E2369" w:rsidRPr="00A13665">
              <w:t>щение площадок для сбора мусора,</w:t>
            </w:r>
            <w:r w:rsidRPr="00A13665">
              <w:t xml:space="preserve"> объекты технического, инженерно-техничес</w:t>
            </w:r>
            <w:r w:rsidR="000E2369" w:rsidRPr="00A13665">
              <w:t>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0E2369"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t>Гостевые автостоянки, площадки для сбора мусора</w:t>
            </w:r>
            <w:r w:rsidR="000E2369" w:rsidRPr="00A13665">
              <w:t>,</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0E2369"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w:t>
            </w:r>
            <w:r w:rsidRPr="00A13665">
              <w:lastRenderedPageBreak/>
              <w:t xml:space="preserve">разрешенного использования с </w:t>
            </w:r>
            <w:hyperlink w:anchor="Par191" w:tooltip="Коммунальное обслуживание" w:history="1">
              <w:r w:rsidRPr="00A13665">
                <w:t>кодом 3.1</w:t>
              </w:r>
            </w:hyperlink>
            <w:r w:rsidRPr="00A13665">
              <w:t>.1, 3.2.3</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lastRenderedPageBreak/>
              <w:t>Размещение стоя</w:t>
            </w:r>
            <w:r w:rsidR="000E2369" w:rsidRPr="00A13665">
              <w:t>нок для автомобилей сотрудников, гостевые автостоянки,</w:t>
            </w:r>
            <w:r w:rsidRPr="00A13665">
              <w:t xml:space="preserve"> гаражи служебного автотранспорт</w:t>
            </w:r>
            <w:r w:rsidR="000E2369" w:rsidRPr="00A13665">
              <w:t>а,</w:t>
            </w:r>
            <w:r w:rsidRPr="00A13665">
              <w:t xml:space="preserve"> сооружения лока</w:t>
            </w:r>
            <w:r w:rsidR="000E2369" w:rsidRPr="00A13665">
              <w:t xml:space="preserve">льного инженерного обеспечения, </w:t>
            </w:r>
            <w:r w:rsidR="000E2369" w:rsidRPr="00A13665">
              <w:lastRenderedPageBreak/>
              <w:t>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0E2369"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Историко-культурная деятельность</w:t>
            </w:r>
            <w:r w:rsidR="000E2369" w:rsidRPr="00A13665">
              <w:t>.</w:t>
            </w:r>
          </w:p>
          <w:p w:rsidR="00D40EBE" w:rsidRPr="00A13665" w:rsidRDefault="00D40EBE" w:rsidP="00D40EBE">
            <w:r w:rsidRPr="00A13665">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0E2369" w:rsidRPr="00A13665">
              <w:t>.</w:t>
            </w:r>
          </w:p>
          <w:p w:rsidR="00D40EBE" w:rsidRPr="00A13665" w:rsidRDefault="00D40EBE" w:rsidP="00D40EBE">
            <w:r w:rsidRPr="00A13665">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w:t>
            </w:r>
            <w:r w:rsidRPr="00A13665">
              <w:lastRenderedPageBreak/>
              <w:t>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w:t>
            </w:r>
            <w:r w:rsidR="000E2369" w:rsidRPr="00A13665">
              <w:t>щение площадок для сбора мусора,</w:t>
            </w:r>
            <w:r w:rsidRPr="00A13665">
              <w:t xml:space="preserve"> объекты технического, инж</w:t>
            </w:r>
            <w:r w:rsidR="000E2369" w:rsidRPr="00A13665">
              <w:t>енерно-технического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0E2369"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0E2369"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267BB1" w:rsidP="00267BB1">
      <w:pPr>
        <w:tabs>
          <w:tab w:val="left" w:pos="1995"/>
        </w:tabs>
        <w:suppressAutoHyphens w:val="0"/>
        <w:spacing w:after="200" w:line="276" w:lineRule="auto"/>
      </w:pPr>
      <w:r>
        <w:tab/>
      </w:r>
      <w:r w:rsidR="00D40EBE" w:rsidRPr="00A13665">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659"/>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5 метров"/>
              </w:smartTagPr>
              <w:r w:rsidRPr="00A13665">
                <w:t>5 метров</w:t>
              </w:r>
            </w:smartTag>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lastRenderedPageBreak/>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D40EBE"/>
    <w:p w:rsidR="00D40EBE" w:rsidRPr="00A13665" w:rsidRDefault="005B2DC7" w:rsidP="008D062E">
      <w:pPr>
        <w:ind w:firstLine="567"/>
        <w:rPr>
          <w:b/>
          <w:i/>
        </w:rPr>
      </w:pPr>
      <w:r w:rsidRPr="00A13665">
        <w:rPr>
          <w:b/>
          <w:i/>
        </w:rPr>
        <w:t>Статья 34</w:t>
      </w:r>
      <w:r w:rsidR="00D40EBE" w:rsidRPr="00A13665">
        <w:rPr>
          <w:b/>
          <w:i/>
        </w:rPr>
        <w:t>. Зоны сельскохозяйственного использования</w:t>
      </w:r>
    </w:p>
    <w:p w:rsidR="00D40EBE" w:rsidRPr="00A13665" w:rsidRDefault="00D40EBE" w:rsidP="00D40EBE"/>
    <w:p w:rsidR="00D40EBE" w:rsidRPr="00A13665" w:rsidRDefault="00D40EBE" w:rsidP="008D062E">
      <w:pPr>
        <w:jc w:val="center"/>
        <w:rPr>
          <w:b/>
        </w:rPr>
      </w:pPr>
      <w:r w:rsidRPr="00A13665">
        <w:rPr>
          <w:b/>
        </w:rPr>
        <w:t>СХ-1. Зона сельскохозяйственных угодий</w:t>
      </w:r>
    </w:p>
    <w:p w:rsidR="006E384C" w:rsidRPr="00A13665" w:rsidRDefault="006E384C" w:rsidP="00D40EBE"/>
    <w:p w:rsidR="00D40EBE" w:rsidRPr="00A13665" w:rsidRDefault="00D40EBE" w:rsidP="006E384C">
      <w:pPr>
        <w:ind w:firstLine="567"/>
        <w:jc w:val="both"/>
      </w:pPr>
      <w:r w:rsidRPr="00A13665">
        <w:t xml:space="preserve">Зона сельскохозяйственных угодий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Растениеводство</w:t>
            </w:r>
            <w:r w:rsidR="000E2369" w:rsidRPr="00A13665">
              <w:t>.</w:t>
            </w:r>
          </w:p>
          <w:p w:rsidR="00D40EBE" w:rsidRPr="00A13665" w:rsidRDefault="00D40EBE" w:rsidP="00D40EBE">
            <w:r w:rsidRPr="00A13665">
              <w:t>Осуществление хозяйственной деятельности, связанной с выращиванием сельскохозяйственных культур.</w:t>
            </w:r>
          </w:p>
          <w:p w:rsidR="00D40EBE" w:rsidRPr="00A13665" w:rsidRDefault="00D40EBE" w:rsidP="00D40EBE">
            <w:r w:rsidRPr="00A13665">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A13665">
                <w:t>кодами 1.2</w:t>
              </w:r>
            </w:hyperlink>
            <w:r w:rsidRPr="00A13665">
              <w:t xml:space="preserve"> - </w:t>
            </w:r>
            <w:hyperlink w:anchor="Par66" w:tooltip="1.6" w:history="1">
              <w:r w:rsidRPr="00A13665">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зерновых и иных сельскохозяйственных культур</w:t>
            </w:r>
            <w:r w:rsidR="000E23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w:t>
            </w:r>
            <w:r w:rsidR="00D40EBE" w:rsidRPr="00A13665">
              <w:lastRenderedPageBreak/>
              <w:t>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Овощеводство</w:t>
            </w:r>
            <w:r w:rsidR="000E23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тонизирующих, лекарственных, цветочных культур</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6E384C" w:rsidP="00D40EBE">
            <w:r w:rsidRPr="00A13665">
              <w:br w:type="page"/>
            </w:r>
            <w:r w:rsidR="00D40EBE"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D40EBE" w:rsidP="00D40EBE">
            <w:r w:rsidRPr="00A13665">
              <w:t>площадки для сбор</w:t>
            </w:r>
            <w:r w:rsidR="00440420" w:rsidRPr="00A13665">
              <w:t>а мусора,</w:t>
            </w:r>
            <w:r w:rsidRPr="00A13665">
              <w:t xml:space="preserve"> объекты пожарной охраны</w:t>
            </w:r>
            <w:r w:rsidR="00440420" w:rsidRPr="00A13665">
              <w:t xml:space="preserve"> (резервуары для хранения воды),</w:t>
            </w:r>
            <w:r w:rsidRPr="00A13665">
              <w:t xml:space="preserve"> объекты технического, инженерно-технического обеспечения</w:t>
            </w:r>
          </w:p>
        </w:tc>
      </w:tr>
      <w:tr w:rsidR="00340612"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340612" w:rsidRPr="00A13665" w:rsidRDefault="00340612" w:rsidP="00D40EBE">
            <w:r w:rsidRPr="00A13665">
              <w:t>1.5.1</w:t>
            </w:r>
          </w:p>
        </w:tc>
        <w:tc>
          <w:tcPr>
            <w:tcW w:w="4866" w:type="dxa"/>
            <w:tcBorders>
              <w:top w:val="single" w:sz="4" w:space="0" w:color="auto"/>
              <w:left w:val="single" w:sz="4" w:space="0" w:color="auto"/>
              <w:bottom w:val="single" w:sz="4" w:space="0" w:color="auto"/>
              <w:right w:val="single" w:sz="4" w:space="0" w:color="auto"/>
            </w:tcBorders>
          </w:tcPr>
          <w:p w:rsidR="00340612" w:rsidRPr="00A13665" w:rsidRDefault="00340612" w:rsidP="00D40EBE">
            <w:r w:rsidRPr="00A13665">
              <w:t>Виноградарство.</w:t>
            </w:r>
          </w:p>
          <w:p w:rsidR="00340612" w:rsidRPr="00A13665" w:rsidRDefault="00340612" w:rsidP="00D40EBE">
            <w:r w:rsidRPr="00A13665">
              <w:t xml:space="preserve">Возделывание винограда на </w:t>
            </w:r>
            <w:proofErr w:type="spellStart"/>
            <w:r w:rsidRPr="00A13665">
              <w:t>виноградопригодных</w:t>
            </w:r>
            <w:proofErr w:type="spellEnd"/>
            <w:r w:rsidRPr="00A13665">
              <w:t xml:space="preserve"> землях</w:t>
            </w:r>
          </w:p>
        </w:tc>
        <w:tc>
          <w:tcPr>
            <w:tcW w:w="2494" w:type="dxa"/>
            <w:tcBorders>
              <w:top w:val="single" w:sz="4" w:space="0" w:color="auto"/>
              <w:left w:val="single" w:sz="4" w:space="0" w:color="auto"/>
              <w:bottom w:val="single" w:sz="4" w:space="0" w:color="auto"/>
              <w:right w:val="single" w:sz="4" w:space="0" w:color="auto"/>
            </w:tcBorders>
          </w:tcPr>
          <w:p w:rsidR="00340612" w:rsidRPr="00A13665" w:rsidRDefault="00340612" w:rsidP="00340612">
            <w:r w:rsidRPr="00A13665">
              <w:t>Хозяйственные постройки,</w:t>
            </w:r>
          </w:p>
          <w:p w:rsidR="00340612" w:rsidRPr="00A13665" w:rsidRDefault="00340612" w:rsidP="00340612">
            <w:r w:rsidRPr="00A13665">
              <w:lastRenderedPageBreak/>
              <w:t>сооружения локального инженерного обеспечения,</w:t>
            </w:r>
          </w:p>
          <w:p w:rsidR="00340612" w:rsidRPr="00A13665" w:rsidRDefault="00340612" w:rsidP="00340612">
            <w:r w:rsidRPr="00A13665">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Рыбоводство</w:t>
            </w:r>
            <w:r w:rsidR="00440420"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личного подсобного хозяйства на полевых участках</w:t>
            </w:r>
            <w:r w:rsidR="00440420" w:rsidRPr="00A13665">
              <w:t>.</w:t>
            </w:r>
          </w:p>
          <w:p w:rsidR="00D40EBE" w:rsidRPr="00A13665" w:rsidRDefault="00D40EBE" w:rsidP="00D40EBE">
            <w:r w:rsidRPr="00A13665">
              <w:t>Производство сельскохозяйственной продукции без права возведения объектов капитального строительства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D40EBE" w:rsidP="00D40EBE">
            <w:r w:rsidRPr="00A13665">
              <w:t xml:space="preserve">площадки для сбора </w:t>
            </w:r>
            <w:r w:rsidR="00440420" w:rsidRPr="00A13665">
              <w:t>мусора,</w:t>
            </w:r>
            <w:r w:rsidRPr="00A13665">
              <w:t xml:space="preserve"> объекты пожарной охраны</w:t>
            </w:r>
            <w:r w:rsidR="00440420" w:rsidRPr="00A13665">
              <w:t xml:space="preserve"> </w:t>
            </w:r>
            <w:r w:rsidR="00440420" w:rsidRPr="00A13665">
              <w:lastRenderedPageBreak/>
              <w:t>(резервуары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440420"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Сенокошение</w:t>
            </w:r>
            <w:r w:rsidR="00440420" w:rsidRPr="00A13665">
              <w:t>.</w:t>
            </w:r>
          </w:p>
          <w:p w:rsidR="00D40EBE" w:rsidRPr="00A13665" w:rsidRDefault="00D40EBE" w:rsidP="00D40EBE">
            <w:r w:rsidRPr="00A13665">
              <w:t>Кошение трав, сбор и заготовка сена</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подлежат установлению</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огородничества</w:t>
            </w:r>
            <w:r w:rsidR="00440420" w:rsidRPr="00A13665">
              <w:t>.</w:t>
            </w:r>
          </w:p>
          <w:p w:rsidR="00D40EBE" w:rsidRPr="00A13665" w:rsidRDefault="00D40EBE" w:rsidP="00D40EBE">
            <w:r w:rsidRPr="00A1366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Ведение садоводства.</w:t>
            </w:r>
          </w:p>
          <w:p w:rsidR="00D40EBE" w:rsidRPr="00A13665" w:rsidRDefault="0046611C" w:rsidP="00D40EBE">
            <w:r w:rsidRPr="00A1366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w:t>
            </w:r>
            <w:r w:rsidR="00D40EBE" w:rsidRPr="00A13665">
              <w:lastRenderedPageBreak/>
              <w:t>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8" w:name="sub_1017"/>
            <w:r w:rsidRPr="00A13665">
              <w:t>Животноводство</w:t>
            </w:r>
            <w:bookmarkEnd w:id="38"/>
            <w:r w:rsidR="00440420" w:rsidRPr="00A13665">
              <w:t>.</w:t>
            </w:r>
          </w:p>
          <w:p w:rsidR="00E26774" w:rsidRPr="00A13665" w:rsidRDefault="00E26774" w:rsidP="00E26774">
            <w:r w:rsidRPr="00A13665">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D40EBE" w:rsidRPr="00A13665" w:rsidRDefault="00E26774" w:rsidP="00E26774">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Выпас сельскохозяйственных животных</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подлежат установлению</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440420"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246761" w:rsidRPr="00A13665">
              <w:t>енерно-технического обеспечения,</w:t>
            </w:r>
            <w:r w:rsidRPr="00A13665">
              <w:t xml:space="preserve"> скважины для забора воды на питьевые и хозяйственные нужды</w:t>
            </w:r>
          </w:p>
        </w:tc>
      </w:tr>
    </w:tbl>
    <w:p w:rsidR="00D40EBE" w:rsidRPr="00A13665" w:rsidRDefault="00D40EBE" w:rsidP="00D40EBE"/>
    <w:p w:rsidR="006E384C" w:rsidRPr="00A13665" w:rsidRDefault="006E384C">
      <w:pPr>
        <w:suppressAutoHyphens w:val="0"/>
        <w:spacing w:after="200" w:line="276" w:lineRule="auto"/>
      </w:pPr>
    </w:p>
    <w:p w:rsidR="00D40EBE" w:rsidRPr="00A13665" w:rsidRDefault="00D40EBE" w:rsidP="006E384C">
      <w:pPr>
        <w:ind w:firstLine="567"/>
      </w:pPr>
      <w:r w:rsidRPr="00A13665">
        <w:lastRenderedPageBreak/>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D40EBE" w:rsidP="008D062E">
      <w:pPr>
        <w:jc w:val="center"/>
        <w:rPr>
          <w:b/>
        </w:rPr>
      </w:pPr>
      <w:r w:rsidRPr="00A13665">
        <w:rPr>
          <w:b/>
        </w:rPr>
        <w:t>СХ-2. Зона сельскохозяйственного производства</w:t>
      </w:r>
    </w:p>
    <w:p w:rsidR="006E384C" w:rsidRPr="00A13665" w:rsidRDefault="006E384C" w:rsidP="00D40EBE"/>
    <w:p w:rsidR="00D40EBE" w:rsidRPr="00A13665" w:rsidRDefault="00D40EBE" w:rsidP="006E384C">
      <w:pPr>
        <w:ind w:firstLine="567"/>
        <w:jc w:val="both"/>
      </w:pPr>
      <w:r w:rsidRPr="00A13665">
        <w:t xml:space="preserve">Зона сельскохозяйственного производства СХ-2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24676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6761" w:rsidRPr="00A13665">
              <w:t>,</w:t>
            </w:r>
          </w:p>
          <w:p w:rsidR="00D40EBE" w:rsidRPr="00A13665" w:rsidRDefault="00D40EBE" w:rsidP="00D40EBE">
            <w:r w:rsidRPr="00A13665">
              <w:t>сооружения локального инженерного обеспечения</w:t>
            </w:r>
            <w:r w:rsidR="00246761" w:rsidRPr="00A13665">
              <w:t>,</w:t>
            </w:r>
          </w:p>
          <w:p w:rsidR="00D40EBE" w:rsidRPr="00A13665" w:rsidRDefault="00D40EBE" w:rsidP="00246761">
            <w:r w:rsidRPr="00A13665">
              <w:t>площадки для сбора мусора</w:t>
            </w:r>
            <w:r w:rsidR="00246761" w:rsidRPr="00A13665">
              <w:t>,</w:t>
            </w:r>
            <w:r w:rsidRPr="00A13665">
              <w:t xml:space="preserve"> объекты пожарной охраны</w:t>
            </w:r>
            <w:r w:rsidR="00246761" w:rsidRPr="00A13665">
              <w:t xml:space="preserve"> (резервуары для хранения воды),</w:t>
            </w:r>
            <w:r w:rsidRPr="00A13665">
              <w:t xml:space="preserve"> объекты технического, инженерно-технического обеспечения</w:t>
            </w:r>
          </w:p>
        </w:tc>
      </w:tr>
      <w:tr w:rsidR="00C22D3B"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C22D3B" w:rsidRPr="00A13665" w:rsidRDefault="00C22D3B" w:rsidP="00D40EBE">
            <w:r w:rsidRPr="00A13665">
              <w:t>1.5.1</w:t>
            </w:r>
          </w:p>
        </w:tc>
        <w:tc>
          <w:tcPr>
            <w:tcW w:w="4866" w:type="dxa"/>
            <w:tcBorders>
              <w:top w:val="single" w:sz="4" w:space="0" w:color="auto"/>
              <w:left w:val="single" w:sz="4" w:space="0" w:color="auto"/>
              <w:bottom w:val="single" w:sz="4" w:space="0" w:color="auto"/>
              <w:right w:val="single" w:sz="4" w:space="0" w:color="auto"/>
            </w:tcBorders>
          </w:tcPr>
          <w:p w:rsidR="00C22D3B" w:rsidRPr="00A13665" w:rsidRDefault="00C22D3B" w:rsidP="00D40EBE">
            <w:r w:rsidRPr="00A13665">
              <w:t>Виноградарство.</w:t>
            </w:r>
          </w:p>
          <w:p w:rsidR="00C22D3B" w:rsidRPr="00A13665" w:rsidRDefault="00C22D3B" w:rsidP="00D40EBE">
            <w:r w:rsidRPr="00A13665">
              <w:t xml:space="preserve">Возделывание винограда на </w:t>
            </w:r>
            <w:proofErr w:type="spellStart"/>
            <w:r w:rsidRPr="00A13665">
              <w:t>виноградопригодных</w:t>
            </w:r>
            <w:proofErr w:type="spellEnd"/>
            <w:r w:rsidRPr="00A13665">
              <w:t xml:space="preserve"> землях</w:t>
            </w:r>
          </w:p>
        </w:tc>
        <w:tc>
          <w:tcPr>
            <w:tcW w:w="2494" w:type="dxa"/>
            <w:tcBorders>
              <w:top w:val="single" w:sz="4" w:space="0" w:color="auto"/>
              <w:left w:val="single" w:sz="4" w:space="0" w:color="auto"/>
              <w:bottom w:val="single" w:sz="4" w:space="0" w:color="auto"/>
              <w:right w:val="single" w:sz="4" w:space="0" w:color="auto"/>
            </w:tcBorders>
          </w:tcPr>
          <w:p w:rsidR="00C22D3B" w:rsidRPr="00A13665" w:rsidRDefault="00C22D3B" w:rsidP="00C22D3B">
            <w:r w:rsidRPr="00A13665">
              <w:t>Хозяйственные постройки,</w:t>
            </w:r>
          </w:p>
          <w:p w:rsidR="00C22D3B" w:rsidRPr="00A13665" w:rsidRDefault="00C22D3B" w:rsidP="00C22D3B">
            <w:r w:rsidRPr="00A13665">
              <w:lastRenderedPageBreak/>
              <w:t>сооружения локального инженерного обеспечения,</w:t>
            </w:r>
          </w:p>
          <w:p w:rsidR="00C22D3B" w:rsidRPr="00A13665" w:rsidRDefault="00C22D3B" w:rsidP="00C22D3B">
            <w:r w:rsidRPr="00A13665">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Животноводство</w:t>
            </w:r>
            <w:r w:rsidR="00246761" w:rsidRPr="00A13665">
              <w:t>.</w:t>
            </w:r>
          </w:p>
          <w:p w:rsidR="00FF3745" w:rsidRPr="00A13665" w:rsidRDefault="00FF3745" w:rsidP="00FF3745">
            <w:r w:rsidRPr="00A13665">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D40EBE" w:rsidRPr="00A13665" w:rsidRDefault="00FF3745" w:rsidP="00FF3745">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Скотоводство</w:t>
            </w:r>
            <w:r w:rsidR="0024676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40EBE" w:rsidRPr="00A13665" w:rsidRDefault="00D40EBE" w:rsidP="00D40EBE">
            <w:r w:rsidRPr="00A1366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9" w:name="sub_1019"/>
            <w:r w:rsidRPr="00A13665">
              <w:t>Звероводство</w:t>
            </w:r>
            <w:bookmarkEnd w:id="39"/>
            <w:r w:rsidR="00246761" w:rsidRPr="00A13665">
              <w:t>.</w:t>
            </w:r>
          </w:p>
          <w:p w:rsidR="00D40EBE" w:rsidRPr="00A13665" w:rsidRDefault="00D40EBE" w:rsidP="00D40EBE">
            <w:r w:rsidRPr="00A13665">
              <w:t>Осуществление хозяйственной деятельности, связанной с разведением в неволе ценных пушных зверей;</w:t>
            </w:r>
          </w:p>
          <w:p w:rsidR="00D40EBE" w:rsidRPr="00A13665" w:rsidRDefault="00D40EBE" w:rsidP="00D40EBE">
            <w:r w:rsidRPr="00A13665">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lastRenderedPageBreak/>
              <w:t>Хозяйственные постройки,</w:t>
            </w:r>
          </w:p>
          <w:p w:rsidR="00D40EBE" w:rsidRPr="00A13665" w:rsidRDefault="00D40EBE" w:rsidP="00D40EBE">
            <w:r w:rsidRPr="00A13665">
              <w:t>сооружения лок</w:t>
            </w:r>
            <w:r w:rsidR="00246761" w:rsidRPr="00A13665">
              <w:t xml:space="preserve">ального </w:t>
            </w:r>
            <w:r w:rsidR="00246761" w:rsidRPr="00A13665">
              <w:lastRenderedPageBreak/>
              <w:t>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 </w:t>
            </w:r>
            <w:r w:rsidRPr="00A13665">
              <w:t>(резервуары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0" w:name="sub_110"/>
            <w:r w:rsidRPr="00A13665">
              <w:t>Птицеводство</w:t>
            </w:r>
            <w:bookmarkEnd w:id="40"/>
            <w:r w:rsidR="00246761"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w:t>
            </w:r>
          </w:p>
          <w:p w:rsidR="00D40EBE" w:rsidRPr="00A13665" w:rsidRDefault="00D40EBE" w:rsidP="00D40EBE">
            <w:r w:rsidRPr="00A13665">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локальног</w:t>
            </w:r>
            <w:r w:rsidR="00246761" w:rsidRPr="00A13665">
              <w:t>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1" w:name="sub_111"/>
            <w:r w:rsidRPr="00A13665">
              <w:t>Свиноводство</w:t>
            </w:r>
            <w:bookmarkEnd w:id="41"/>
            <w:r w:rsidR="00246761" w:rsidRPr="00A13665">
              <w:t>.</w:t>
            </w:r>
          </w:p>
          <w:p w:rsidR="00D40EBE" w:rsidRPr="00A13665" w:rsidRDefault="00D40EBE" w:rsidP="00D40EBE">
            <w:r w:rsidRPr="00A13665">
              <w:t>Осуществление хозяйственной деятельности, связанной с разведением свиней;</w:t>
            </w:r>
          </w:p>
          <w:p w:rsidR="00D40EBE" w:rsidRPr="00A13665" w:rsidRDefault="00D40EBE" w:rsidP="00D40EBE">
            <w:r w:rsidRPr="00A13665">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6761" w:rsidRPr="00A13665">
              <w:t>,</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246761" w:rsidRPr="00A13665">
              <w:t>.</w:t>
            </w:r>
          </w:p>
          <w:p w:rsidR="00D40EBE" w:rsidRPr="00A13665" w:rsidRDefault="00D40EBE" w:rsidP="00D40EBE">
            <w:r w:rsidRPr="00A13665">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w:t>
            </w:r>
            <w:r w:rsidRPr="00A13665">
              <w:lastRenderedPageBreak/>
              <w:t>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lastRenderedPageBreak/>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w:t>
            </w:r>
            <w:r w:rsidRPr="00A13665">
              <w:lastRenderedPageBreak/>
              <w:t>(резервуары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Рыбоводство</w:t>
            </w:r>
            <w:r w:rsidR="00246761"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0E7143" w:rsidRPr="00A13665" w:rsidTr="00C94397">
        <w:trPr>
          <w:jc w:val="center"/>
        </w:trPr>
        <w:tc>
          <w:tcPr>
            <w:tcW w:w="1854" w:type="dxa"/>
            <w:tcBorders>
              <w:top w:val="single" w:sz="4" w:space="0" w:color="auto"/>
              <w:left w:val="single" w:sz="4" w:space="0" w:color="auto"/>
              <w:bottom w:val="single" w:sz="4" w:space="0" w:color="auto"/>
              <w:right w:val="single" w:sz="4" w:space="0" w:color="auto"/>
            </w:tcBorders>
          </w:tcPr>
          <w:p w:rsidR="000E7143" w:rsidRPr="00A13665" w:rsidRDefault="000E7143" w:rsidP="00C94397">
            <w:r w:rsidRPr="00A13665">
              <w:t>1.15</w:t>
            </w:r>
          </w:p>
        </w:tc>
        <w:tc>
          <w:tcPr>
            <w:tcW w:w="4866" w:type="dxa"/>
            <w:tcBorders>
              <w:top w:val="single" w:sz="4" w:space="0" w:color="auto"/>
              <w:left w:val="single" w:sz="4" w:space="0" w:color="auto"/>
              <w:bottom w:val="single" w:sz="4" w:space="0" w:color="auto"/>
              <w:right w:val="single" w:sz="4" w:space="0" w:color="auto"/>
            </w:tcBorders>
          </w:tcPr>
          <w:p w:rsidR="000E7143" w:rsidRPr="00A13665" w:rsidRDefault="000E7143" w:rsidP="00C94397">
            <w:bookmarkStart w:id="42" w:name="sub_10115"/>
            <w:r w:rsidRPr="00A13665">
              <w:t>Хранение и переработка</w:t>
            </w:r>
            <w:bookmarkEnd w:id="42"/>
            <w:r w:rsidRPr="00A13665">
              <w:t xml:space="preserve"> сельскохозяйственной продукции.</w:t>
            </w:r>
          </w:p>
          <w:p w:rsidR="000E7143" w:rsidRPr="00A13665" w:rsidRDefault="000E7143" w:rsidP="00C94397">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0E7143" w:rsidRPr="00A13665" w:rsidRDefault="000E7143" w:rsidP="00C94397">
            <w:r w:rsidRPr="00A13665">
              <w:t>Хозяйственные постройки,</w:t>
            </w:r>
          </w:p>
          <w:p w:rsidR="000E7143" w:rsidRPr="00A13665" w:rsidRDefault="000E7143" w:rsidP="00C94397">
            <w:r w:rsidRPr="00A13665">
              <w:t>сооружения локального инженерного обеспечения,</w:t>
            </w:r>
          </w:p>
          <w:p w:rsidR="000E7143" w:rsidRPr="00A13665" w:rsidRDefault="000E7143" w:rsidP="00C94397">
            <w:r w:rsidRPr="00A13665">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3" w:name="sub_10118"/>
            <w:r w:rsidRPr="00A13665">
              <w:t>Обеспечение</w:t>
            </w:r>
            <w:bookmarkEnd w:id="43"/>
            <w:r w:rsidRPr="00A13665">
              <w:t xml:space="preserve"> сельскохозяйственного производства</w:t>
            </w:r>
            <w:r w:rsidR="00246761" w:rsidRPr="00A13665">
              <w:t>.</w:t>
            </w:r>
          </w:p>
          <w:p w:rsidR="00D40EBE" w:rsidRPr="00A13665" w:rsidRDefault="00D40EBE" w:rsidP="00D40EBE">
            <w:r w:rsidRPr="00A13665">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5B403A"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5B403A" w:rsidRPr="00A13665" w:rsidRDefault="005B403A" w:rsidP="00D40EBE">
            <w:r w:rsidRPr="005B403A">
              <w:t>2.2</w:t>
            </w:r>
          </w:p>
        </w:tc>
        <w:tc>
          <w:tcPr>
            <w:tcW w:w="4866" w:type="dxa"/>
            <w:tcBorders>
              <w:top w:val="single" w:sz="4" w:space="0" w:color="auto"/>
              <w:left w:val="single" w:sz="4" w:space="0" w:color="auto"/>
              <w:bottom w:val="single" w:sz="4" w:space="0" w:color="auto"/>
              <w:right w:val="single" w:sz="4" w:space="0" w:color="auto"/>
            </w:tcBorders>
          </w:tcPr>
          <w:p w:rsidR="005B403A" w:rsidRDefault="005B403A" w:rsidP="005B403A">
            <w:r>
              <w:t>Для ведения личного подсобного хозяйства (приусадебный земельный участок).</w:t>
            </w:r>
          </w:p>
          <w:p w:rsidR="005B403A" w:rsidRPr="00A13665" w:rsidRDefault="005B403A" w:rsidP="005B403A">
            <w:r>
              <w:t xml:space="preserve">Размещение жилого дома, указанного в описании вида разрешенного использования  с кодом 2.1; производство </w:t>
            </w:r>
            <w:r>
              <w:lastRenderedPageBreak/>
              <w:t>сельскохозяйственной продукции; размещение гаража и иных вспомогательных сооружений; содержание сельскохозяйственных животных</w:t>
            </w:r>
          </w:p>
        </w:tc>
        <w:tc>
          <w:tcPr>
            <w:tcW w:w="2494" w:type="dxa"/>
            <w:tcBorders>
              <w:top w:val="single" w:sz="4" w:space="0" w:color="auto"/>
              <w:left w:val="single" w:sz="4" w:space="0" w:color="auto"/>
              <w:bottom w:val="single" w:sz="4" w:space="0" w:color="auto"/>
              <w:right w:val="single" w:sz="4" w:space="0" w:color="auto"/>
            </w:tcBorders>
          </w:tcPr>
          <w:p w:rsidR="005B403A" w:rsidRPr="005B403A" w:rsidRDefault="005B403A" w:rsidP="005B403A">
            <w:pPr>
              <w:suppressAutoHyphens w:val="0"/>
              <w:rPr>
                <w:lang w:eastAsia="ru-RU"/>
              </w:rPr>
            </w:pPr>
            <w:r w:rsidRPr="005B403A">
              <w:rPr>
                <w:lang w:eastAsia="ru-RU"/>
              </w:rPr>
              <w:lastRenderedPageBreak/>
              <w:t>Хозяйственные постройки,</w:t>
            </w:r>
          </w:p>
          <w:p w:rsidR="005B403A" w:rsidRPr="005B403A" w:rsidRDefault="005B403A" w:rsidP="005B403A">
            <w:pPr>
              <w:suppressAutoHyphens w:val="0"/>
              <w:rPr>
                <w:lang w:eastAsia="ru-RU"/>
              </w:rPr>
            </w:pPr>
            <w:r w:rsidRPr="005B403A">
              <w:rPr>
                <w:lang w:eastAsia="ru-RU"/>
              </w:rPr>
              <w:t xml:space="preserve">размещение индивидуального </w:t>
            </w:r>
            <w:r w:rsidRPr="005B403A">
              <w:rPr>
                <w:lang w:eastAsia="ru-RU"/>
              </w:rPr>
              <w:lastRenderedPageBreak/>
              <w:t>гаража и подсобных сооружений,</w:t>
            </w:r>
          </w:p>
          <w:p w:rsidR="005B403A" w:rsidRPr="00A13665" w:rsidRDefault="005B403A" w:rsidP="005B403A">
            <w:r w:rsidRPr="005B403A">
              <w:rPr>
                <w:lang w:eastAsia="ru-RU"/>
              </w:rPr>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w:t>
            </w:r>
            <w:proofErr w:type="spellStart"/>
            <w:r w:rsidRPr="005B403A">
              <w:rPr>
                <w:lang w:eastAsia="ru-RU"/>
              </w:rPr>
              <w:t>повысительные</w:t>
            </w:r>
            <w:proofErr w:type="spellEnd"/>
            <w:r w:rsidRPr="005B403A">
              <w:rPr>
                <w:lang w:eastAsia="ru-RU"/>
              </w:rPr>
              <w:t xml:space="preserve"> водопроводные насосные станции, водонапорные башни</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xml:space="preserve">Вспомогательные виды разрешенного использования </w:t>
            </w:r>
            <w:r w:rsidRPr="00A13665">
              <w:rPr>
                <w:b/>
                <w:sz w:val="16"/>
                <w:szCs w:val="16"/>
              </w:rPr>
              <w:lastRenderedPageBreak/>
              <w:t>(установленные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4" w:name="_GoBack"/>
            <w:bookmarkEnd w:id="44"/>
            <w:r w:rsidRPr="00A13665">
              <w:lastRenderedPageBreak/>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24676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00246761" w:rsidRPr="00A13665">
              <w:t>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Амбулаторное ветеринарное обслуживание</w:t>
            </w:r>
            <w:r w:rsidR="00246761"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без содержания животных</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локального инжене</w:t>
            </w:r>
            <w:r w:rsidR="00246761" w:rsidRPr="00A13665">
              <w:t>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pPr>
      <w:r w:rsidRPr="00A13665">
        <w:t>Параметры застройки:</w:t>
      </w:r>
    </w:p>
    <w:p w:rsidR="006E384C" w:rsidRPr="00A13665" w:rsidRDefault="006E384C" w:rsidP="006E384C">
      <w:pPr>
        <w:ind w:firstLine="567"/>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lastRenderedPageBreak/>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lastRenderedPageBreak/>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D40EBE" w:rsidP="008D062E">
      <w:pPr>
        <w:jc w:val="center"/>
        <w:rPr>
          <w:b/>
        </w:rPr>
      </w:pPr>
      <w:r w:rsidRPr="00A13665">
        <w:rPr>
          <w:b/>
        </w:rPr>
        <w:t>СХ-3. Зона объектов гидротехнической инфраструктуры</w:t>
      </w:r>
    </w:p>
    <w:p w:rsidR="006E384C" w:rsidRPr="00A13665" w:rsidRDefault="006E384C" w:rsidP="00D40EBE"/>
    <w:p w:rsidR="00D40EBE" w:rsidRPr="00A13665" w:rsidRDefault="00D40EBE" w:rsidP="006E384C">
      <w:pPr>
        <w:ind w:firstLine="567"/>
      </w:pPr>
      <w:r w:rsidRPr="00A13665">
        <w:t xml:space="preserve">Зона объектов гидротехнической инфраструктуры СХ-3 предназначена для обеспечения правовых условий гидротехнической инфраструктуры. </w:t>
      </w:r>
    </w:p>
    <w:p w:rsidR="00D40EBE" w:rsidRPr="00A13665" w:rsidRDefault="00D40EBE" w:rsidP="006E384C">
      <w:pPr>
        <w:ind w:firstLine="567"/>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5" w:name="sub_10114"/>
            <w:r w:rsidRPr="00A13665">
              <w:t>Научное обеспечение сельского хозяйства</w:t>
            </w:r>
            <w:bookmarkEnd w:id="45"/>
            <w:r w:rsidR="00246761" w:rsidRPr="00A13665">
              <w:t>.</w:t>
            </w:r>
          </w:p>
          <w:p w:rsidR="00D40EBE" w:rsidRPr="00A13665" w:rsidRDefault="00D40EBE" w:rsidP="00D40EBE">
            <w:r w:rsidRPr="00A13665">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w:t>
            </w:r>
            <w:r w:rsidR="00246761" w:rsidRPr="00A13665">
              <w:t>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246761"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246761"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w:t>
            </w:r>
            <w:r w:rsidRPr="00A13665">
              <w:lastRenderedPageBreak/>
              <w:t xml:space="preserve">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Объекты технического, инженерно-</w:t>
            </w:r>
            <w:r w:rsidRPr="00A13665">
              <w:lastRenderedPageBreak/>
              <w:t>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Запас</w:t>
            </w:r>
            <w:r w:rsidR="00246761" w:rsidRPr="00A13665">
              <w:t>.</w:t>
            </w:r>
          </w:p>
          <w:p w:rsidR="00D40EBE" w:rsidRPr="00A13665" w:rsidRDefault="00D40EBE" w:rsidP="00D40EBE">
            <w:r w:rsidRPr="00A13665">
              <w:t>Отсутствие хозяйственной деятельности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24676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246761"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246761"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246761">
            <w:r w:rsidRPr="00A13665">
              <w:t>Разме</w:t>
            </w:r>
            <w:r w:rsidR="00246761" w:rsidRPr="00A13665">
              <w:t>щение площадок для сбора мусора,</w:t>
            </w:r>
            <w:r w:rsidRPr="00A13665">
              <w:t xml:space="preserve"> объекты технического, инженерно-технического обеспеч</w:t>
            </w:r>
            <w:r w:rsidR="00246761" w:rsidRPr="00A13665">
              <w:t xml:space="preserve">ения,  гостевые автостоянки, </w:t>
            </w:r>
            <w:r w:rsidRPr="00A13665">
              <w:t>солярии</w:t>
            </w:r>
          </w:p>
        </w:tc>
      </w:tr>
    </w:tbl>
    <w:p w:rsidR="00D40EBE" w:rsidRPr="00A13665" w:rsidRDefault="00D40EBE" w:rsidP="00D40EBE"/>
    <w:p w:rsidR="00D40EBE" w:rsidRPr="00A13665" w:rsidRDefault="00D40EBE" w:rsidP="006E384C">
      <w:pPr>
        <w:ind w:firstLine="567"/>
      </w:pPr>
      <w:r w:rsidRPr="00A13665">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lastRenderedPageBreak/>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6E384C" w:rsidP="008D062E">
      <w:pPr>
        <w:ind w:firstLine="567"/>
        <w:rPr>
          <w:b/>
          <w:i/>
        </w:rPr>
      </w:pPr>
      <w:r w:rsidRPr="00A13665">
        <w:rPr>
          <w:b/>
          <w:i/>
        </w:rPr>
        <w:t>Статья 3</w:t>
      </w:r>
      <w:r w:rsidR="00C54EB4" w:rsidRPr="00A13665">
        <w:rPr>
          <w:b/>
          <w:i/>
        </w:rPr>
        <w:t>5</w:t>
      </w:r>
      <w:r w:rsidRPr="00A13665">
        <w:rPr>
          <w:b/>
          <w:i/>
        </w:rPr>
        <w:t>.</w:t>
      </w:r>
      <w:r w:rsidR="00D40EBE" w:rsidRPr="00A13665">
        <w:rPr>
          <w:b/>
          <w:i/>
        </w:rPr>
        <w:t xml:space="preserve"> Зоны сельскохозяйственного назначения</w:t>
      </w:r>
    </w:p>
    <w:p w:rsidR="00D40EBE" w:rsidRPr="00A13665" w:rsidRDefault="00D40EBE" w:rsidP="00D40EBE"/>
    <w:p w:rsidR="00D40EBE" w:rsidRPr="00A13665" w:rsidRDefault="00D40EBE" w:rsidP="008D062E">
      <w:pPr>
        <w:jc w:val="center"/>
        <w:rPr>
          <w:b/>
        </w:rPr>
      </w:pPr>
      <w:r w:rsidRPr="00A13665">
        <w:rPr>
          <w:b/>
        </w:rPr>
        <w:t xml:space="preserve">СХН-1. </w:t>
      </w:r>
      <w:r w:rsidR="009E1CB7" w:rsidRPr="00A13665">
        <w:rPr>
          <w:b/>
        </w:rPr>
        <w:t>Зона сельскохозяйственного назначения</w:t>
      </w:r>
    </w:p>
    <w:p w:rsidR="00D40EBE" w:rsidRPr="00A13665" w:rsidRDefault="00D40EBE" w:rsidP="00D40EBE"/>
    <w:p w:rsidR="00D40EBE" w:rsidRPr="00A13665" w:rsidRDefault="009E1CB7" w:rsidP="00437BD0">
      <w:pPr>
        <w:ind w:firstLine="567"/>
        <w:jc w:val="both"/>
      </w:pPr>
      <w:r w:rsidRPr="00A13665">
        <w:t>Зона сельскохозяйственного назначения</w:t>
      </w:r>
      <w:r w:rsidR="00D40EBE" w:rsidRPr="00A13665">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Растениеводство</w:t>
            </w:r>
            <w:r w:rsidR="000D4A69" w:rsidRPr="00A13665">
              <w:t>.</w:t>
            </w:r>
          </w:p>
          <w:p w:rsidR="00D40EBE" w:rsidRPr="00A13665" w:rsidRDefault="00D40EBE" w:rsidP="00D40EBE">
            <w:r w:rsidRPr="00A13665">
              <w:t>Осуществление хозяйственной деятельности, связанной с выращиванием сельскохозяйственных культур.</w:t>
            </w:r>
          </w:p>
          <w:p w:rsidR="00D40EBE" w:rsidRPr="00A13665" w:rsidRDefault="00D40EBE" w:rsidP="00D40EBE">
            <w:r w:rsidRPr="00A13665">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A13665">
                <w:t>кодами 1.2</w:t>
              </w:r>
            </w:hyperlink>
            <w:r w:rsidRPr="00A13665">
              <w:t xml:space="preserve"> - </w:t>
            </w:r>
            <w:hyperlink w:anchor="Par66" w:tooltip="1.6" w:history="1">
              <w:r w:rsidRPr="00A13665">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0D4A69">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зерновых и иных сельскохозяйственных культур</w:t>
            </w:r>
            <w:r w:rsidR="000D4A69" w:rsidRPr="00A13665">
              <w:t>.</w:t>
            </w:r>
          </w:p>
          <w:p w:rsidR="00D40EBE" w:rsidRPr="00A13665" w:rsidRDefault="00D40EBE" w:rsidP="00D40EBE">
            <w:r w:rsidRPr="00A13665">
              <w:lastRenderedPageBreak/>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lastRenderedPageBreak/>
              <w:t>Хозяйственные постройки,</w:t>
            </w:r>
          </w:p>
          <w:p w:rsidR="00D40EBE" w:rsidRPr="00A13665" w:rsidRDefault="00D40EBE" w:rsidP="00D40EBE">
            <w:r w:rsidRPr="00A13665">
              <w:lastRenderedPageBreak/>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Овощеводство</w:t>
            </w:r>
            <w:r w:rsidR="000D4A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 xml:space="preserve">площадки для сбора </w:t>
            </w:r>
            <w:r w:rsidR="000D4A69" w:rsidRPr="00A13665">
              <w:t>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тонизирующих, лекарственных, цветочных культур</w:t>
            </w:r>
            <w:r w:rsidR="000D4A69"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п</w:t>
            </w:r>
            <w:r w:rsidR="000D4A69" w:rsidRPr="00A13665">
              <w:t>лощадки для сбора 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w:t>
            </w:r>
            <w:r w:rsidR="000D4A69" w:rsidRPr="00A13665">
              <w:t>а сельскохозяйственной продукции.</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lastRenderedPageBreak/>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Сенокошение</w:t>
            </w:r>
            <w:r w:rsidR="000D4A69" w:rsidRPr="00A13665">
              <w:t>.</w:t>
            </w:r>
          </w:p>
          <w:p w:rsidR="00D40EBE" w:rsidRPr="00A13665" w:rsidRDefault="00D40EBE" w:rsidP="00D40EBE">
            <w:r w:rsidRPr="00A13665">
              <w:t>Кошение трав, сбор и заготовка сена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установлены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Выпас сельскохозяйственных животных</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установлены</w:t>
            </w:r>
          </w:p>
        </w:tc>
      </w:tr>
      <w:tr w:rsidR="005B403A"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5B403A" w:rsidRPr="00A13665" w:rsidRDefault="005B403A" w:rsidP="00D40EBE">
            <w:r w:rsidRPr="005B403A">
              <w:t>2.2</w:t>
            </w:r>
          </w:p>
        </w:tc>
        <w:tc>
          <w:tcPr>
            <w:tcW w:w="4866" w:type="dxa"/>
            <w:tcBorders>
              <w:top w:val="single" w:sz="4" w:space="0" w:color="auto"/>
              <w:left w:val="single" w:sz="4" w:space="0" w:color="auto"/>
              <w:bottom w:val="single" w:sz="4" w:space="0" w:color="auto"/>
              <w:right w:val="single" w:sz="4" w:space="0" w:color="auto"/>
            </w:tcBorders>
          </w:tcPr>
          <w:p w:rsidR="005B403A" w:rsidRDefault="005B403A" w:rsidP="005B403A">
            <w:r>
              <w:t>Для ведения личного подсобного хозяйства (приусадебный земельный участок).</w:t>
            </w:r>
          </w:p>
          <w:p w:rsidR="005B403A" w:rsidRPr="00A13665" w:rsidRDefault="005B403A" w:rsidP="005B403A">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494" w:type="dxa"/>
            <w:tcBorders>
              <w:top w:val="single" w:sz="4" w:space="0" w:color="auto"/>
              <w:left w:val="single" w:sz="4" w:space="0" w:color="auto"/>
              <w:bottom w:val="single" w:sz="4" w:space="0" w:color="auto"/>
              <w:right w:val="single" w:sz="4" w:space="0" w:color="auto"/>
            </w:tcBorders>
          </w:tcPr>
          <w:p w:rsidR="005B403A" w:rsidRDefault="005B403A" w:rsidP="005B403A">
            <w:r>
              <w:t>Хозяйственные постройки,</w:t>
            </w:r>
          </w:p>
          <w:p w:rsidR="005B403A" w:rsidRDefault="005B403A" w:rsidP="005B403A">
            <w:r>
              <w:t>размещение индивидуального гаража и подсобных сооружений,</w:t>
            </w:r>
          </w:p>
          <w:p w:rsidR="005B403A" w:rsidRPr="00A13665" w:rsidRDefault="005B403A" w:rsidP="005B403A">
            <w:r>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погреба,  площадки для сбора мусора, водопроводные станции </w:t>
            </w:r>
            <w:r>
              <w:lastRenderedPageBreak/>
              <w:t xml:space="preserve">(водозаборные и очистные водопроводные сооружения, ФНС) и подстанции (насосные станции с резервуарами чистой воды), водозаборные скважины, </w:t>
            </w:r>
            <w:proofErr w:type="spellStart"/>
            <w:r>
              <w:t>повысительные</w:t>
            </w:r>
            <w:proofErr w:type="spellEnd"/>
            <w:r>
              <w:t xml:space="preserve"> водопроводные насосные станции, водонапорные башни</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огородничества</w:t>
            </w:r>
            <w:r w:rsidR="000D4A69" w:rsidRPr="00A13665">
              <w:t>.</w:t>
            </w:r>
          </w:p>
          <w:p w:rsidR="00D40EBE" w:rsidRPr="00A13665" w:rsidRDefault="00D40EBE" w:rsidP="00D40EBE">
            <w:r w:rsidRPr="00A1366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площадки для сбора му</w:t>
            </w:r>
            <w:r w:rsidR="000D4A69" w:rsidRPr="00A13665">
              <w:t>сора,</w:t>
            </w:r>
            <w:r w:rsidRPr="00A13665">
              <w:t xml:space="preserve"> объекты пожарной охраны (резервуары для </w:t>
            </w:r>
            <w:r w:rsidR="000D4A69" w:rsidRPr="00A13665">
              <w:t>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садоводства</w:t>
            </w:r>
            <w:r w:rsidR="000D4A69" w:rsidRPr="00A13665">
              <w:t>.</w:t>
            </w:r>
            <w:r w:rsidRPr="00A13665">
              <w:t xml:space="preserve"> </w:t>
            </w:r>
          </w:p>
          <w:p w:rsidR="00D40EBE" w:rsidRPr="00A13665" w:rsidRDefault="00C61EDB" w:rsidP="00D40EBE">
            <w:r w:rsidRPr="00A1366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6E384C" w:rsidRPr="00A13665" w:rsidRDefault="006E384C" w:rsidP="006E384C">
      <w:pPr>
        <w:ind w:firstLine="567"/>
        <w:jc w:val="both"/>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0D4A69" w:rsidRPr="00A13665">
              <w:t>.</w:t>
            </w:r>
          </w:p>
          <w:p w:rsidR="00D40EBE" w:rsidRPr="00A13665" w:rsidRDefault="00D40EBE" w:rsidP="00D40EBE">
            <w:r w:rsidRPr="00A13665">
              <w:t xml:space="preserve">Осуществление хозяйственной деятельности, в том числе на сельскохозяйственных угодьях, связанной с выращиванием многолетних плодовых и </w:t>
            </w:r>
            <w:r w:rsidRPr="00A13665">
              <w:lastRenderedPageBreak/>
              <w:t>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lastRenderedPageBreak/>
              <w:t>Хозяйственные постройки,</w:t>
            </w:r>
          </w:p>
          <w:p w:rsidR="00D40EBE" w:rsidRPr="00A13665" w:rsidRDefault="00D40EBE" w:rsidP="00D40EBE">
            <w:r w:rsidRPr="00A13665">
              <w:t>сооружения лок</w:t>
            </w:r>
            <w:r w:rsidR="000D4A69" w:rsidRPr="00A13665">
              <w:t xml:space="preserve">ального </w:t>
            </w:r>
            <w:r w:rsidR="000D4A69" w:rsidRPr="00A13665">
              <w:lastRenderedPageBreak/>
              <w:t>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 (резерву</w:t>
            </w:r>
            <w:r w:rsidRPr="00A13665">
              <w:t>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0D4A69"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 (резервуары для </w:t>
            </w:r>
            <w:r w:rsidRPr="00A13665">
              <w:t>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0D4A69" w:rsidRPr="00A13665">
              <w:t>.</w:t>
            </w:r>
          </w:p>
          <w:p w:rsidR="00D40EBE" w:rsidRPr="00A13665" w:rsidRDefault="00D40EBE" w:rsidP="00D40EBE">
            <w:r w:rsidRPr="00A13665">
              <w:t xml:space="preserve">Использование земельных участков, примыкающих к водным объектам </w:t>
            </w:r>
            <w:r w:rsidRPr="00A13665">
              <w:lastRenderedPageBreak/>
              <w:t>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lastRenderedPageBreak/>
              <w:t>Разме</w:t>
            </w:r>
            <w:r w:rsidR="000D4A69" w:rsidRPr="00A13665">
              <w:t>щение площадок для сбора мусора,</w:t>
            </w:r>
            <w:r w:rsidRPr="00A13665">
              <w:t xml:space="preserve"> объекты </w:t>
            </w:r>
            <w:r w:rsidRPr="00A13665">
              <w:lastRenderedPageBreak/>
              <w:t>технического, инж</w:t>
            </w:r>
            <w:r w:rsidR="000D4A69" w:rsidRPr="00A13665">
              <w:t>енерно-технического обеспечения, гостевые автостоянки,</w:t>
            </w:r>
            <w:r w:rsidRPr="00A13665">
              <w:t xml:space="preserve"> солярии</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0D4A69"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0D4A69"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pPr>
      <w:r w:rsidRPr="00A13665">
        <w:t>Параметры застройки не подлежат установлению.</w:t>
      </w:r>
    </w:p>
    <w:p w:rsidR="00D40EBE" w:rsidRPr="00A13665" w:rsidRDefault="00D40EBE" w:rsidP="00D40EBE"/>
    <w:p w:rsidR="00D40EBE" w:rsidRPr="00A13665" w:rsidRDefault="00D40EBE" w:rsidP="008D062E">
      <w:pPr>
        <w:jc w:val="center"/>
        <w:rPr>
          <w:b/>
        </w:rPr>
      </w:pPr>
      <w:r w:rsidRPr="00A13665">
        <w:rPr>
          <w:b/>
        </w:rPr>
        <w:t>СХН-2. Зона садов (с/х назначения)</w:t>
      </w:r>
    </w:p>
    <w:p w:rsidR="00D40EBE" w:rsidRPr="00A13665" w:rsidRDefault="00D40EBE" w:rsidP="00D40EBE"/>
    <w:p w:rsidR="00D40EBE" w:rsidRPr="00A13665" w:rsidRDefault="00D40EBE" w:rsidP="006E384C">
      <w:pPr>
        <w:ind w:firstLine="567"/>
        <w:jc w:val="both"/>
      </w:pPr>
      <w:r w:rsidRPr="00A13665">
        <w:t>Зона садов</w:t>
      </w:r>
      <w:r w:rsidR="00BA19C2" w:rsidRPr="00A13665">
        <w:t xml:space="preserve"> (с/х назначения)</w:t>
      </w:r>
      <w:r w:rsidRPr="00A13665">
        <w:t xml:space="preserve"> СХН-2 предназначена для обеспечения правовых условий сохранения сельскохозяйственного назначения,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0D4A69"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локального инженерного обеспечения</w:t>
            </w:r>
            <w:r w:rsidR="000D4A69" w:rsidRPr="00A13665">
              <w:t>,</w:t>
            </w:r>
          </w:p>
          <w:p w:rsidR="00D40EBE" w:rsidRPr="00A13665" w:rsidRDefault="000D4A69" w:rsidP="00D40EBE">
            <w:r w:rsidRPr="00A13665">
              <w:t>площадки для сбора мусора,</w:t>
            </w:r>
            <w:r w:rsidR="00D40EBE" w:rsidRPr="00A13665">
              <w:t xml:space="preserve"> объекты </w:t>
            </w:r>
            <w:r w:rsidR="00D40EBE" w:rsidRPr="00A13665">
              <w:lastRenderedPageBreak/>
              <w:t>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0D4A69"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0D4A69" w:rsidRPr="00A13665">
              <w:t>,</w:t>
            </w:r>
            <w:r w:rsidRPr="00A13665">
              <w:t xml:space="preserve"> скважины для забора воды на питьевые и хозяйственные нужды</w:t>
            </w:r>
          </w:p>
        </w:tc>
      </w:tr>
    </w:tbl>
    <w:p w:rsidR="00D40EBE" w:rsidRPr="00A13665" w:rsidRDefault="00D40EBE" w:rsidP="006E384C">
      <w:pPr>
        <w:ind w:firstLine="567"/>
      </w:pPr>
      <w:r w:rsidRPr="00A13665">
        <w:t>Параметры застройки не подлежат установлению.</w:t>
      </w:r>
    </w:p>
    <w:p w:rsidR="00D40EBE" w:rsidRPr="00A13665" w:rsidRDefault="00D40EBE" w:rsidP="00D40EBE"/>
    <w:p w:rsidR="00D40EBE" w:rsidRPr="00A13665" w:rsidRDefault="006E384C" w:rsidP="008D062E">
      <w:pPr>
        <w:ind w:firstLine="567"/>
        <w:rPr>
          <w:b/>
          <w:i/>
        </w:rPr>
      </w:pPr>
      <w:r w:rsidRPr="00A13665">
        <w:rPr>
          <w:b/>
          <w:i/>
        </w:rPr>
        <w:t>Статья 36</w:t>
      </w:r>
      <w:r w:rsidR="00D40EBE" w:rsidRPr="00A13665">
        <w:rPr>
          <w:b/>
          <w:i/>
        </w:rPr>
        <w:t>. Зоны инженерной и транспортной инфраструктуры</w:t>
      </w:r>
    </w:p>
    <w:p w:rsidR="00D40EBE" w:rsidRPr="00A13665" w:rsidRDefault="00D40EBE" w:rsidP="00D40EBE"/>
    <w:p w:rsidR="00D40EBE" w:rsidRPr="00A13665" w:rsidRDefault="00D40EBE" w:rsidP="008D062E">
      <w:pPr>
        <w:jc w:val="center"/>
        <w:rPr>
          <w:b/>
        </w:rPr>
      </w:pPr>
      <w:r w:rsidRPr="00A13665">
        <w:rPr>
          <w:b/>
        </w:rPr>
        <w:t>ТИ-1. Зона объектов инженерной инфраструктуры</w:t>
      </w:r>
    </w:p>
    <w:p w:rsidR="00D40EBE" w:rsidRPr="00A13665" w:rsidRDefault="00D40EBE" w:rsidP="00267BB1">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6" w:name="sub_1312"/>
            <w:r w:rsidRPr="00A13665">
              <w:t>Административные здания организаций, обеспечивающих предоставление коммунальных услуг</w:t>
            </w:r>
            <w:bookmarkEnd w:id="46"/>
            <w:r w:rsidR="000D4A69" w:rsidRPr="00A13665">
              <w:t>.</w:t>
            </w:r>
          </w:p>
          <w:p w:rsidR="00D40EBE" w:rsidRPr="00A13665" w:rsidRDefault="00D40EBE" w:rsidP="00D40EBE">
            <w:r w:rsidRPr="00A13665">
              <w:t>Размещение зданий, предназначенных для приема физических и юридических лиц в связи с предоставлением им коммунальных услуг</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7" w:name="sub_1061"/>
            <w:r w:rsidRPr="00A13665">
              <w:t>Недропользование</w:t>
            </w:r>
            <w:bookmarkEnd w:id="47"/>
            <w:r w:rsidR="000D4A69" w:rsidRPr="00A13665">
              <w:t>.</w:t>
            </w:r>
          </w:p>
          <w:p w:rsidR="00D40EBE" w:rsidRPr="00A13665" w:rsidRDefault="00D40EBE" w:rsidP="00D40EBE">
            <w:r w:rsidRPr="00A13665">
              <w:lastRenderedPageBreak/>
              <w:t>Осуществление геологических изысканий;</w:t>
            </w:r>
          </w:p>
          <w:p w:rsidR="00D40EBE" w:rsidRPr="00A13665" w:rsidRDefault="00D40EBE" w:rsidP="00D40EBE">
            <w:r w:rsidRPr="00A13665">
              <w:t>добыча полезных ископаемых открытым (карьеры, отвалы) и закрытым (шахты, скважины) способами;</w:t>
            </w:r>
          </w:p>
          <w:p w:rsidR="00D40EBE" w:rsidRPr="00A13665" w:rsidRDefault="00D40EBE" w:rsidP="00D40EBE">
            <w:r w:rsidRPr="00A13665">
              <w:t>размещение объектов капитального строительства, в том числе подземных, в целях добычи полезных ископаемых;</w:t>
            </w:r>
          </w:p>
          <w:p w:rsidR="00D40EBE" w:rsidRPr="00A13665" w:rsidRDefault="00D40EBE" w:rsidP="00D40EBE">
            <w:r w:rsidRPr="00A13665">
              <w:t>размещение объектов капитального строительства, необходимых для подготовки сырья к транспортировке и (или) промышленной переработке;</w:t>
            </w:r>
          </w:p>
          <w:p w:rsidR="00D40EBE" w:rsidRPr="00A13665" w:rsidRDefault="00D40EBE" w:rsidP="00D40EBE">
            <w:r w:rsidRPr="00A13665">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0D4A69"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0D4A69" w:rsidRPr="00A13665">
              <w:t>нок для автомобилей сотрудников,</w:t>
            </w:r>
            <w:r w:rsidRPr="00A13665">
              <w:t xml:space="preserve"> гост</w:t>
            </w:r>
            <w:r w:rsidR="000D4A69" w:rsidRPr="00A13665">
              <w:t>евые автостоянки,</w:t>
            </w:r>
            <w:r w:rsidRPr="00A13665">
              <w:t xml:space="preserve"> г</w:t>
            </w:r>
            <w:r w:rsidR="000D4A69" w:rsidRPr="00A13665">
              <w:t>аражи служебного автотранспорта,</w:t>
            </w:r>
            <w:r w:rsidRPr="00A13665">
              <w:t xml:space="preserve"> сооружения лок</w:t>
            </w:r>
            <w:r w:rsidR="000D4A69" w:rsidRPr="00A13665">
              <w:t>ального инженерного обеспечения, площадки для сбора 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4.9.1</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Объекты дорожного сервиса .</w:t>
            </w:r>
          </w:p>
          <w:p w:rsidR="00B267B7" w:rsidRPr="00153ECB" w:rsidRDefault="00B267B7" w:rsidP="00634213">
            <w:r w:rsidRPr="00153ECB">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B267B7" w:rsidRPr="00153ECB" w:rsidRDefault="00B267B7" w:rsidP="00634213">
            <w:r w:rsidRPr="00153ECB">
              <w:t>с кодами 4.9.1.1-4.9.1.4</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w:t>
            </w:r>
            <w:r w:rsidRPr="00153ECB">
              <w:lastRenderedPageBreak/>
              <w:t>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lastRenderedPageBreak/>
              <w:t>4.9.1.3</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Автомобильные мойки.</w:t>
            </w:r>
          </w:p>
          <w:p w:rsidR="00B267B7" w:rsidRPr="00153ECB" w:rsidRDefault="00B267B7" w:rsidP="00634213">
            <w:r w:rsidRPr="00153ECB">
              <w:t>Размещение автомобильных моек,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4.9.1.4</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Ремонт автомобилей.</w:t>
            </w:r>
          </w:p>
          <w:p w:rsidR="00B267B7" w:rsidRPr="00153ECB" w:rsidRDefault="00B267B7" w:rsidP="00634213">
            <w:r w:rsidRPr="00153EC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5.4</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Причалы для маломерных судов.</w:t>
            </w:r>
          </w:p>
          <w:p w:rsidR="00B267B7" w:rsidRPr="00153ECB" w:rsidRDefault="00B267B7" w:rsidP="00634213">
            <w:r w:rsidRPr="00153ECB">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w:t>
            </w:r>
            <w:r w:rsidRPr="00153ECB">
              <w:lastRenderedPageBreak/>
              <w:t>технического, инженерно-технического обеспечения, хозяйственные постройки, сооружения локального инженерного обеспечения</w:t>
            </w:r>
          </w:p>
        </w:tc>
      </w:tr>
      <w:tr w:rsidR="00B267B7" w:rsidRPr="00A13665"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A13665" w:rsidRDefault="00B267B7" w:rsidP="00634213">
            <w:r w:rsidRPr="00A13665">
              <w:lastRenderedPageBreak/>
              <w:t>4.7</w:t>
            </w:r>
          </w:p>
        </w:tc>
        <w:tc>
          <w:tcPr>
            <w:tcW w:w="4866" w:type="dxa"/>
            <w:tcBorders>
              <w:top w:val="single" w:sz="4" w:space="0" w:color="auto"/>
              <w:left w:val="single" w:sz="4" w:space="0" w:color="auto"/>
              <w:bottom w:val="single" w:sz="4" w:space="0" w:color="auto"/>
              <w:right w:val="single" w:sz="4" w:space="0" w:color="auto"/>
            </w:tcBorders>
          </w:tcPr>
          <w:p w:rsidR="00B267B7" w:rsidRPr="00A13665" w:rsidRDefault="00B267B7" w:rsidP="00634213">
            <w:r w:rsidRPr="00A13665">
              <w:t>Гостиничное обслуживание.</w:t>
            </w:r>
          </w:p>
          <w:p w:rsidR="00B267B7" w:rsidRPr="00A13665" w:rsidRDefault="00B267B7" w:rsidP="00634213">
            <w:r w:rsidRPr="00A13665">
              <w:t>Размещение гостиниц</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услуг связи</w:t>
            </w:r>
            <w:r w:rsidR="000D4A69" w:rsidRPr="00A13665">
              <w:t>.</w:t>
            </w:r>
          </w:p>
          <w:p w:rsidR="00D40EBE" w:rsidRPr="00A13665" w:rsidRDefault="00D40EBE" w:rsidP="00D40EBE">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w:t>
            </w:r>
            <w:r w:rsidR="000D4A69" w:rsidRPr="00A13665">
              <w:t>мобилей специального назначения,</w:t>
            </w:r>
            <w:r w:rsidRPr="00A13665">
              <w:t xml:space="preserve"> вспомогательные объекты технического, инженерно-технического обеспечения, скважины для забора воды на питьевые и </w:t>
            </w:r>
            <w:r w:rsidRPr="00A13665">
              <w:lastRenderedPageBreak/>
              <w:t>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0D4A69"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Трубопроводный транспорт</w:t>
            </w:r>
            <w:r w:rsidR="000D4A69" w:rsidRPr="00A13665">
              <w:t>.</w:t>
            </w:r>
          </w:p>
          <w:p w:rsidR="00D40EBE" w:rsidRPr="00A13665" w:rsidRDefault="00D40EBE" w:rsidP="00D40EBE">
            <w:r w:rsidRPr="00A1366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инженерно-технического обеспечения</w:t>
            </w:r>
          </w:p>
        </w:tc>
      </w:tr>
    </w:tbl>
    <w:p w:rsidR="00D40EBE" w:rsidRPr="00A13665" w:rsidRDefault="00D40EBE" w:rsidP="006E384C">
      <w:pPr>
        <w:ind w:firstLine="567"/>
      </w:pPr>
      <w:r w:rsidRPr="00A13665">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Коэффициент застройки территории </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bl>
    <w:p w:rsidR="00D40EBE" w:rsidRPr="00A13665" w:rsidRDefault="00D40EBE" w:rsidP="008D062E">
      <w:pPr>
        <w:jc w:val="center"/>
        <w:rPr>
          <w:b/>
        </w:rPr>
      </w:pPr>
      <w:r w:rsidRPr="00A13665">
        <w:rPr>
          <w:b/>
        </w:rPr>
        <w:t>ТИ-2. Зона объектов транспортной инфраструктуры</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0D4A69"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перевозок пассажиров</w:t>
            </w:r>
            <w:r w:rsidR="000D4A69" w:rsidRPr="00A13665">
              <w:t>.</w:t>
            </w:r>
          </w:p>
          <w:p w:rsidR="00D40EBE" w:rsidRPr="00A13665" w:rsidRDefault="00D40EBE" w:rsidP="00D40EBE">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w:t>
            </w:r>
            <w:r w:rsidR="000D4A69" w:rsidRPr="00A13665">
              <w:t>нок для автомобилей сотрудников, гостевые автостоянки,</w:t>
            </w:r>
            <w:r w:rsidRPr="00A13665">
              <w:t xml:space="preserve"> г</w:t>
            </w:r>
            <w:r w:rsidR="000D4A69" w:rsidRPr="00A13665">
              <w:t>аражи служебного автотранспорта,</w:t>
            </w:r>
            <w:r w:rsidRPr="00A13665">
              <w:t xml:space="preserve"> сооружения лок</w:t>
            </w:r>
            <w:r w:rsidR="000D4A69" w:rsidRPr="00A13665">
              <w:t>ального инженерного обеспечения, площадки для сбора мусора,</w:t>
            </w:r>
            <w:r w:rsidRPr="00A13665">
              <w:t xml:space="preserve"> объекты пожарной охраны (резервуары для хранения</w:t>
            </w:r>
            <w:r w:rsidR="000D4A69" w:rsidRPr="00A13665">
              <w:t xml:space="preserve">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Стоянки транспорта общего пользования</w:t>
            </w:r>
            <w:r w:rsidR="000D4A69" w:rsidRPr="00A13665">
              <w:t>.</w:t>
            </w:r>
          </w:p>
          <w:p w:rsidR="00D40EBE" w:rsidRPr="00A13665" w:rsidRDefault="00D40EBE" w:rsidP="00D40EBE">
            <w:r w:rsidRPr="00A13665">
              <w:t>Размещение стоянок транспортных средств, осуществляющих перевозки людей по установленному маршруту</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Трубопроводный транспорт</w:t>
            </w:r>
            <w:r w:rsidR="000D4A69" w:rsidRPr="00A13665">
              <w:t>.</w:t>
            </w:r>
          </w:p>
          <w:p w:rsidR="00D40EBE" w:rsidRPr="00A13665" w:rsidRDefault="00D40EBE" w:rsidP="00D40EBE">
            <w:r w:rsidRPr="00A1366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6E384C" w:rsidP="00D40EBE">
            <w:r w:rsidRPr="00A13665">
              <w:br w:type="page"/>
            </w:r>
            <w:r w:rsidR="00D40EBE" w:rsidRPr="00A13665">
              <w:t>12.0.1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Улично-дорожная сеть</w:t>
            </w:r>
            <w:r w:rsidR="000D4A69" w:rsidRPr="00A13665">
              <w:t>.</w:t>
            </w:r>
          </w:p>
          <w:p w:rsidR="00D40EBE" w:rsidRPr="00A13665" w:rsidRDefault="00D40EBE" w:rsidP="00D40EBE">
            <w:r w:rsidRPr="00A13665">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3665">
              <w:t>велотранспортной</w:t>
            </w:r>
            <w:proofErr w:type="spellEnd"/>
            <w:r w:rsidRPr="00A13665">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Площадки для сбора мусора</w:t>
            </w:r>
            <w:r w:rsidR="00D40EBE" w:rsidRPr="00A13665">
              <w:t xml:space="preserve"> </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0D4A69"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4.9.1</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Объекты дорожного сервиса .</w:t>
            </w:r>
          </w:p>
          <w:p w:rsidR="00AA3261" w:rsidRPr="00153ECB" w:rsidRDefault="00AA3261" w:rsidP="00634213">
            <w:r w:rsidRPr="00153ECB">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AA3261" w:rsidRPr="00153ECB" w:rsidRDefault="00AA3261" w:rsidP="00634213">
            <w:r w:rsidRPr="00153ECB">
              <w:t>с кодами 4.9.1.1-4.9.1.4</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w:t>
            </w:r>
            <w:r w:rsidRPr="00153ECB">
              <w:lastRenderedPageBreak/>
              <w:t>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lastRenderedPageBreak/>
              <w:t>4.9.1.3</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Автомобильные мойки.</w:t>
            </w:r>
          </w:p>
          <w:p w:rsidR="00AA3261" w:rsidRPr="00153ECB" w:rsidRDefault="00AA3261" w:rsidP="00634213">
            <w:r w:rsidRPr="00153ECB">
              <w:t>Размещение автомобильных моек,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4.9.1.4</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Ремонт автомобилей.</w:t>
            </w:r>
          </w:p>
          <w:p w:rsidR="00AA3261" w:rsidRPr="00153ECB" w:rsidRDefault="00AA3261" w:rsidP="00634213">
            <w:r w:rsidRPr="00153EC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5.4</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Причалы для маломерных судов.</w:t>
            </w:r>
          </w:p>
          <w:p w:rsidR="00AA3261" w:rsidRPr="00153ECB" w:rsidRDefault="00AA3261" w:rsidP="00634213">
            <w:r w:rsidRPr="00153ECB">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 xml:space="preserve">Гостевые автостоянки, площадки для сбора мусора, объекты пожарной охраны </w:t>
            </w:r>
            <w:r w:rsidRPr="00153ECB">
              <w:lastRenderedPageBreak/>
              <w:t>(резервуары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A13665" w:rsidRDefault="00AA3261" w:rsidP="00634213">
            <w:r w:rsidRPr="00A13665">
              <w:lastRenderedPageBreak/>
              <w:t>4.7</w:t>
            </w:r>
          </w:p>
        </w:tc>
        <w:tc>
          <w:tcPr>
            <w:tcW w:w="4866" w:type="dxa"/>
            <w:tcBorders>
              <w:top w:val="single" w:sz="4" w:space="0" w:color="auto"/>
              <w:left w:val="single" w:sz="4" w:space="0" w:color="auto"/>
              <w:bottom w:val="single" w:sz="4" w:space="0" w:color="auto"/>
              <w:right w:val="single" w:sz="4" w:space="0" w:color="auto"/>
            </w:tcBorders>
          </w:tcPr>
          <w:p w:rsidR="00AA3261" w:rsidRPr="00A13665" w:rsidRDefault="00AA3261" w:rsidP="00634213">
            <w:r w:rsidRPr="00A13665">
              <w:t>Гостиничное обслуживание.</w:t>
            </w:r>
          </w:p>
          <w:p w:rsidR="00AA3261" w:rsidRPr="00A13665" w:rsidRDefault="00AA3261" w:rsidP="00634213">
            <w:r w:rsidRPr="00A13665">
              <w:t>Размещение гостиниц</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 xml:space="preserve"> Перечень условно разрешенных и вспомогательных видов использования объектов капитального строительства и земельных участков, параметры застройки не подлежат установлению.</w:t>
      </w:r>
    </w:p>
    <w:p w:rsidR="00D40EBE" w:rsidRPr="00A13665" w:rsidRDefault="00D40EBE" w:rsidP="00D40EBE">
      <w:pPr>
        <w:rPr>
          <w:i/>
        </w:rPr>
      </w:pPr>
    </w:p>
    <w:p w:rsidR="00D40EBE" w:rsidRPr="00A13665" w:rsidRDefault="00D40EBE" w:rsidP="008D062E">
      <w:pPr>
        <w:ind w:firstLine="567"/>
        <w:rPr>
          <w:b/>
          <w:i/>
        </w:rPr>
      </w:pPr>
      <w:r w:rsidRPr="00A13665">
        <w:rPr>
          <w:b/>
          <w:i/>
        </w:rPr>
        <w:t xml:space="preserve">Статья </w:t>
      </w:r>
      <w:r w:rsidR="006E384C" w:rsidRPr="00A13665">
        <w:rPr>
          <w:b/>
          <w:i/>
        </w:rPr>
        <w:t>37</w:t>
      </w:r>
      <w:r w:rsidRPr="00A13665">
        <w:rPr>
          <w:b/>
          <w:i/>
        </w:rPr>
        <w:t>. Территории общего пользования</w:t>
      </w:r>
    </w:p>
    <w:p w:rsidR="00112044" w:rsidRDefault="00112044" w:rsidP="00112044">
      <w:pPr>
        <w:ind w:firstLine="567"/>
        <w:jc w:val="both"/>
      </w:pPr>
    </w:p>
    <w:p w:rsidR="00112044" w:rsidRPr="00D40EBE" w:rsidRDefault="00112044" w:rsidP="00112044">
      <w:pPr>
        <w:ind w:firstLine="567"/>
        <w:jc w:val="both"/>
      </w:pPr>
      <w:r w:rsidRPr="00D40EBE">
        <w:t xml:space="preserve">Территории общего пользования - это территории, которыми беспрепятственно пользуется неограниченный круг лиц (в том числе площади, улицы, проезды, скверы, бульвары). В рамках правил землепользования и застройки границы территорий общего пользования показаны с учетом существующего кадастрового деления и сложившихся транспортных связей. Границы территорий общего пользования обозначаются красными линиями на стадии разработки проекта планировки территории (п. 11 ст. 1 </w:t>
      </w:r>
      <w:proofErr w:type="spellStart"/>
      <w:r w:rsidRPr="00D40EBE">
        <w:t>ГрК</w:t>
      </w:r>
      <w:proofErr w:type="spellEnd"/>
      <w:r w:rsidRPr="00D40EBE">
        <w:t xml:space="preserve"> РФ). По Закону о приватизации отчуждению (приватизации) не подлежат земельные участки в составе земель общего пользования (улицы, проезды, дороги, набережные, парки, лесопарки, скверы, сады, бульвары, водоемы, пляжи и </w:t>
      </w:r>
      <w:r>
        <w:t xml:space="preserve">другие). </w:t>
      </w:r>
      <w:r w:rsidRPr="00D40EBE">
        <w:t>Территории общего пользования находятся в муниципальной или государственной собственности</w:t>
      </w:r>
      <w:r>
        <w:t>.</w:t>
      </w:r>
    </w:p>
    <w:p w:rsidR="00D40EBE" w:rsidRPr="00A13665" w:rsidRDefault="00D40EBE" w:rsidP="00D40EBE"/>
    <w:p w:rsidR="00141ED6" w:rsidRPr="00A13665" w:rsidRDefault="00141ED6" w:rsidP="00141ED6">
      <w:pPr>
        <w:pStyle w:val="3-016"/>
        <w:jc w:val="center"/>
        <w:rPr>
          <w:sz w:val="24"/>
        </w:rPr>
      </w:pPr>
      <w:r w:rsidRPr="00A13665">
        <w:rPr>
          <w:sz w:val="24"/>
        </w:rPr>
        <w:lastRenderedPageBreak/>
        <w:t>Глава 8. Градостроительные регламенты в части ограничений использования земельных участков и объектов капитального строительства</w:t>
      </w:r>
    </w:p>
    <w:p w:rsidR="00141ED6" w:rsidRPr="00A13665" w:rsidRDefault="00141ED6" w:rsidP="00141ED6">
      <w:pPr>
        <w:pStyle w:val="3-016"/>
        <w:jc w:val="center"/>
        <w:rPr>
          <w:sz w:val="24"/>
        </w:rPr>
      </w:pPr>
    </w:p>
    <w:p w:rsidR="00141ED6" w:rsidRPr="00A13665" w:rsidRDefault="00141ED6" w:rsidP="008D062E">
      <w:pPr>
        <w:pStyle w:val="ConsPlusNormal"/>
        <w:widowControl/>
        <w:ind w:firstLine="567"/>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3</w:t>
      </w:r>
      <w:r w:rsidR="00065B49" w:rsidRPr="00A13665">
        <w:rPr>
          <w:rFonts w:ascii="Times New Roman" w:hAnsi="Times New Roman" w:cs="Times New Roman"/>
          <w:b/>
          <w:bCs/>
          <w:i/>
          <w:iCs/>
          <w:sz w:val="24"/>
          <w:szCs w:val="24"/>
        </w:rPr>
        <w:t>8</w:t>
      </w:r>
      <w:r w:rsidRPr="00A13665">
        <w:rPr>
          <w:rFonts w:ascii="Times New Roman" w:hAnsi="Times New Roman" w:cs="Times New Roman"/>
          <w:b/>
          <w:bCs/>
          <w:i/>
          <w:iCs/>
          <w:sz w:val="24"/>
          <w:szCs w:val="24"/>
        </w:rPr>
        <w:t>. Зоны</w:t>
      </w:r>
      <w:r w:rsidR="004A52C2" w:rsidRPr="00A13665">
        <w:rPr>
          <w:rFonts w:ascii="Times New Roman" w:hAnsi="Times New Roman" w:cs="Times New Roman"/>
          <w:b/>
          <w:bCs/>
          <w:i/>
          <w:iCs/>
          <w:sz w:val="24"/>
          <w:szCs w:val="24"/>
        </w:rPr>
        <w:t xml:space="preserve"> </w:t>
      </w:r>
      <w:r w:rsidRPr="00A13665">
        <w:rPr>
          <w:rFonts w:ascii="Times New Roman" w:hAnsi="Times New Roman" w:cs="Times New Roman"/>
          <w:b/>
          <w:i/>
          <w:iCs/>
          <w:sz w:val="24"/>
          <w:szCs w:val="24"/>
        </w:rPr>
        <w:t>с особыми условиями использования территорий</w:t>
      </w:r>
    </w:p>
    <w:p w:rsidR="00065B49" w:rsidRPr="00A13665" w:rsidRDefault="00065B49"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на территории населенного пункта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rsidR="00141ED6" w:rsidRPr="00A13665" w:rsidRDefault="00D93EA0"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w:t>
      </w:r>
      <w:r w:rsidR="00141ED6" w:rsidRPr="00A13665">
        <w:rPr>
          <w:rFonts w:ascii="Times New Roman" w:hAnsi="Times New Roman" w:cs="Times New Roman"/>
          <w:sz w:val="24"/>
          <w:szCs w:val="24"/>
        </w:rPr>
        <w:t>он</w:t>
      </w:r>
      <w:r w:rsidRPr="00A13665">
        <w:rPr>
          <w:rFonts w:ascii="Times New Roman" w:hAnsi="Times New Roman" w:cs="Times New Roman"/>
          <w:sz w:val="24"/>
          <w:szCs w:val="24"/>
        </w:rPr>
        <w:t>ы</w:t>
      </w:r>
      <w:r w:rsidR="00141ED6" w:rsidRPr="00A13665">
        <w:rPr>
          <w:rFonts w:ascii="Times New Roman" w:hAnsi="Times New Roman" w:cs="Times New Roman"/>
          <w:sz w:val="24"/>
          <w:szCs w:val="24"/>
        </w:rPr>
        <w:t xml:space="preserve"> </w:t>
      </w:r>
      <w:r w:rsidRPr="00A13665">
        <w:rPr>
          <w:rFonts w:ascii="Times New Roman" w:hAnsi="Times New Roman" w:cs="Times New Roman"/>
          <w:sz w:val="24"/>
          <w:szCs w:val="24"/>
        </w:rPr>
        <w:t xml:space="preserve">с </w:t>
      </w:r>
      <w:r w:rsidR="00141ED6" w:rsidRPr="00A13665">
        <w:rPr>
          <w:rFonts w:ascii="Times New Roman" w:hAnsi="Times New Roman" w:cs="Times New Roman"/>
          <w:sz w:val="24"/>
          <w:szCs w:val="24"/>
        </w:rPr>
        <w:t>особыми условиями использования территории обозначен</w:t>
      </w:r>
      <w:r w:rsidRPr="00A13665">
        <w:rPr>
          <w:rFonts w:ascii="Times New Roman" w:hAnsi="Times New Roman" w:cs="Times New Roman"/>
          <w:sz w:val="24"/>
          <w:szCs w:val="24"/>
        </w:rPr>
        <w:t>ы</w:t>
      </w:r>
      <w:r w:rsidR="00141ED6" w:rsidRPr="00A13665">
        <w:rPr>
          <w:rFonts w:ascii="Times New Roman" w:hAnsi="Times New Roman" w:cs="Times New Roman"/>
          <w:sz w:val="24"/>
          <w:szCs w:val="24"/>
        </w:rPr>
        <w:t xml:space="preserve"> на карте градостроительного зонирования определенным цветом.</w:t>
      </w:r>
    </w:p>
    <w:p w:rsidR="00141ED6" w:rsidRPr="00A13665" w:rsidRDefault="00141ED6" w:rsidP="00141ED6">
      <w:pPr>
        <w:pStyle w:val="3-016"/>
        <w:jc w:val="left"/>
        <w:rPr>
          <w:i/>
          <w:iCs/>
          <w:sz w:val="24"/>
        </w:rPr>
      </w:pPr>
    </w:p>
    <w:p w:rsidR="00141ED6" w:rsidRPr="00A13665" w:rsidRDefault="00141ED6" w:rsidP="008D062E">
      <w:pPr>
        <w:pStyle w:val="3-016"/>
        <w:ind w:firstLine="567"/>
        <w:rPr>
          <w:i/>
          <w:iCs/>
          <w:sz w:val="24"/>
        </w:rPr>
      </w:pPr>
      <w:r w:rsidRPr="00A13665">
        <w:rPr>
          <w:i/>
          <w:iCs/>
          <w:sz w:val="24"/>
        </w:rPr>
        <w:t>Статья 3</w:t>
      </w:r>
      <w:r w:rsidR="00065B49" w:rsidRPr="00A13665">
        <w:rPr>
          <w:i/>
          <w:iCs/>
          <w:sz w:val="24"/>
        </w:rPr>
        <w:t>9</w:t>
      </w:r>
      <w:r w:rsidRPr="00A13665">
        <w:rPr>
          <w:i/>
          <w:iCs/>
          <w:sz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w:t>
      </w:r>
    </w:p>
    <w:p w:rsidR="00065B49" w:rsidRPr="00A13665" w:rsidRDefault="00065B49" w:rsidP="00065B49">
      <w:pPr>
        <w:pStyle w:val="3-016"/>
        <w:spacing w:before="0"/>
        <w:rPr>
          <w:b w:val="0"/>
          <w:sz w:val="24"/>
        </w:rPr>
      </w:pPr>
    </w:p>
    <w:p w:rsidR="00B63DFB" w:rsidRPr="00A13665" w:rsidRDefault="00065B49" w:rsidP="00B63DFB">
      <w:pPr>
        <w:pStyle w:val="3-016"/>
        <w:spacing w:before="0"/>
        <w:rPr>
          <w:b w:val="0"/>
          <w:sz w:val="24"/>
        </w:rPr>
      </w:pPr>
      <w:r w:rsidRPr="00A13665">
        <w:rPr>
          <w:b w:val="0"/>
          <w:sz w:val="24"/>
        </w:rPr>
        <w:t xml:space="preserve">На территории </w:t>
      </w:r>
      <w:r w:rsidR="00E90727" w:rsidRPr="00A13665">
        <w:rPr>
          <w:b w:val="0"/>
          <w:sz w:val="24"/>
        </w:rPr>
        <w:t>Подлеснов</w:t>
      </w:r>
      <w:r w:rsidR="00771067" w:rsidRPr="00A13665">
        <w:rPr>
          <w:b w:val="0"/>
          <w:sz w:val="24"/>
        </w:rPr>
        <w:t>ского</w:t>
      </w:r>
      <w:r w:rsidRPr="00A13665">
        <w:rPr>
          <w:b w:val="0"/>
          <w:sz w:val="24"/>
        </w:rPr>
        <w:t xml:space="preserve"> муниципального образования </w:t>
      </w:r>
      <w:r w:rsidR="00B63DFB" w:rsidRPr="00A13665">
        <w:rPr>
          <w:b w:val="0"/>
          <w:sz w:val="24"/>
        </w:rPr>
        <w:t xml:space="preserve">находятся объекты культурного наследия. </w:t>
      </w:r>
    </w:p>
    <w:p w:rsidR="00B63DFB" w:rsidRPr="00A13665" w:rsidRDefault="00B63DFB" w:rsidP="00B63DFB">
      <w:pPr>
        <w:pStyle w:val="3-016"/>
        <w:spacing w:before="0"/>
        <w:rPr>
          <w:b w:val="0"/>
          <w:sz w:val="24"/>
        </w:rPr>
      </w:pPr>
      <w:r w:rsidRPr="00A13665">
        <w:rPr>
          <w:b w:val="0"/>
          <w:sz w:val="24"/>
        </w:rPr>
        <w:t>Объекты культурного наследия местного значения:</w:t>
      </w:r>
    </w:p>
    <w:p w:rsidR="00B63DFB" w:rsidRPr="00A13665" w:rsidRDefault="00B63DFB" w:rsidP="005B566E">
      <w:pPr>
        <w:spacing w:line="100" w:lineRule="atLeast"/>
        <w:ind w:left="567"/>
      </w:pPr>
      <w:r w:rsidRPr="00A13665">
        <w:t>1)  Особняк,  1904 г.</w:t>
      </w:r>
      <w:r w:rsidR="005B566E" w:rsidRPr="00A13665">
        <w:t xml:space="preserve">, </w:t>
      </w:r>
      <w:r w:rsidRPr="00A13665">
        <w:t xml:space="preserve"> Марксовский район, с. </w:t>
      </w:r>
      <w:proofErr w:type="spellStart"/>
      <w:r w:rsidRPr="00A13665">
        <w:t>Баскатовка</w:t>
      </w:r>
      <w:proofErr w:type="spellEnd"/>
      <w:r w:rsidRPr="00A13665">
        <w:t xml:space="preserve">, ул. </w:t>
      </w:r>
      <w:proofErr w:type="spellStart"/>
      <w:r w:rsidRPr="00A13665">
        <w:t>К.Маркса</w:t>
      </w:r>
      <w:proofErr w:type="spellEnd"/>
      <w:r w:rsidRPr="00A13665">
        <w:t>, 21а.</w:t>
      </w:r>
    </w:p>
    <w:p w:rsidR="005B566E" w:rsidRPr="00A13665" w:rsidRDefault="005B566E" w:rsidP="00A5399A">
      <w:pPr>
        <w:spacing w:line="100" w:lineRule="atLeast"/>
        <w:ind w:left="567"/>
      </w:pPr>
      <w:r w:rsidRPr="00A13665">
        <w:t xml:space="preserve">2) Церковь, кон. </w:t>
      </w:r>
      <w:proofErr w:type="spellStart"/>
      <w:r w:rsidRPr="00A13665">
        <w:t>ХIХв</w:t>
      </w:r>
      <w:proofErr w:type="spellEnd"/>
      <w:r w:rsidRPr="00A13665">
        <w:t xml:space="preserve">. - </w:t>
      </w:r>
      <w:proofErr w:type="spellStart"/>
      <w:r w:rsidRPr="00A13665">
        <w:t>нач.ХХв</w:t>
      </w:r>
      <w:proofErr w:type="spellEnd"/>
      <w:r w:rsidRPr="00A13665">
        <w:t xml:space="preserve">., Марксовский район, с. Орловское, </w:t>
      </w:r>
      <w:proofErr w:type="spellStart"/>
      <w:r w:rsidRPr="00A13665">
        <w:t>ул.Ленина</w:t>
      </w:r>
      <w:proofErr w:type="spellEnd"/>
      <w:r w:rsidRPr="00A13665">
        <w:t xml:space="preserve">, 52а.   </w:t>
      </w:r>
    </w:p>
    <w:p w:rsidR="00065B49" w:rsidRPr="00A13665" w:rsidRDefault="00065B49" w:rsidP="00065B49">
      <w:pPr>
        <w:pStyle w:val="3-016"/>
        <w:spacing w:before="0"/>
        <w:rPr>
          <w:b w:val="0"/>
          <w:sz w:val="24"/>
        </w:rPr>
      </w:pPr>
      <w:r w:rsidRPr="00A13665">
        <w:rPr>
          <w:b w:val="0"/>
          <w:sz w:val="24"/>
        </w:rPr>
        <w:t>При выявлении объектов культурного наследия накладываются ограничения.</w:t>
      </w:r>
    </w:p>
    <w:p w:rsidR="00141ED6" w:rsidRPr="00A13665" w:rsidRDefault="00141ED6" w:rsidP="00065B49">
      <w:pPr>
        <w:pStyle w:val="13"/>
        <w:ind w:firstLine="585"/>
        <w:jc w:val="both"/>
        <w:rPr>
          <w:rFonts w:ascii="Times New Roman" w:hAnsi="Times New Roman" w:cs="Times New Roman"/>
          <w:sz w:val="24"/>
          <w:szCs w:val="24"/>
        </w:rPr>
      </w:pPr>
      <w:r w:rsidRPr="00A13665">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p>
    <w:p w:rsidR="00141ED6" w:rsidRPr="00A13665" w:rsidRDefault="00141ED6" w:rsidP="00141ED6">
      <w:pPr>
        <w:pStyle w:val="13"/>
        <w:ind w:firstLine="585"/>
        <w:jc w:val="both"/>
        <w:rPr>
          <w:rFonts w:ascii="Times New Roman" w:hAnsi="Times New Roman" w:cs="Times New Roman"/>
          <w:sz w:val="24"/>
          <w:szCs w:val="24"/>
        </w:rPr>
      </w:pPr>
      <w:r w:rsidRPr="00A13665">
        <w:rPr>
          <w:rFonts w:ascii="Times New Roman" w:hAnsi="Times New Roman" w:cs="Times New Roman"/>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141ED6" w:rsidRPr="00A13665" w:rsidRDefault="00141ED6" w:rsidP="00141ED6">
      <w:pPr>
        <w:pStyle w:val="txt"/>
        <w:tabs>
          <w:tab w:val="left" w:pos="10145"/>
        </w:tabs>
        <w:ind w:left="-15" w:firstLine="585"/>
        <w:rPr>
          <w:rFonts w:ascii="Times New Roman" w:hAnsi="Times New Roman"/>
          <w:color w:val="auto"/>
          <w:sz w:val="24"/>
          <w:szCs w:val="24"/>
        </w:rPr>
      </w:pPr>
      <w:r w:rsidRPr="00A13665">
        <w:rPr>
          <w:rFonts w:ascii="Times New Roman" w:hAnsi="Times New Roman"/>
          <w:color w:val="auto"/>
          <w:sz w:val="24"/>
          <w:szCs w:val="24"/>
        </w:rPr>
        <w:t xml:space="preserve">1) к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141ED6" w:rsidRPr="00A13665" w:rsidRDefault="00141ED6" w:rsidP="00141ED6">
      <w:pPr>
        <w:pStyle w:val="txt"/>
        <w:tabs>
          <w:tab w:val="left" w:pos="10220"/>
        </w:tabs>
        <w:ind w:left="0" w:firstLine="570"/>
        <w:rPr>
          <w:rFonts w:ascii="Times New Roman" w:hAnsi="Times New Roman"/>
          <w:color w:val="auto"/>
          <w:sz w:val="24"/>
          <w:szCs w:val="24"/>
        </w:rPr>
      </w:pPr>
      <w:r w:rsidRPr="00A13665">
        <w:rPr>
          <w:rFonts w:ascii="Times New Roman" w:hAnsi="Times New Roman"/>
          <w:color w:val="auto"/>
          <w:sz w:val="24"/>
          <w:szCs w:val="24"/>
        </w:rPr>
        <w:t>2) к стилевым характеристикам застройки;</w:t>
      </w:r>
    </w:p>
    <w:p w:rsidR="00141ED6" w:rsidRPr="00A13665" w:rsidRDefault="00141ED6" w:rsidP="00141ED6">
      <w:pPr>
        <w:pStyle w:val="txt"/>
        <w:tabs>
          <w:tab w:val="left" w:pos="10370"/>
        </w:tabs>
        <w:ind w:left="30" w:firstLine="540"/>
        <w:rPr>
          <w:rFonts w:ascii="Times New Roman" w:hAnsi="Times New Roman"/>
          <w:color w:val="auto"/>
          <w:sz w:val="24"/>
          <w:szCs w:val="24"/>
        </w:rPr>
      </w:pPr>
      <w:r w:rsidRPr="00A13665">
        <w:rPr>
          <w:rFonts w:ascii="Times New Roman" w:hAnsi="Times New Roman"/>
          <w:color w:val="auto"/>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 xml:space="preserve">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и подлежат внесению в качестве изменений в правила землепользования и застройки на территории </w:t>
      </w:r>
      <w:r w:rsidR="00E90727" w:rsidRPr="00A13665">
        <w:rPr>
          <w:rFonts w:ascii="Times New Roman" w:hAnsi="Times New Roman"/>
          <w:sz w:val="24"/>
          <w:szCs w:val="24"/>
        </w:rPr>
        <w:t>Подлеснов</w:t>
      </w:r>
      <w:r w:rsidR="00771067" w:rsidRPr="00A13665">
        <w:rPr>
          <w:rFonts w:ascii="Times New Roman" w:hAnsi="Times New Roman"/>
          <w:sz w:val="24"/>
          <w:szCs w:val="24"/>
        </w:rPr>
        <w:t>ского</w:t>
      </w:r>
      <w:r w:rsidRPr="00A13665">
        <w:rPr>
          <w:rFonts w:ascii="Times New Roman" w:hAnsi="Times New Roman"/>
          <w:sz w:val="24"/>
          <w:szCs w:val="24"/>
        </w:rPr>
        <w:t xml:space="preserve"> МО</w:t>
      </w:r>
    </w:p>
    <w:p w:rsidR="00744A3F" w:rsidRPr="00A13665" w:rsidRDefault="00744A3F"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lang w:eastAsia="ru-RU"/>
        </w:rPr>
        <w:t>3.1.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141ED6" w:rsidRPr="00A13665" w:rsidRDefault="00141ED6" w:rsidP="00141ED6">
      <w:pPr>
        <w:pStyle w:val="txt"/>
        <w:tabs>
          <w:tab w:val="left" w:pos="10145"/>
        </w:tabs>
        <w:ind w:left="-15" w:firstLine="570"/>
        <w:rPr>
          <w:rFonts w:ascii="Times New Roman" w:hAnsi="Times New Roman"/>
          <w:sz w:val="24"/>
          <w:szCs w:val="24"/>
        </w:rPr>
      </w:pPr>
    </w:p>
    <w:p w:rsidR="00141ED6" w:rsidRPr="00A13665" w:rsidRDefault="00141ED6" w:rsidP="00141ED6">
      <w:pPr>
        <w:pStyle w:val="txt"/>
        <w:tabs>
          <w:tab w:val="left" w:pos="10145"/>
        </w:tabs>
        <w:ind w:left="-15" w:firstLine="570"/>
        <w:rPr>
          <w:rFonts w:ascii="Times New Roman" w:hAnsi="Times New Roman"/>
          <w:b/>
          <w:i/>
          <w:iCs/>
          <w:sz w:val="24"/>
          <w:szCs w:val="24"/>
        </w:rPr>
      </w:pPr>
      <w:r w:rsidRPr="00A13665">
        <w:rPr>
          <w:rFonts w:ascii="Times New Roman" w:hAnsi="Times New Roman"/>
          <w:b/>
          <w:bCs/>
          <w:i/>
          <w:iCs/>
          <w:sz w:val="24"/>
          <w:szCs w:val="24"/>
        </w:rPr>
        <w:t xml:space="preserve">Статья </w:t>
      </w:r>
      <w:r w:rsidR="00065B49" w:rsidRPr="00A13665">
        <w:rPr>
          <w:rFonts w:ascii="Times New Roman" w:hAnsi="Times New Roman"/>
          <w:b/>
          <w:bCs/>
          <w:i/>
          <w:iCs/>
          <w:sz w:val="24"/>
          <w:szCs w:val="24"/>
        </w:rPr>
        <w:t>40</w:t>
      </w:r>
      <w:r w:rsidRPr="00A13665">
        <w:rPr>
          <w:rFonts w:ascii="Times New Roman" w:hAnsi="Times New Roman"/>
          <w:b/>
          <w:bCs/>
          <w:i/>
          <w:iCs/>
          <w:sz w:val="24"/>
          <w:szCs w:val="24"/>
        </w:rPr>
        <w:t xml:space="preserve">. </w:t>
      </w:r>
      <w:r w:rsidRPr="00A13665">
        <w:rPr>
          <w:rFonts w:ascii="Times New Roman" w:hAnsi="Times New Roman"/>
          <w:b/>
          <w:i/>
          <w:i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141ED6" w:rsidRPr="00A13665" w:rsidRDefault="00141ED6" w:rsidP="00141ED6">
      <w:pPr>
        <w:pStyle w:val="txt"/>
        <w:tabs>
          <w:tab w:val="left" w:pos="10145"/>
        </w:tabs>
        <w:ind w:left="-15" w:firstLine="570"/>
        <w:rPr>
          <w:rFonts w:ascii="Times New Roman" w:hAnsi="Times New Roman"/>
          <w:sz w:val="24"/>
          <w:szCs w:val="24"/>
        </w:rPr>
      </w:pP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lastRenderedPageBreak/>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Мероприятия по первому поясу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5. Мероприятия по второму и третьему поясам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A13665">
        <w:rPr>
          <w:rFonts w:ascii="Times New Roman" w:hAnsi="Times New Roman"/>
          <w:sz w:val="24"/>
          <w:szCs w:val="24"/>
        </w:rPr>
        <w:t>шлакохранилищ</w:t>
      </w:r>
      <w:proofErr w:type="spellEnd"/>
      <w:r w:rsidRPr="00A13665">
        <w:rPr>
          <w:rFonts w:ascii="Times New Roman" w:hAnsi="Times New Roman"/>
          <w:sz w:val="24"/>
          <w:szCs w:val="24"/>
        </w:rPr>
        <w:t xml:space="preserve"> и других объектов, обусловливающих опасность химического загрязнения подземных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заключения органов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 выданного с учетом заключения органов геологического контроля;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Мероприятия по второму поясу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lastRenderedPageBreak/>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не допускается: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б) применение удобрений и ядохимикатов;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в) рубка леса главного пользования и реконструкции;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заключения центра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 выданного с учетом заключения органов геологического контроля;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A13665" w:rsidRDefault="00141ED6" w:rsidP="00141ED6">
      <w:pPr>
        <w:pStyle w:val="ConsNormal"/>
        <w:widowControl/>
        <w:ind w:firstLine="567"/>
        <w:rPr>
          <w:rFonts w:ascii="Times New Roman" w:hAnsi="Times New Roman"/>
          <w:sz w:val="24"/>
          <w:szCs w:val="24"/>
        </w:rPr>
      </w:pPr>
      <w:r w:rsidRPr="00A13665">
        <w:rPr>
          <w:rFonts w:ascii="Times New Roman" w:hAnsi="Times New Roman"/>
          <w:sz w:val="24"/>
          <w:szCs w:val="24"/>
        </w:rPr>
        <w:t xml:space="preserve">7. Мероприятия по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защитной полосе водоводов: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1) в пределах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защитной полосы водоводов должны отсутствовать источники загрязнения почвы и грунтовых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rsidR="00141ED6" w:rsidRPr="00A13665" w:rsidRDefault="00141ED6" w:rsidP="00141ED6">
      <w:pPr>
        <w:ind w:firstLine="518"/>
      </w:pPr>
    </w:p>
    <w:p w:rsidR="00141ED6" w:rsidRPr="00A13665" w:rsidRDefault="00141ED6" w:rsidP="00141ED6">
      <w:pPr>
        <w:ind w:firstLine="545"/>
        <w:rPr>
          <w:b/>
          <w:bCs/>
          <w:i/>
          <w:iCs/>
        </w:rPr>
      </w:pPr>
      <w:r w:rsidRPr="00A13665">
        <w:rPr>
          <w:b/>
          <w:bCs/>
          <w:i/>
          <w:iCs/>
        </w:rPr>
        <w:t>Статья 4</w:t>
      </w:r>
      <w:r w:rsidR="00065B49" w:rsidRPr="00A13665">
        <w:rPr>
          <w:b/>
          <w:bCs/>
          <w:i/>
          <w:iCs/>
        </w:rPr>
        <w:t>1</w:t>
      </w:r>
      <w:r w:rsidRPr="00A13665">
        <w:rPr>
          <w:b/>
          <w:bCs/>
          <w:i/>
          <w:iCs/>
        </w:rPr>
        <w:t xml:space="preserve">. Ограничения использования земельных участков и объектов капитального строительства на территории водоохранных зон. </w:t>
      </w:r>
    </w:p>
    <w:p w:rsidR="00141ED6" w:rsidRPr="00A13665" w:rsidRDefault="00141ED6" w:rsidP="00141ED6">
      <w:pPr>
        <w:ind w:firstLine="545"/>
      </w:pPr>
    </w:p>
    <w:p w:rsidR="00141ED6" w:rsidRPr="00A13665" w:rsidRDefault="00141ED6" w:rsidP="00141ED6">
      <w:pPr>
        <w:widowControl w:val="0"/>
        <w:tabs>
          <w:tab w:val="left" w:pos="0"/>
        </w:tabs>
        <w:ind w:firstLine="585"/>
        <w:jc w:val="both"/>
        <w:rPr>
          <w:color w:val="000000"/>
        </w:rPr>
      </w:pPr>
      <w:r w:rsidRPr="00A13665">
        <w:t>1. На территории водоохранных зон в соответствии с Водным кодексом РФ от 03.0</w:t>
      </w:r>
      <w:r w:rsidR="00065B49" w:rsidRPr="00A13665">
        <w:t>6</w:t>
      </w:r>
      <w:r w:rsidRPr="00A13665">
        <w:t>.2006 г. № 74-ФЗ устанавливается с</w:t>
      </w:r>
      <w:r w:rsidRPr="00A13665">
        <w:rPr>
          <w:color w:val="000000"/>
        </w:rPr>
        <w:t>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41ED6" w:rsidRPr="00A13665" w:rsidRDefault="00141ED6" w:rsidP="00141ED6">
      <w:pPr>
        <w:widowControl w:val="0"/>
        <w:tabs>
          <w:tab w:val="left" w:pos="0"/>
        </w:tabs>
        <w:ind w:firstLine="585"/>
        <w:jc w:val="both"/>
      </w:pPr>
      <w:r w:rsidRPr="00A13665">
        <w:t>2. В соответствии с ним на территории водоохранных зон запрещается:</w:t>
      </w:r>
    </w:p>
    <w:p w:rsidR="00141ED6" w:rsidRPr="00A13665" w:rsidRDefault="00141ED6" w:rsidP="00141ED6">
      <w:pPr>
        <w:ind w:firstLine="567"/>
        <w:jc w:val="both"/>
        <w:rPr>
          <w:color w:val="000000"/>
        </w:rPr>
      </w:pPr>
      <w:r w:rsidRPr="00A13665">
        <w:rPr>
          <w:color w:val="000000"/>
        </w:rPr>
        <w:t>1) использование сточных вод для удобрения почв;</w:t>
      </w:r>
    </w:p>
    <w:p w:rsidR="00141ED6" w:rsidRPr="00A13665" w:rsidRDefault="00141ED6" w:rsidP="00141ED6">
      <w:pPr>
        <w:ind w:firstLine="567"/>
        <w:jc w:val="both"/>
        <w:rPr>
          <w:color w:val="000000"/>
        </w:rPr>
      </w:pPr>
      <w:r w:rsidRPr="00A13665">
        <w:rPr>
          <w:color w:val="000000"/>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41ED6" w:rsidRPr="00A13665" w:rsidRDefault="00141ED6" w:rsidP="00141ED6">
      <w:pPr>
        <w:ind w:firstLine="567"/>
        <w:jc w:val="both"/>
        <w:rPr>
          <w:color w:val="000000"/>
        </w:rPr>
      </w:pPr>
      <w:r w:rsidRPr="00A13665">
        <w:rPr>
          <w:color w:val="000000"/>
        </w:rPr>
        <w:t>3) осуществление авиационных мер по борьбе с вредителями и болезнями растений;</w:t>
      </w:r>
    </w:p>
    <w:p w:rsidR="00577EF2" w:rsidRDefault="00141ED6" w:rsidP="00141ED6">
      <w:pPr>
        <w:ind w:firstLine="567"/>
        <w:jc w:val="both"/>
        <w:rPr>
          <w:color w:val="000000"/>
        </w:rPr>
      </w:pPr>
      <w:r w:rsidRPr="00A13665">
        <w:rPr>
          <w:color w:val="00000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77EF2" w:rsidRDefault="00577EF2" w:rsidP="00141ED6">
      <w:pPr>
        <w:ind w:firstLine="567"/>
        <w:jc w:val="both"/>
        <w:rPr>
          <w:color w:val="000000"/>
        </w:rPr>
      </w:pPr>
      <w:r w:rsidRPr="00577EF2">
        <w:rPr>
          <w:color w:val="00000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77EF2" w:rsidRDefault="00577EF2" w:rsidP="00141ED6">
      <w:pPr>
        <w:ind w:firstLine="567"/>
        <w:jc w:val="both"/>
        <w:rPr>
          <w:color w:val="000000"/>
        </w:rPr>
      </w:pPr>
      <w:r w:rsidRPr="00577EF2">
        <w:rPr>
          <w:color w:val="000000"/>
        </w:rPr>
        <w:t xml:space="preserve">6) хранение пестицидов и </w:t>
      </w:r>
      <w:proofErr w:type="spellStart"/>
      <w:r w:rsidRPr="00577EF2">
        <w:rPr>
          <w:color w:val="000000"/>
        </w:rPr>
        <w:t>агрохимикатов</w:t>
      </w:r>
      <w:proofErr w:type="spellEnd"/>
      <w:r w:rsidRPr="00577EF2">
        <w:rPr>
          <w:color w:val="000000"/>
        </w:rPr>
        <w:t xml:space="preserve"> (за исключением хранения </w:t>
      </w:r>
      <w:proofErr w:type="spellStart"/>
      <w:r w:rsidRPr="00577EF2">
        <w:rPr>
          <w:color w:val="000000"/>
        </w:rPr>
        <w:t>агрохимикатов</w:t>
      </w:r>
      <w:proofErr w:type="spellEnd"/>
      <w:r w:rsidRPr="00577EF2">
        <w:rPr>
          <w:color w:val="000000"/>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577EF2">
        <w:rPr>
          <w:color w:val="000000"/>
        </w:rPr>
        <w:t>агрохимикатов</w:t>
      </w:r>
      <w:proofErr w:type="spellEnd"/>
      <w:r w:rsidRPr="00577EF2">
        <w:rPr>
          <w:color w:val="000000"/>
        </w:rPr>
        <w:t>;</w:t>
      </w:r>
    </w:p>
    <w:p w:rsidR="00141ED6" w:rsidRDefault="00141ED6" w:rsidP="00141ED6">
      <w:pPr>
        <w:ind w:firstLine="567"/>
        <w:jc w:val="both"/>
        <w:rPr>
          <w:color w:val="000000"/>
        </w:rPr>
      </w:pPr>
      <w:r w:rsidRPr="00A13665">
        <w:rPr>
          <w:color w:val="000000"/>
        </w:rPr>
        <w:lastRenderedPageBreak/>
        <w:tab/>
      </w:r>
      <w:r w:rsidR="00577EF2" w:rsidRPr="00577EF2">
        <w:rPr>
          <w:color w:val="000000"/>
        </w:rPr>
        <w:t>7) сброс сточных, в том числе дренажных, вод;</w:t>
      </w:r>
    </w:p>
    <w:p w:rsidR="00577EF2" w:rsidRPr="00A13665" w:rsidRDefault="00577EF2" w:rsidP="00141ED6">
      <w:pPr>
        <w:ind w:firstLine="567"/>
        <w:jc w:val="both"/>
        <w:rPr>
          <w:color w:val="000000"/>
        </w:rPr>
      </w:pPr>
      <w:r>
        <w:rPr>
          <w:color w:val="000000"/>
        </w:rPr>
        <w:t xml:space="preserve">  </w:t>
      </w:r>
      <w:r w:rsidRPr="00577EF2">
        <w:rPr>
          <w:color w:val="00000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141ED6" w:rsidRPr="00A13665" w:rsidRDefault="00141ED6" w:rsidP="00141ED6">
      <w:pPr>
        <w:ind w:firstLine="567"/>
        <w:jc w:val="both"/>
        <w:rPr>
          <w:color w:val="000000"/>
        </w:rPr>
      </w:pPr>
      <w:r w:rsidRPr="00A13665">
        <w:rPr>
          <w:color w:val="000000"/>
        </w:rPr>
        <w:t>3. В границах прибрежных защитных полос наряду с вышеперечисленными ограничениями запрещается:</w:t>
      </w:r>
    </w:p>
    <w:p w:rsidR="00141ED6" w:rsidRPr="00A13665" w:rsidRDefault="00141ED6" w:rsidP="00141ED6">
      <w:pPr>
        <w:ind w:firstLine="567"/>
        <w:jc w:val="both"/>
        <w:rPr>
          <w:color w:val="000000"/>
        </w:rPr>
      </w:pPr>
      <w:r w:rsidRPr="00A13665">
        <w:rPr>
          <w:color w:val="000000"/>
        </w:rPr>
        <w:t>1) распашка земель;</w:t>
      </w:r>
    </w:p>
    <w:p w:rsidR="00141ED6" w:rsidRPr="00A13665" w:rsidRDefault="00141ED6" w:rsidP="00141ED6">
      <w:pPr>
        <w:ind w:firstLine="567"/>
        <w:jc w:val="both"/>
        <w:rPr>
          <w:color w:val="000000"/>
        </w:rPr>
      </w:pPr>
      <w:r w:rsidRPr="00A13665">
        <w:rPr>
          <w:color w:val="000000"/>
        </w:rPr>
        <w:t>2) размещение отвалов размываемых грунтов;</w:t>
      </w:r>
    </w:p>
    <w:p w:rsidR="00141ED6" w:rsidRPr="00A13665" w:rsidRDefault="00141ED6" w:rsidP="00141ED6">
      <w:pPr>
        <w:ind w:firstLine="567"/>
        <w:jc w:val="both"/>
        <w:rPr>
          <w:color w:val="000000"/>
        </w:rPr>
      </w:pPr>
      <w:r w:rsidRPr="00A13665">
        <w:rPr>
          <w:color w:val="000000"/>
        </w:rPr>
        <w:t>3) выпас сельскохозяйственных животных и организация для них летних лагерей, ванн.</w:t>
      </w:r>
    </w:p>
    <w:p w:rsidR="00577EF2" w:rsidRPr="00577EF2" w:rsidRDefault="00141ED6" w:rsidP="00577EF2">
      <w:pPr>
        <w:ind w:left="30" w:firstLine="537"/>
        <w:jc w:val="both"/>
        <w:rPr>
          <w:color w:val="000000"/>
        </w:rPr>
      </w:pPr>
      <w:r w:rsidRPr="00A13665">
        <w:rPr>
          <w:color w:val="000000"/>
        </w:rPr>
        <w:t xml:space="preserve">4. </w:t>
      </w:r>
      <w:r w:rsidR="00577EF2" w:rsidRPr="00577EF2">
        <w:rPr>
          <w:color w:val="000000"/>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77EF2" w:rsidRPr="00577EF2" w:rsidRDefault="00577EF2" w:rsidP="00577EF2">
      <w:pPr>
        <w:ind w:left="30" w:firstLine="537"/>
        <w:jc w:val="both"/>
        <w:rPr>
          <w:color w:val="000000"/>
        </w:rPr>
      </w:pPr>
      <w:r w:rsidRPr="00577EF2">
        <w:rPr>
          <w:color w:val="000000"/>
        </w:rPr>
        <w:t>1) централизованные системы водоотведения (канализации), централизованные ливневые системы водоотведения;</w:t>
      </w:r>
    </w:p>
    <w:p w:rsidR="00577EF2" w:rsidRPr="00577EF2" w:rsidRDefault="00577EF2" w:rsidP="00577EF2">
      <w:pPr>
        <w:ind w:left="30" w:firstLine="537"/>
        <w:jc w:val="both"/>
        <w:rPr>
          <w:color w:val="000000"/>
        </w:rPr>
      </w:pPr>
      <w:r w:rsidRPr="00577EF2">
        <w:rPr>
          <w:color w:val="00000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77EF2" w:rsidRPr="00577EF2" w:rsidRDefault="00577EF2" w:rsidP="00577EF2">
      <w:pPr>
        <w:ind w:left="30" w:firstLine="537"/>
        <w:jc w:val="both"/>
        <w:rPr>
          <w:color w:val="000000"/>
        </w:rPr>
      </w:pPr>
      <w:r w:rsidRPr="00577EF2">
        <w:rPr>
          <w:color w:val="00000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77EF2" w:rsidRPr="00577EF2" w:rsidRDefault="00577EF2" w:rsidP="00577EF2">
      <w:pPr>
        <w:ind w:left="30" w:firstLine="537"/>
        <w:jc w:val="both"/>
        <w:rPr>
          <w:color w:val="000000"/>
        </w:rPr>
      </w:pPr>
      <w:r w:rsidRPr="00577EF2">
        <w:rPr>
          <w:color w:val="00000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51280" w:rsidRPr="00A13665" w:rsidRDefault="00577EF2" w:rsidP="00577EF2">
      <w:pPr>
        <w:ind w:left="30" w:firstLine="537"/>
        <w:jc w:val="both"/>
        <w:rPr>
          <w:color w:val="000000"/>
        </w:rPr>
      </w:pPr>
      <w:r w:rsidRPr="00577EF2">
        <w:rPr>
          <w:color w:val="000000"/>
        </w:rPr>
        <w:t xml:space="preserve">5) сооружения, обеспечивающие защиту водных объектов и прилегающих к ним территорий от разливов нефти и </w:t>
      </w:r>
      <w:proofErr w:type="gramStart"/>
      <w:r w:rsidRPr="00577EF2">
        <w:rPr>
          <w:color w:val="000000"/>
        </w:rPr>
        <w:t>нефтепродуктов</w:t>
      </w:r>
      <w:proofErr w:type="gramEnd"/>
      <w:r w:rsidRPr="00577EF2">
        <w:rPr>
          <w:color w:val="000000"/>
        </w:rPr>
        <w:t xml:space="preserve"> и иного негативного воздействия на окружающую среду.</w:t>
      </w:r>
    </w:p>
    <w:p w:rsidR="00D51280" w:rsidRPr="00A13665" w:rsidRDefault="00D51280" w:rsidP="00D51280">
      <w:pPr>
        <w:ind w:left="30" w:firstLine="537"/>
        <w:jc w:val="both"/>
        <w:rPr>
          <w:color w:val="000000"/>
        </w:rPr>
      </w:pPr>
    </w:p>
    <w:p w:rsidR="00141ED6" w:rsidRPr="00A13665" w:rsidRDefault="00141ED6" w:rsidP="00D51280">
      <w:pPr>
        <w:ind w:left="30" w:firstLine="537"/>
        <w:jc w:val="both"/>
        <w:rPr>
          <w:b/>
          <w:i/>
          <w:iCs/>
        </w:rPr>
      </w:pPr>
      <w:r w:rsidRPr="00A13665">
        <w:rPr>
          <w:b/>
          <w:i/>
          <w:iCs/>
        </w:rPr>
        <w:t>Статья 4</w:t>
      </w:r>
      <w:r w:rsidR="00065B49" w:rsidRPr="00A13665">
        <w:rPr>
          <w:b/>
          <w:i/>
          <w:iCs/>
        </w:rPr>
        <w:t>2</w:t>
      </w:r>
      <w:r w:rsidRPr="00A13665">
        <w:rPr>
          <w:b/>
          <w:i/>
          <w:iCs/>
        </w:rPr>
        <w:t>.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rsidR="00141ED6" w:rsidRPr="00A13665" w:rsidRDefault="00141ED6" w:rsidP="00141ED6">
      <w:pPr>
        <w:ind w:firstLine="545"/>
        <w:jc w:val="both"/>
      </w:pPr>
    </w:p>
    <w:p w:rsidR="00141ED6" w:rsidRPr="00A13665" w:rsidRDefault="00141ED6" w:rsidP="00141ED6">
      <w:pPr>
        <w:ind w:firstLine="545"/>
        <w:jc w:val="both"/>
      </w:pPr>
      <w:r w:rsidRPr="00A13665">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 52-ФЗ, устанавливается специальный режим использования земельных участков и объектов капитального строительства.</w:t>
      </w:r>
    </w:p>
    <w:p w:rsidR="00141ED6" w:rsidRPr="00A13665" w:rsidRDefault="00141ED6" w:rsidP="00141ED6">
      <w:pPr>
        <w:ind w:firstLine="545"/>
        <w:jc w:val="both"/>
      </w:pPr>
      <w:r w:rsidRPr="00A13665">
        <w:t>2.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141ED6" w:rsidRPr="00A13665" w:rsidRDefault="00141ED6" w:rsidP="00141ED6">
      <w:pPr>
        <w:ind w:firstLine="545"/>
        <w:jc w:val="both"/>
      </w:pPr>
      <w:r w:rsidRPr="00A13665">
        <w:rPr>
          <w:color w:val="000000"/>
        </w:rPr>
        <w:lastRenderedPageBreak/>
        <w:t xml:space="preserve"> 3. В соответствии с указанным </w:t>
      </w:r>
      <w:r w:rsidRPr="00A13665">
        <w:t>режимом использования земельных участков и объектов капитального строительства:</w:t>
      </w:r>
    </w:p>
    <w:p w:rsidR="00141ED6" w:rsidRPr="00A13665" w:rsidRDefault="00141ED6" w:rsidP="00141ED6">
      <w:pPr>
        <w:ind w:firstLine="545"/>
        <w:jc w:val="both"/>
      </w:pPr>
      <w:r w:rsidRPr="00A13665">
        <w:t>1) в санитарно-защитных зонах не допускается размещение:</w:t>
      </w:r>
    </w:p>
    <w:p w:rsidR="00141ED6" w:rsidRPr="00A13665" w:rsidRDefault="00141ED6" w:rsidP="00141ED6">
      <w:pPr>
        <w:ind w:firstLine="545"/>
        <w:jc w:val="both"/>
      </w:pPr>
      <w:r w:rsidRPr="00A13665">
        <w:t>а) жилой застройки, включая отдельные жилые дома;</w:t>
      </w:r>
    </w:p>
    <w:p w:rsidR="00141ED6" w:rsidRPr="00A13665" w:rsidRDefault="00141ED6" w:rsidP="00141ED6">
      <w:pPr>
        <w:ind w:firstLine="545"/>
        <w:jc w:val="both"/>
      </w:pPr>
      <w:r w:rsidRPr="00A13665">
        <w:t>б) ландшафтно-рекреационных зон, зон отдыха, санаториев и домов отдыха;</w:t>
      </w:r>
    </w:p>
    <w:p w:rsidR="00141ED6" w:rsidRPr="00A13665" w:rsidRDefault="00141ED6" w:rsidP="00141ED6">
      <w:pPr>
        <w:ind w:firstLine="545"/>
        <w:jc w:val="both"/>
      </w:pPr>
      <w:r w:rsidRPr="00A13665">
        <w:t>в) территорий садоводческих товариществ и коттеджной застройки;</w:t>
      </w:r>
    </w:p>
    <w:p w:rsidR="00141ED6" w:rsidRPr="00A13665" w:rsidRDefault="00141ED6" w:rsidP="00141ED6">
      <w:pPr>
        <w:ind w:firstLine="545"/>
        <w:jc w:val="both"/>
      </w:pPr>
      <w:r w:rsidRPr="00A13665">
        <w:t>г) коллективных или индивидуальных дачных и садово-огородных участков;</w:t>
      </w:r>
    </w:p>
    <w:p w:rsidR="00141ED6" w:rsidRPr="00A13665" w:rsidRDefault="00141ED6" w:rsidP="00141ED6">
      <w:pPr>
        <w:ind w:firstLine="545"/>
        <w:jc w:val="both"/>
      </w:pPr>
      <w:r w:rsidRPr="00A13665">
        <w:t>д) спортивных сооружений, детских площадок;</w:t>
      </w:r>
    </w:p>
    <w:p w:rsidR="00141ED6" w:rsidRPr="00A13665" w:rsidRDefault="00141ED6" w:rsidP="00141ED6">
      <w:pPr>
        <w:ind w:firstLine="545"/>
        <w:jc w:val="both"/>
      </w:pPr>
      <w:r w:rsidRPr="00A13665">
        <w:t>е) образовательных и детские учреждений;</w:t>
      </w:r>
    </w:p>
    <w:p w:rsidR="00141ED6" w:rsidRPr="00A13665" w:rsidRDefault="00141ED6" w:rsidP="00141ED6">
      <w:pPr>
        <w:ind w:firstLine="545"/>
        <w:jc w:val="both"/>
      </w:pPr>
      <w:r w:rsidRPr="00A13665">
        <w:t>ж) лечебно-профилактических и оздоровительных учреждений общего пользования;</w:t>
      </w:r>
    </w:p>
    <w:p w:rsidR="00141ED6" w:rsidRPr="00A13665" w:rsidRDefault="00141ED6" w:rsidP="00141ED6">
      <w:pPr>
        <w:ind w:firstLine="545"/>
        <w:jc w:val="both"/>
      </w:pPr>
      <w:r w:rsidRPr="00A13665">
        <w:t>з) других территорий с нормируемыми показателями качества среды обитания;</w:t>
      </w:r>
    </w:p>
    <w:p w:rsidR="00141ED6" w:rsidRPr="00A13665" w:rsidRDefault="00141ED6" w:rsidP="00141ED6">
      <w:pPr>
        <w:ind w:firstLine="545"/>
        <w:jc w:val="both"/>
      </w:pPr>
      <w:r w:rsidRPr="00A13665">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141ED6" w:rsidRPr="00A13665" w:rsidRDefault="00141ED6" w:rsidP="00141ED6">
      <w:pPr>
        <w:ind w:firstLine="545"/>
        <w:jc w:val="both"/>
      </w:pPr>
      <w:r w:rsidRPr="00A13665">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141ED6" w:rsidRPr="00A13665" w:rsidRDefault="00141ED6" w:rsidP="00141ED6">
      <w:pPr>
        <w:ind w:firstLine="545"/>
        <w:jc w:val="both"/>
      </w:pPr>
      <w:r w:rsidRPr="00A13665">
        <w:t>4) в границах санитарно-защитной зоны допускается размещать:</w:t>
      </w:r>
    </w:p>
    <w:p w:rsidR="00141ED6" w:rsidRPr="00A13665" w:rsidRDefault="00141ED6" w:rsidP="00141ED6">
      <w:pPr>
        <w:ind w:firstLine="545"/>
        <w:jc w:val="both"/>
      </w:pPr>
      <w:r w:rsidRPr="00A13665">
        <w:t>а) сельскохозяйственные угодья для выращивания технических культур, не используемых для производства продуктов питания;</w:t>
      </w:r>
    </w:p>
    <w:p w:rsidR="00141ED6" w:rsidRPr="00A13665" w:rsidRDefault="00141ED6" w:rsidP="00141ED6">
      <w:pPr>
        <w:ind w:firstLine="545"/>
        <w:jc w:val="both"/>
      </w:pPr>
      <w:r w:rsidRPr="00A13665">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141ED6" w:rsidRPr="00A13665" w:rsidRDefault="00141ED6" w:rsidP="00141ED6">
      <w:pPr>
        <w:ind w:firstLine="545"/>
        <w:jc w:val="both"/>
      </w:pPr>
      <w:r w:rsidRPr="00A13665">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41ED6" w:rsidRPr="00A13665" w:rsidRDefault="00141ED6" w:rsidP="00141ED6">
      <w:pPr>
        <w:ind w:firstLine="545"/>
        <w:jc w:val="both"/>
      </w:pPr>
      <w:r w:rsidRPr="00A13665">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A13665">
        <w:t>нефте</w:t>
      </w:r>
      <w:proofErr w:type="spellEnd"/>
      <w:r w:rsidRPr="00A13665">
        <w:t xml:space="preserve">- и газопроводы, артезианские скважины для технического водоснабжения, </w:t>
      </w:r>
      <w:proofErr w:type="spellStart"/>
      <w:r w:rsidRPr="00A13665">
        <w:t>водоохлаждающие</w:t>
      </w:r>
      <w:proofErr w:type="spellEnd"/>
      <w:r w:rsidRPr="00A13665">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A13665">
        <w:t>пром.площадки</w:t>
      </w:r>
      <w:proofErr w:type="spellEnd"/>
      <w:r w:rsidRPr="00A13665">
        <w:t>, предприятий и санитарно-защитной зоны;</w:t>
      </w:r>
    </w:p>
    <w:p w:rsidR="00141ED6" w:rsidRPr="00A13665" w:rsidRDefault="00141ED6" w:rsidP="00141ED6">
      <w:pPr>
        <w:ind w:firstLine="545"/>
        <w:jc w:val="both"/>
      </w:pPr>
      <w:r w:rsidRPr="00A13665">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141ED6" w:rsidRPr="00A13665" w:rsidRDefault="00141ED6" w:rsidP="00141ED6">
      <w:pPr>
        <w:ind w:firstLine="545"/>
        <w:jc w:val="both"/>
      </w:pPr>
      <w:r w:rsidRPr="00A13665">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rsidR="00141ED6" w:rsidRPr="00A13665" w:rsidRDefault="00141ED6" w:rsidP="00141ED6">
      <w:pPr>
        <w:ind w:firstLine="545"/>
        <w:jc w:val="both"/>
      </w:pPr>
    </w:p>
    <w:p w:rsidR="00065B49" w:rsidRPr="00A13665" w:rsidRDefault="00065B49" w:rsidP="00065B49">
      <w:pPr>
        <w:keepNext/>
        <w:widowControl w:val="0"/>
        <w:rPr>
          <w:sz w:val="26"/>
          <w:szCs w:val="26"/>
        </w:rPr>
      </w:pPr>
    </w:p>
    <w:p w:rsidR="00141ED6" w:rsidRPr="00A13665" w:rsidRDefault="00141ED6" w:rsidP="00141ED6">
      <w:pPr>
        <w:ind w:firstLine="545"/>
        <w:jc w:val="both"/>
        <w:rPr>
          <w:b/>
          <w:bCs/>
          <w:i/>
          <w:iCs/>
        </w:rPr>
      </w:pPr>
      <w:r w:rsidRPr="00A13665">
        <w:rPr>
          <w:b/>
          <w:bCs/>
          <w:i/>
          <w:iCs/>
        </w:rPr>
        <w:t>Статья 4</w:t>
      </w:r>
      <w:r w:rsidR="008D062E" w:rsidRPr="00A13665">
        <w:rPr>
          <w:b/>
          <w:bCs/>
          <w:i/>
          <w:iCs/>
        </w:rPr>
        <w:t>3</w:t>
      </w:r>
      <w:r w:rsidRPr="00A13665">
        <w:rPr>
          <w:b/>
          <w:bCs/>
          <w:i/>
          <w:iC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rsidR="008D062E" w:rsidRPr="00A13665" w:rsidRDefault="008D062E" w:rsidP="00141ED6">
      <w:pPr>
        <w:ind w:firstLine="545"/>
        <w:jc w:val="both"/>
        <w:rPr>
          <w:bCs/>
          <w:iCs/>
        </w:rPr>
      </w:pPr>
    </w:p>
    <w:p w:rsidR="00141ED6" w:rsidRPr="00A13665" w:rsidRDefault="00141ED6" w:rsidP="00141ED6">
      <w:pPr>
        <w:ind w:firstLine="545"/>
        <w:jc w:val="both"/>
      </w:pPr>
      <w:r w:rsidRPr="00A13665">
        <w:rPr>
          <w:bCs/>
          <w:iCs/>
        </w:rPr>
        <w:t>1. В</w:t>
      </w:r>
      <w:r w:rsidRPr="00A13665">
        <w:t xml:space="preserve"> соответствии с законодательством Российской Федерации</w:t>
      </w:r>
      <w:r w:rsidRPr="00A13665">
        <w:rPr>
          <w:bCs/>
          <w:iCs/>
        </w:rPr>
        <w:t xml:space="preserve"> в</w:t>
      </w:r>
      <w:r w:rsidRPr="00A13665">
        <w:t xml:space="preserve"> целях обеспечения безопасных условий эксплуатации и исключения возможности повреждения линий </w:t>
      </w:r>
      <w:r w:rsidRPr="00A13665">
        <w:lastRenderedPageBreak/>
        <w:t>электропередачи и иных объектов электросетевого хозяйства н</w:t>
      </w:r>
      <w:r w:rsidRPr="00A13665">
        <w:rPr>
          <w:bCs/>
          <w:iCs/>
        </w:rPr>
        <w:t xml:space="preserve">а территории </w:t>
      </w:r>
      <w:r w:rsidRPr="00A13665">
        <w:t>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rsidR="00141ED6" w:rsidRPr="00A13665" w:rsidRDefault="00141ED6" w:rsidP="00141ED6">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rsidR="00141ED6" w:rsidRPr="00A13665" w:rsidRDefault="00141ED6" w:rsidP="00141ED6">
      <w:pPr>
        <w:ind w:firstLine="545"/>
        <w:jc w:val="both"/>
      </w:pPr>
      <w:r w:rsidRPr="00A13665">
        <w:rPr>
          <w:color w:val="000000"/>
        </w:rPr>
        <w:t>3. В</w:t>
      </w:r>
      <w:r w:rsidRPr="00A13665">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размещать свалки;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складировать или размещать хранилища любых, в том числе горюче-смазочных, материалов;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 пределах охранных зон без письменного решения о согласовании сетевых организаций запрещаются: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строительство, капитальный ремонт, реконструкция или снос зданий и сооружений;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горные, взрывные, мелиоративные работы, в том числе связанные с временным затоплением земель;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посадка и вырубка деревьев и кустарников;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земляные работы на глубине более </w:t>
      </w:r>
      <w:smartTag w:uri="urn:schemas-microsoft-com:office:smarttags" w:element="metricconverter">
        <w:smartTagPr>
          <w:attr w:name="ProductID" w:val="0,3 метра"/>
        </w:smartTagPr>
        <w:r w:rsidRPr="00A13665">
          <w:rPr>
            <w:rFonts w:ascii="Times New Roman" w:hAnsi="Times New Roman" w:cs="Times New Roman"/>
            <w:sz w:val="24"/>
            <w:szCs w:val="24"/>
          </w:rPr>
          <w:t>0,3 метра</w:t>
        </w:r>
      </w:smartTag>
      <w:r w:rsidRPr="00A13665">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A13665">
          <w:rPr>
            <w:rFonts w:ascii="Times New Roman" w:hAnsi="Times New Roman" w:cs="Times New Roman"/>
            <w:sz w:val="24"/>
            <w:szCs w:val="24"/>
          </w:rPr>
          <w:t>0,45 метра</w:t>
        </w:r>
      </w:smartTag>
      <w:r w:rsidRPr="00A13665">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13665">
          <w:rPr>
            <w:rFonts w:ascii="Times New Roman" w:hAnsi="Times New Roman" w:cs="Times New Roman"/>
            <w:sz w:val="24"/>
            <w:szCs w:val="24"/>
          </w:rPr>
          <w:t>3 метров</w:t>
        </w:r>
      </w:smartTag>
      <w:r w:rsidRPr="00A13665">
        <w:rPr>
          <w:rFonts w:ascii="Times New Roman" w:hAnsi="Times New Roman" w:cs="Times New Roman"/>
          <w:sz w:val="24"/>
          <w:szCs w:val="24"/>
        </w:rPr>
        <w:t xml:space="preserve"> (в охранных зонах воздушных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7)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13665">
          <w:rPr>
            <w:rFonts w:ascii="Times New Roman" w:hAnsi="Times New Roman" w:cs="Times New Roman"/>
            <w:sz w:val="24"/>
            <w:szCs w:val="24"/>
          </w:rPr>
          <w:t>4 метров</w:t>
        </w:r>
      </w:smartTag>
      <w:r w:rsidRPr="00A13665">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41ED6" w:rsidRPr="00A13665" w:rsidRDefault="00141ED6" w:rsidP="00141ED6">
      <w:pPr>
        <w:ind w:firstLine="545"/>
        <w:jc w:val="both"/>
      </w:pPr>
    </w:p>
    <w:p w:rsidR="00141ED6" w:rsidRPr="00A13665" w:rsidRDefault="00141ED6" w:rsidP="00141ED6">
      <w:pPr>
        <w:ind w:firstLine="545"/>
        <w:jc w:val="both"/>
        <w:rPr>
          <w:b/>
          <w:i/>
          <w:color w:val="000001"/>
        </w:rPr>
      </w:pPr>
      <w:r w:rsidRPr="00A13665">
        <w:rPr>
          <w:b/>
          <w:bCs/>
          <w:i/>
          <w:iCs/>
        </w:rPr>
        <w:t>Статья 4</w:t>
      </w:r>
      <w:r w:rsidR="008D062E" w:rsidRPr="00A13665">
        <w:rPr>
          <w:b/>
          <w:bCs/>
          <w:i/>
          <w:iCs/>
        </w:rPr>
        <w:t>4</w:t>
      </w:r>
      <w:r w:rsidRPr="00A13665">
        <w:rPr>
          <w:b/>
          <w:bCs/>
          <w:i/>
          <w:iCs/>
        </w:rPr>
        <w:t>. Ограничения использования земельных участков и объектов капитального строительства на территории охранных зон</w:t>
      </w:r>
      <w:r w:rsidR="00A55587" w:rsidRPr="00A13665">
        <w:rPr>
          <w:b/>
          <w:bCs/>
          <w:i/>
          <w:iCs/>
        </w:rPr>
        <w:t xml:space="preserve"> </w:t>
      </w:r>
      <w:r w:rsidRPr="00A13665">
        <w:rPr>
          <w:b/>
          <w:i/>
          <w:color w:val="000001"/>
        </w:rPr>
        <w:t>газораспределительных сетей</w:t>
      </w:r>
    </w:p>
    <w:p w:rsidR="008D062E" w:rsidRPr="00A13665" w:rsidRDefault="008D062E" w:rsidP="00141ED6">
      <w:pPr>
        <w:ind w:firstLine="567"/>
        <w:jc w:val="both"/>
        <w:rPr>
          <w:bCs/>
          <w:iCs/>
        </w:rPr>
      </w:pPr>
    </w:p>
    <w:p w:rsidR="00141ED6" w:rsidRPr="00A13665" w:rsidRDefault="00141ED6" w:rsidP="00141ED6">
      <w:pPr>
        <w:ind w:firstLine="567"/>
        <w:jc w:val="both"/>
        <w:rPr>
          <w:color w:val="000001"/>
        </w:rPr>
      </w:pPr>
      <w:r w:rsidRPr="00A13665">
        <w:rPr>
          <w:bCs/>
          <w:iCs/>
        </w:rPr>
        <w:t>1. В</w:t>
      </w:r>
      <w:r w:rsidRPr="00A13665">
        <w:t xml:space="preserve"> соответствии с законодательством Российской Федерации</w:t>
      </w:r>
      <w:r w:rsidR="006B7326" w:rsidRPr="00A13665">
        <w:t xml:space="preserve"> </w:t>
      </w:r>
      <w:r w:rsidRPr="00A13665">
        <w:rPr>
          <w:color w:val="000001"/>
        </w:rPr>
        <w:t xml:space="preserve">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"О промышленной безопасности опасных производственных объектов". </w:t>
      </w:r>
    </w:p>
    <w:p w:rsidR="00141ED6" w:rsidRPr="00A13665" w:rsidRDefault="00141ED6" w:rsidP="00141ED6">
      <w:pPr>
        <w:ind w:firstLine="545"/>
        <w:jc w:val="both"/>
        <w:rPr>
          <w:color w:val="000001"/>
        </w:rPr>
      </w:pPr>
      <w:r w:rsidRPr="00A13665">
        <w:t>2. О</w:t>
      </w:r>
      <w:r w:rsidRPr="00A13665">
        <w:rPr>
          <w:color w:val="000001"/>
        </w:rPr>
        <w:t xml:space="preserve">граничения хозяйственной деятельности, которая может привести к повреждению газораспределительных сетей, определены </w:t>
      </w:r>
      <w:r w:rsidRPr="00A13665">
        <w:t>«Правилами охраны газораспределительных сетей», утвержденными постановлением Правительства Российской Федерации от 20.11.2000 г. № 878.</w:t>
      </w:r>
    </w:p>
    <w:p w:rsidR="00141ED6" w:rsidRPr="00A13665" w:rsidRDefault="00141ED6" w:rsidP="00141ED6">
      <w:pPr>
        <w:ind w:firstLine="567"/>
        <w:jc w:val="both"/>
        <w:rPr>
          <w:color w:val="000001"/>
        </w:rPr>
      </w:pPr>
      <w:r w:rsidRPr="00A13665">
        <w:rPr>
          <w:color w:val="000001"/>
        </w:rPr>
        <w:t xml:space="preserve">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в том числе: </w:t>
      </w:r>
    </w:p>
    <w:p w:rsidR="00141ED6" w:rsidRPr="00A13665" w:rsidRDefault="00141ED6" w:rsidP="00141ED6">
      <w:pPr>
        <w:ind w:firstLine="567"/>
        <w:jc w:val="both"/>
        <w:rPr>
          <w:color w:val="000001"/>
        </w:rPr>
      </w:pPr>
      <w:r w:rsidRPr="00A13665">
        <w:rPr>
          <w:color w:val="000001"/>
        </w:rPr>
        <w:lastRenderedPageBreak/>
        <w:t>1) строить объекты жилищно-гражданского и производственного назначения;</w:t>
      </w:r>
    </w:p>
    <w:p w:rsidR="00141ED6" w:rsidRPr="00A13665" w:rsidRDefault="00141ED6" w:rsidP="00141ED6">
      <w:pPr>
        <w:ind w:firstLine="567"/>
        <w:jc w:val="both"/>
        <w:rPr>
          <w:color w:val="000001"/>
        </w:rPr>
      </w:pPr>
      <w:r w:rsidRPr="00A13665">
        <w:rPr>
          <w:color w:val="000001"/>
        </w:rPr>
        <w:t xml:space="preserve">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141ED6" w:rsidRPr="00A13665" w:rsidRDefault="00141ED6" w:rsidP="00141ED6">
      <w:pPr>
        <w:ind w:firstLine="567"/>
        <w:jc w:val="both"/>
        <w:rPr>
          <w:color w:val="000001"/>
        </w:rPr>
      </w:pPr>
      <w:r w:rsidRPr="00A13665">
        <w:rPr>
          <w:color w:val="000001"/>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41ED6" w:rsidRPr="00A13665" w:rsidRDefault="00141ED6" w:rsidP="00141ED6">
      <w:pPr>
        <w:ind w:firstLine="567"/>
        <w:jc w:val="both"/>
        <w:rPr>
          <w:color w:val="000001"/>
        </w:rPr>
      </w:pPr>
      <w:r w:rsidRPr="00A13665">
        <w:rPr>
          <w:color w:val="000001"/>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41ED6" w:rsidRPr="00A13665" w:rsidRDefault="00141ED6" w:rsidP="00141ED6">
      <w:pPr>
        <w:ind w:firstLine="567"/>
        <w:jc w:val="both"/>
        <w:rPr>
          <w:color w:val="000001"/>
        </w:rPr>
      </w:pPr>
      <w:r w:rsidRPr="00A13665">
        <w:rPr>
          <w:color w:val="000001"/>
        </w:rPr>
        <w:t xml:space="preserve">5) устраивать свалки и склады, разливать растворы кислот, солей, щелочей и других химически активных веществ; </w:t>
      </w:r>
    </w:p>
    <w:p w:rsidR="00141ED6" w:rsidRPr="00A13665" w:rsidRDefault="00141ED6" w:rsidP="00141ED6">
      <w:pPr>
        <w:ind w:firstLine="567"/>
        <w:jc w:val="both"/>
        <w:rPr>
          <w:color w:val="000001"/>
        </w:rPr>
      </w:pPr>
      <w:r w:rsidRPr="00A13665">
        <w:rPr>
          <w:color w:val="000001"/>
        </w:rPr>
        <w:t xml:space="preserve">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141ED6" w:rsidRPr="00A13665" w:rsidRDefault="00141ED6" w:rsidP="00141ED6">
      <w:pPr>
        <w:ind w:firstLine="567"/>
        <w:jc w:val="both"/>
        <w:rPr>
          <w:color w:val="000001"/>
        </w:rPr>
      </w:pPr>
      <w:r w:rsidRPr="00A13665">
        <w:rPr>
          <w:color w:val="000001"/>
        </w:rPr>
        <w:t xml:space="preserve">7)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A13665">
          <w:rPr>
            <w:color w:val="000001"/>
          </w:rPr>
          <w:t>0,3 метра</w:t>
        </w:r>
      </w:smartTag>
      <w:r w:rsidRPr="00A13665">
        <w:rPr>
          <w:color w:val="000001"/>
        </w:rPr>
        <w:t xml:space="preserve">; </w:t>
      </w:r>
    </w:p>
    <w:p w:rsidR="00141ED6" w:rsidRPr="00A13665" w:rsidRDefault="00141ED6" w:rsidP="00141ED6">
      <w:pPr>
        <w:ind w:firstLine="567"/>
        <w:jc w:val="both"/>
      </w:pPr>
      <w:r w:rsidRPr="00A13665">
        <w:rPr>
          <w:color w:val="000001"/>
        </w:rPr>
        <w:t xml:space="preserve">8) самовольно подключаться к газораспределительным сетям. </w:t>
      </w:r>
    </w:p>
    <w:p w:rsidR="00141ED6" w:rsidRPr="00A13665" w:rsidRDefault="00141ED6" w:rsidP="00141ED6">
      <w:pPr>
        <w:ind w:firstLine="545"/>
        <w:jc w:val="both"/>
      </w:pPr>
    </w:p>
    <w:p w:rsidR="00141ED6" w:rsidRPr="00A13665" w:rsidRDefault="00141ED6" w:rsidP="00141ED6">
      <w:pPr>
        <w:ind w:firstLine="532"/>
        <w:jc w:val="both"/>
        <w:rPr>
          <w:b/>
          <w:bCs/>
          <w:i/>
          <w:iCs/>
        </w:rPr>
      </w:pPr>
      <w:r w:rsidRPr="00A13665">
        <w:rPr>
          <w:b/>
          <w:bCs/>
          <w:i/>
          <w:iCs/>
        </w:rPr>
        <w:t>Статья 4</w:t>
      </w:r>
      <w:r w:rsidR="008D062E" w:rsidRPr="00A13665">
        <w:rPr>
          <w:b/>
          <w:bCs/>
          <w:i/>
          <w:iCs/>
        </w:rPr>
        <w:t>5</w:t>
      </w:r>
      <w:r w:rsidRPr="00A13665">
        <w:rPr>
          <w:b/>
          <w:bCs/>
          <w:i/>
          <w:iCs/>
        </w:rPr>
        <w:t>.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141ED6" w:rsidRPr="00A13665" w:rsidRDefault="00141ED6" w:rsidP="00141ED6">
      <w:pPr>
        <w:ind w:firstLine="532"/>
        <w:jc w:val="both"/>
      </w:pPr>
    </w:p>
    <w:p w:rsidR="00141ED6" w:rsidRPr="00A13665" w:rsidRDefault="00141ED6" w:rsidP="00141ED6">
      <w:pPr>
        <w:pStyle w:val="ConsNormal"/>
        <w:widowControl/>
        <w:ind w:firstLine="540"/>
        <w:jc w:val="both"/>
        <w:rPr>
          <w:rFonts w:ascii="Times New Roman" w:hAnsi="Times New Roman"/>
          <w:sz w:val="24"/>
          <w:szCs w:val="24"/>
        </w:rPr>
      </w:pPr>
      <w:r w:rsidRPr="00A13665">
        <w:rPr>
          <w:rFonts w:ascii="Times New Roman" w:hAnsi="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ограничения использования территории;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2) ограничения хозяйственной и иной деятельности; </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3) обязательные мероприятия по защите населения и территорий, в том числе при возникновении чрезвычайных ситуаций. </w:t>
      </w:r>
    </w:p>
    <w:p w:rsidR="00141ED6" w:rsidRPr="00A13665" w:rsidRDefault="00141ED6" w:rsidP="00141ED6"/>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6</w:t>
      </w:r>
      <w:r w:rsidRPr="00A13665">
        <w:rPr>
          <w:rFonts w:ascii="Times New Roman" w:hAnsi="Times New Roman" w:cs="Times New Roman"/>
          <w:b/>
          <w:bCs/>
          <w:i/>
          <w:iCs/>
          <w:sz w:val="24"/>
          <w:szCs w:val="24"/>
        </w:rPr>
        <w:t>. Порядок применения градостроительных регламентов.</w:t>
      </w:r>
    </w:p>
    <w:p w:rsidR="00141ED6" w:rsidRPr="00A13665" w:rsidRDefault="00141ED6" w:rsidP="00141ED6">
      <w:pPr>
        <w:pStyle w:val="ConsPlusNormal"/>
        <w:widowControl/>
        <w:ind w:firstLine="0"/>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 регламентам, установленным настоящими Правилами, в том числе: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техническим регламентам, региональным и местным нормативам градостроительного проектирования.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rsidR="00141ED6" w:rsidRPr="00A13665" w:rsidRDefault="00141ED6" w:rsidP="00141ED6">
      <w:pPr>
        <w:pStyle w:val="ConsPlusNormal"/>
        <w:widowControl/>
        <w:ind w:firstLine="0"/>
        <w:jc w:val="both"/>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9. Карта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7</w:t>
      </w:r>
      <w:r w:rsidRPr="00A13665">
        <w:rPr>
          <w:rFonts w:ascii="Times New Roman" w:hAnsi="Times New Roman" w:cs="Times New Roman"/>
          <w:b/>
          <w:bCs/>
          <w:i/>
          <w:iCs/>
          <w:sz w:val="24"/>
          <w:szCs w:val="24"/>
        </w:rPr>
        <w:t>. Состав и содержание карты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w:t>
      </w:r>
      <w:r w:rsidR="00634784" w:rsidRPr="00A13665">
        <w:rPr>
          <w:rFonts w:ascii="Times New Roman" w:hAnsi="Times New Roman" w:cs="Times New Roman"/>
          <w:sz w:val="24"/>
          <w:szCs w:val="24"/>
        </w:rPr>
        <w:t xml:space="preserve"> границ водоохранных зон, границ территорий объектов культурного наследия,</w:t>
      </w:r>
      <w:r w:rsidRPr="00A13665">
        <w:rPr>
          <w:rFonts w:ascii="Times New Roman" w:hAnsi="Times New Roman" w:cs="Times New Roman"/>
          <w:sz w:val="24"/>
          <w:szCs w:val="24"/>
        </w:rPr>
        <w:t xml:space="preserve"> отображенных на схематической основе.</w:t>
      </w:r>
      <w:r w:rsidR="00C61897" w:rsidRPr="00A13665">
        <w:rPr>
          <w:rFonts w:ascii="Times New Roman" w:hAnsi="Times New Roman" w:cs="Times New Roman"/>
          <w:sz w:val="24"/>
          <w:szCs w:val="24"/>
        </w:rPr>
        <w:t xml:space="preserve"> </w:t>
      </w:r>
      <w:r w:rsidR="00C61897" w:rsidRPr="00A13665">
        <w:rPr>
          <w:rFonts w:ascii="Times New Roman" w:hAnsi="Times New Roman" w:cs="Times New Roman"/>
          <w:bCs/>
          <w:sz w:val="24"/>
          <w:szCs w:val="24"/>
        </w:rPr>
        <w:t>Сведения о границах территориальных зон содержат графическое описание местоположения границ и перечень координат характерных точек этих границ.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Карта градостроительного зонирования включает в себя: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карту границ территориальных зон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w:t>
      </w:r>
      <w:r w:rsidR="007C7727" w:rsidRPr="00A13665">
        <w:rPr>
          <w:rFonts w:ascii="Times New Roman" w:hAnsi="Times New Roman" w:cs="Times New Roman"/>
          <w:sz w:val="24"/>
          <w:szCs w:val="24"/>
        </w:rPr>
        <w:t>карту</w:t>
      </w:r>
      <w:r w:rsidR="00412B00" w:rsidRPr="00A13665">
        <w:rPr>
          <w:rFonts w:ascii="Times New Roman" w:hAnsi="Times New Roman" w:cs="Times New Roman"/>
          <w:sz w:val="24"/>
          <w:szCs w:val="24"/>
        </w:rPr>
        <w:t xml:space="preserve"> границ территорий объектов культурного наследия </w:t>
      </w:r>
    </w:p>
    <w:p w:rsidR="00634784" w:rsidRPr="00A13665" w:rsidRDefault="00634784" w:rsidP="00634784">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 xml:space="preserve">3) </w:t>
      </w:r>
      <w:r w:rsidR="00412B00" w:rsidRPr="00A13665">
        <w:rPr>
          <w:rFonts w:ascii="Times New Roman" w:hAnsi="Times New Roman" w:cs="Times New Roman"/>
          <w:sz w:val="24"/>
          <w:szCs w:val="24"/>
        </w:rPr>
        <w:t>карту границ зон с особыми условиями использования территорий</w:t>
      </w:r>
    </w:p>
    <w:p w:rsidR="00634784" w:rsidRPr="00A13665" w:rsidRDefault="00634784" w:rsidP="00634784">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 xml:space="preserve">4) </w:t>
      </w:r>
      <w:r w:rsidR="00412B00" w:rsidRPr="00A13665">
        <w:rPr>
          <w:rFonts w:ascii="Times New Roman" w:hAnsi="Times New Roman" w:cs="Times New Roman"/>
          <w:sz w:val="24"/>
          <w:szCs w:val="24"/>
        </w:rPr>
        <w:t>карту границ водоохранных зон</w:t>
      </w:r>
    </w:p>
    <w:p w:rsidR="00634784" w:rsidRPr="00A13665" w:rsidRDefault="00634784" w:rsidP="00141ED6">
      <w:pPr>
        <w:pStyle w:val="ConsPlusNormal"/>
        <w:widowControl/>
        <w:ind w:firstLine="540"/>
        <w:jc w:val="both"/>
        <w:rPr>
          <w:rFonts w:ascii="Times New Roman" w:hAnsi="Times New Roman" w:cs="Times New Roman"/>
          <w:b/>
          <w:bCs/>
          <w:i/>
          <w:iCs/>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8</w:t>
      </w:r>
      <w:r w:rsidRPr="00A13665">
        <w:rPr>
          <w:rFonts w:ascii="Times New Roman" w:hAnsi="Times New Roman" w:cs="Times New Roman"/>
          <w:b/>
          <w:bCs/>
          <w:i/>
          <w:iCs/>
          <w:sz w:val="24"/>
          <w:szCs w:val="24"/>
        </w:rPr>
        <w:t>. Порядок ведения карты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Внесение изменений в карту границ территориальных зон осуществляется в порядке, установленном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sz w:val="24"/>
          <w:szCs w:val="24"/>
        </w:rPr>
      </w:pPr>
    </w:p>
    <w:p w:rsidR="0096529B" w:rsidRPr="007D32EB" w:rsidRDefault="0096529B"/>
    <w:sectPr w:rsidR="0096529B" w:rsidRPr="007D32EB" w:rsidSect="00A60939">
      <w:footerReference w:type="default" r:id="rId8"/>
      <w:pgSz w:w="11906" w:h="16838"/>
      <w:pgMar w:top="851" w:right="850" w:bottom="1134" w:left="993" w:header="708" w:footer="708" w:gutter="0"/>
      <w:pgBorders w:display="firstPage" w:offsetFrom="page">
        <w:top w:val="dashDotStroked" w:sz="24" w:space="24" w:color="auto"/>
        <w:left w:val="dashDotStroked" w:sz="24" w:space="31" w:color="auto"/>
        <w:bottom w:val="dashDotStroked" w:sz="24" w:space="24" w:color="auto"/>
        <w:right w:val="dashDotStroked"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E3B" w:rsidRDefault="007C0E3B" w:rsidP="009B47A7">
      <w:r>
        <w:separator/>
      </w:r>
    </w:p>
  </w:endnote>
  <w:endnote w:type="continuationSeparator" w:id="0">
    <w:p w:rsidR="007C0E3B" w:rsidRDefault="007C0E3B" w:rsidP="009B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46336"/>
      <w:docPartObj>
        <w:docPartGallery w:val="Page Numbers (Bottom of Page)"/>
        <w:docPartUnique/>
      </w:docPartObj>
    </w:sdtPr>
    <w:sdtEndPr/>
    <w:sdtContent>
      <w:p w:rsidR="00995018" w:rsidRDefault="00995018">
        <w:pPr>
          <w:pStyle w:val="ae"/>
          <w:jc w:val="right"/>
        </w:pPr>
        <w:r>
          <w:fldChar w:fldCharType="begin"/>
        </w:r>
        <w:r>
          <w:instrText xml:space="preserve"> PAGE   \* MERGEFORMAT </w:instrText>
        </w:r>
        <w:r>
          <w:fldChar w:fldCharType="separate"/>
        </w:r>
        <w:r w:rsidR="000E7143">
          <w:rPr>
            <w:noProof/>
          </w:rPr>
          <w:t>180</w:t>
        </w:r>
        <w:r>
          <w:rPr>
            <w:noProof/>
          </w:rPr>
          <w:fldChar w:fldCharType="end"/>
        </w:r>
      </w:p>
    </w:sdtContent>
  </w:sdt>
  <w:p w:rsidR="00995018" w:rsidRDefault="0099501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E3B" w:rsidRDefault="007C0E3B" w:rsidP="009B47A7">
      <w:r>
        <w:separator/>
      </w:r>
    </w:p>
  </w:footnote>
  <w:footnote w:type="continuationSeparator" w:id="0">
    <w:p w:rsidR="007C0E3B" w:rsidRDefault="007C0E3B" w:rsidP="009B47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3"/>
    <w:lvl w:ilvl="0">
      <w:start w:val="2"/>
      <w:numFmt w:val="decimal"/>
      <w:pStyle w:val="3"/>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3"/>
      <w:numFmt w:val="decimal"/>
      <w:lvlText w:val="%1.%2.%3"/>
      <w:lvlJc w:val="left"/>
      <w:pPr>
        <w:tabs>
          <w:tab w:val="num" w:pos="357"/>
        </w:tabs>
        <w:ind w:left="227" w:firstLine="133"/>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nsid w:val="0000001A"/>
    <w:multiLevelType w:val="singleLevel"/>
    <w:tmpl w:val="0000001A"/>
    <w:name w:val="WW8Num26"/>
    <w:lvl w:ilvl="0">
      <w:start w:val="1"/>
      <w:numFmt w:val="decimal"/>
      <w:lvlText w:val="%1."/>
      <w:lvlJc w:val="left"/>
      <w:pPr>
        <w:tabs>
          <w:tab w:val="num" w:pos="390"/>
        </w:tabs>
        <w:ind w:left="390" w:hanging="39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ED6"/>
    <w:rsid w:val="000102AB"/>
    <w:rsid w:val="00011963"/>
    <w:rsid w:val="00020557"/>
    <w:rsid w:val="000210A4"/>
    <w:rsid w:val="000228EA"/>
    <w:rsid w:val="00032B55"/>
    <w:rsid w:val="00050CE3"/>
    <w:rsid w:val="00065B49"/>
    <w:rsid w:val="00067966"/>
    <w:rsid w:val="000716C9"/>
    <w:rsid w:val="0007255D"/>
    <w:rsid w:val="00086005"/>
    <w:rsid w:val="000879E3"/>
    <w:rsid w:val="000A45F3"/>
    <w:rsid w:val="000A49B4"/>
    <w:rsid w:val="000B246A"/>
    <w:rsid w:val="000C0561"/>
    <w:rsid w:val="000C4AB7"/>
    <w:rsid w:val="000C5C96"/>
    <w:rsid w:val="000D33E9"/>
    <w:rsid w:val="000D4A69"/>
    <w:rsid w:val="000E2369"/>
    <w:rsid w:val="000E47CD"/>
    <w:rsid w:val="000E4D58"/>
    <w:rsid w:val="000E7143"/>
    <w:rsid w:val="000F17A6"/>
    <w:rsid w:val="00103909"/>
    <w:rsid w:val="00112044"/>
    <w:rsid w:val="00123E57"/>
    <w:rsid w:val="0013033B"/>
    <w:rsid w:val="00140383"/>
    <w:rsid w:val="00141ED6"/>
    <w:rsid w:val="001571A4"/>
    <w:rsid w:val="001573D1"/>
    <w:rsid w:val="001666DE"/>
    <w:rsid w:val="0017133C"/>
    <w:rsid w:val="00180FE1"/>
    <w:rsid w:val="00192BFF"/>
    <w:rsid w:val="00193DD1"/>
    <w:rsid w:val="001944A6"/>
    <w:rsid w:val="00196884"/>
    <w:rsid w:val="001A636A"/>
    <w:rsid w:val="001A6FD7"/>
    <w:rsid w:val="001C3708"/>
    <w:rsid w:val="001D286B"/>
    <w:rsid w:val="00202BBB"/>
    <w:rsid w:val="00217A78"/>
    <w:rsid w:val="00222372"/>
    <w:rsid w:val="00231AA9"/>
    <w:rsid w:val="00235D8A"/>
    <w:rsid w:val="0024469D"/>
    <w:rsid w:val="00246761"/>
    <w:rsid w:val="0025419B"/>
    <w:rsid w:val="00265545"/>
    <w:rsid w:val="00267BB1"/>
    <w:rsid w:val="002715C6"/>
    <w:rsid w:val="00272453"/>
    <w:rsid w:val="00285BEB"/>
    <w:rsid w:val="0029149F"/>
    <w:rsid w:val="002972C3"/>
    <w:rsid w:val="002B1B5F"/>
    <w:rsid w:val="002B1D95"/>
    <w:rsid w:val="002B3091"/>
    <w:rsid w:val="002B4B40"/>
    <w:rsid w:val="002C6055"/>
    <w:rsid w:val="002D6856"/>
    <w:rsid w:val="002E062E"/>
    <w:rsid w:val="002F07DF"/>
    <w:rsid w:val="00301C23"/>
    <w:rsid w:val="003075D5"/>
    <w:rsid w:val="00320C2C"/>
    <w:rsid w:val="0032101D"/>
    <w:rsid w:val="00321078"/>
    <w:rsid w:val="0032342C"/>
    <w:rsid w:val="00324F59"/>
    <w:rsid w:val="00326EA7"/>
    <w:rsid w:val="00327D37"/>
    <w:rsid w:val="00333B2D"/>
    <w:rsid w:val="00340612"/>
    <w:rsid w:val="00340926"/>
    <w:rsid w:val="00352DE3"/>
    <w:rsid w:val="00353DBC"/>
    <w:rsid w:val="00357BF4"/>
    <w:rsid w:val="00360DDD"/>
    <w:rsid w:val="00373E74"/>
    <w:rsid w:val="00375DCE"/>
    <w:rsid w:val="0037723B"/>
    <w:rsid w:val="003839B0"/>
    <w:rsid w:val="00386A19"/>
    <w:rsid w:val="003912D7"/>
    <w:rsid w:val="003A5D03"/>
    <w:rsid w:val="003D274D"/>
    <w:rsid w:val="003E11D6"/>
    <w:rsid w:val="003E54CC"/>
    <w:rsid w:val="003E5CF0"/>
    <w:rsid w:val="003E6D82"/>
    <w:rsid w:val="003E7B16"/>
    <w:rsid w:val="003F0C42"/>
    <w:rsid w:val="00405C15"/>
    <w:rsid w:val="00407D0D"/>
    <w:rsid w:val="004113B3"/>
    <w:rsid w:val="00412B00"/>
    <w:rsid w:val="00414D35"/>
    <w:rsid w:val="00425937"/>
    <w:rsid w:val="00437BD0"/>
    <w:rsid w:val="00440420"/>
    <w:rsid w:val="004552E8"/>
    <w:rsid w:val="004564B2"/>
    <w:rsid w:val="00461A1A"/>
    <w:rsid w:val="004629E0"/>
    <w:rsid w:val="0046611C"/>
    <w:rsid w:val="0046749A"/>
    <w:rsid w:val="00470D39"/>
    <w:rsid w:val="00476E70"/>
    <w:rsid w:val="00483717"/>
    <w:rsid w:val="00483AE1"/>
    <w:rsid w:val="00485C27"/>
    <w:rsid w:val="00491293"/>
    <w:rsid w:val="00491D73"/>
    <w:rsid w:val="004928F9"/>
    <w:rsid w:val="004A1C07"/>
    <w:rsid w:val="004A3E78"/>
    <w:rsid w:val="004A47DA"/>
    <w:rsid w:val="004A52C2"/>
    <w:rsid w:val="004A7B32"/>
    <w:rsid w:val="004B685B"/>
    <w:rsid w:val="004B7E6E"/>
    <w:rsid w:val="004C2839"/>
    <w:rsid w:val="004C5161"/>
    <w:rsid w:val="004D079A"/>
    <w:rsid w:val="004D0EAF"/>
    <w:rsid w:val="004D3C07"/>
    <w:rsid w:val="004D6658"/>
    <w:rsid w:val="004D7790"/>
    <w:rsid w:val="004E3A86"/>
    <w:rsid w:val="004E4DD8"/>
    <w:rsid w:val="00500675"/>
    <w:rsid w:val="005125D9"/>
    <w:rsid w:val="0051274B"/>
    <w:rsid w:val="0052159E"/>
    <w:rsid w:val="005230F2"/>
    <w:rsid w:val="005245C7"/>
    <w:rsid w:val="00526ACE"/>
    <w:rsid w:val="00526C30"/>
    <w:rsid w:val="00536125"/>
    <w:rsid w:val="00540B9D"/>
    <w:rsid w:val="00551825"/>
    <w:rsid w:val="0055296E"/>
    <w:rsid w:val="00565A17"/>
    <w:rsid w:val="00571F34"/>
    <w:rsid w:val="0057780D"/>
    <w:rsid w:val="00577EF2"/>
    <w:rsid w:val="00580C32"/>
    <w:rsid w:val="0059149F"/>
    <w:rsid w:val="005B16C6"/>
    <w:rsid w:val="005B2DC7"/>
    <w:rsid w:val="005B403A"/>
    <w:rsid w:val="005B566E"/>
    <w:rsid w:val="005B7899"/>
    <w:rsid w:val="005B7F29"/>
    <w:rsid w:val="005C04D2"/>
    <w:rsid w:val="005C5F94"/>
    <w:rsid w:val="005D76B3"/>
    <w:rsid w:val="005E4024"/>
    <w:rsid w:val="006179A8"/>
    <w:rsid w:val="00633531"/>
    <w:rsid w:val="00634213"/>
    <w:rsid w:val="00634784"/>
    <w:rsid w:val="00640CEB"/>
    <w:rsid w:val="00664314"/>
    <w:rsid w:val="00672E3A"/>
    <w:rsid w:val="006762BE"/>
    <w:rsid w:val="0067634D"/>
    <w:rsid w:val="0068050C"/>
    <w:rsid w:val="00682DC3"/>
    <w:rsid w:val="00683EB5"/>
    <w:rsid w:val="006848CF"/>
    <w:rsid w:val="0068539D"/>
    <w:rsid w:val="00693D9F"/>
    <w:rsid w:val="0069531E"/>
    <w:rsid w:val="006A277B"/>
    <w:rsid w:val="006A5270"/>
    <w:rsid w:val="006B7326"/>
    <w:rsid w:val="006B7530"/>
    <w:rsid w:val="006C2A2F"/>
    <w:rsid w:val="006D1757"/>
    <w:rsid w:val="006D60BF"/>
    <w:rsid w:val="006D62C7"/>
    <w:rsid w:val="006E0E73"/>
    <w:rsid w:val="006E2ED5"/>
    <w:rsid w:val="006E384C"/>
    <w:rsid w:val="006E4677"/>
    <w:rsid w:val="00704E69"/>
    <w:rsid w:val="00706423"/>
    <w:rsid w:val="00707451"/>
    <w:rsid w:val="0071404C"/>
    <w:rsid w:val="0071469C"/>
    <w:rsid w:val="00714FDA"/>
    <w:rsid w:val="00723198"/>
    <w:rsid w:val="00723335"/>
    <w:rsid w:val="00734D19"/>
    <w:rsid w:val="00735FCC"/>
    <w:rsid w:val="00740119"/>
    <w:rsid w:val="00741655"/>
    <w:rsid w:val="00744A3F"/>
    <w:rsid w:val="00746680"/>
    <w:rsid w:val="00753A25"/>
    <w:rsid w:val="00771067"/>
    <w:rsid w:val="00780F1D"/>
    <w:rsid w:val="00784F8C"/>
    <w:rsid w:val="007851DD"/>
    <w:rsid w:val="007A1A5F"/>
    <w:rsid w:val="007A2D03"/>
    <w:rsid w:val="007B0015"/>
    <w:rsid w:val="007B024A"/>
    <w:rsid w:val="007B06AE"/>
    <w:rsid w:val="007B4A17"/>
    <w:rsid w:val="007C0E3B"/>
    <w:rsid w:val="007C2DCC"/>
    <w:rsid w:val="007C7727"/>
    <w:rsid w:val="007D32EB"/>
    <w:rsid w:val="007D58F2"/>
    <w:rsid w:val="007F5434"/>
    <w:rsid w:val="0080051B"/>
    <w:rsid w:val="00806512"/>
    <w:rsid w:val="008167D1"/>
    <w:rsid w:val="00826E46"/>
    <w:rsid w:val="00827D74"/>
    <w:rsid w:val="00832F68"/>
    <w:rsid w:val="0083726F"/>
    <w:rsid w:val="00841F8B"/>
    <w:rsid w:val="0085033A"/>
    <w:rsid w:val="008511E7"/>
    <w:rsid w:val="008558C2"/>
    <w:rsid w:val="008564EC"/>
    <w:rsid w:val="0086198C"/>
    <w:rsid w:val="00866BA8"/>
    <w:rsid w:val="008706B6"/>
    <w:rsid w:val="00870A88"/>
    <w:rsid w:val="008713B2"/>
    <w:rsid w:val="008842A7"/>
    <w:rsid w:val="008901F6"/>
    <w:rsid w:val="008A3C35"/>
    <w:rsid w:val="008A74EA"/>
    <w:rsid w:val="008B1EAE"/>
    <w:rsid w:val="008D062E"/>
    <w:rsid w:val="008D0D14"/>
    <w:rsid w:val="008D5AB4"/>
    <w:rsid w:val="008D758E"/>
    <w:rsid w:val="008F5385"/>
    <w:rsid w:val="009235C6"/>
    <w:rsid w:val="00935C12"/>
    <w:rsid w:val="0094027C"/>
    <w:rsid w:val="00951952"/>
    <w:rsid w:val="009558BF"/>
    <w:rsid w:val="0096529B"/>
    <w:rsid w:val="00990509"/>
    <w:rsid w:val="00995018"/>
    <w:rsid w:val="00996E67"/>
    <w:rsid w:val="009A38ED"/>
    <w:rsid w:val="009A5A95"/>
    <w:rsid w:val="009B0CDF"/>
    <w:rsid w:val="009B210B"/>
    <w:rsid w:val="009B47A7"/>
    <w:rsid w:val="009B616B"/>
    <w:rsid w:val="009B65D9"/>
    <w:rsid w:val="009C4E7B"/>
    <w:rsid w:val="009C6AE0"/>
    <w:rsid w:val="009E1CB7"/>
    <w:rsid w:val="009E2668"/>
    <w:rsid w:val="009E670B"/>
    <w:rsid w:val="009E6D49"/>
    <w:rsid w:val="009F236A"/>
    <w:rsid w:val="009F4B80"/>
    <w:rsid w:val="00A03745"/>
    <w:rsid w:val="00A03D36"/>
    <w:rsid w:val="00A065D2"/>
    <w:rsid w:val="00A13665"/>
    <w:rsid w:val="00A23C2E"/>
    <w:rsid w:val="00A325D3"/>
    <w:rsid w:val="00A3772B"/>
    <w:rsid w:val="00A40E36"/>
    <w:rsid w:val="00A473B9"/>
    <w:rsid w:val="00A519B6"/>
    <w:rsid w:val="00A52061"/>
    <w:rsid w:val="00A5399A"/>
    <w:rsid w:val="00A55587"/>
    <w:rsid w:val="00A60939"/>
    <w:rsid w:val="00A61DA0"/>
    <w:rsid w:val="00A66030"/>
    <w:rsid w:val="00A721C3"/>
    <w:rsid w:val="00A75E78"/>
    <w:rsid w:val="00A76035"/>
    <w:rsid w:val="00A762B2"/>
    <w:rsid w:val="00A8079D"/>
    <w:rsid w:val="00A82E2C"/>
    <w:rsid w:val="00A84AAA"/>
    <w:rsid w:val="00A95C4D"/>
    <w:rsid w:val="00A96F15"/>
    <w:rsid w:val="00AA1595"/>
    <w:rsid w:val="00AA3261"/>
    <w:rsid w:val="00AA36F7"/>
    <w:rsid w:val="00AB51CD"/>
    <w:rsid w:val="00AC33BF"/>
    <w:rsid w:val="00AC5D95"/>
    <w:rsid w:val="00AD01FD"/>
    <w:rsid w:val="00AD415A"/>
    <w:rsid w:val="00AD59BF"/>
    <w:rsid w:val="00AE2E21"/>
    <w:rsid w:val="00AF4A2E"/>
    <w:rsid w:val="00B00A47"/>
    <w:rsid w:val="00B11D73"/>
    <w:rsid w:val="00B11DAE"/>
    <w:rsid w:val="00B12B66"/>
    <w:rsid w:val="00B174F2"/>
    <w:rsid w:val="00B17610"/>
    <w:rsid w:val="00B267B7"/>
    <w:rsid w:val="00B3437B"/>
    <w:rsid w:val="00B444F6"/>
    <w:rsid w:val="00B4519A"/>
    <w:rsid w:val="00B479C2"/>
    <w:rsid w:val="00B577DB"/>
    <w:rsid w:val="00B63DFB"/>
    <w:rsid w:val="00B64610"/>
    <w:rsid w:val="00B83E94"/>
    <w:rsid w:val="00B97DA4"/>
    <w:rsid w:val="00BA19C2"/>
    <w:rsid w:val="00BB2918"/>
    <w:rsid w:val="00BB7D06"/>
    <w:rsid w:val="00BC4D67"/>
    <w:rsid w:val="00BD2B2D"/>
    <w:rsid w:val="00BD4E14"/>
    <w:rsid w:val="00BD6254"/>
    <w:rsid w:val="00BD7F48"/>
    <w:rsid w:val="00BF1FA7"/>
    <w:rsid w:val="00BF3D8D"/>
    <w:rsid w:val="00BF7734"/>
    <w:rsid w:val="00C00158"/>
    <w:rsid w:val="00C003AA"/>
    <w:rsid w:val="00C02415"/>
    <w:rsid w:val="00C027A6"/>
    <w:rsid w:val="00C044DA"/>
    <w:rsid w:val="00C12B3D"/>
    <w:rsid w:val="00C17C94"/>
    <w:rsid w:val="00C21354"/>
    <w:rsid w:val="00C21664"/>
    <w:rsid w:val="00C22D3B"/>
    <w:rsid w:val="00C257B6"/>
    <w:rsid w:val="00C27479"/>
    <w:rsid w:val="00C35C95"/>
    <w:rsid w:val="00C42C1A"/>
    <w:rsid w:val="00C46BE3"/>
    <w:rsid w:val="00C50832"/>
    <w:rsid w:val="00C52C97"/>
    <w:rsid w:val="00C54E3F"/>
    <w:rsid w:val="00C54EB4"/>
    <w:rsid w:val="00C61897"/>
    <w:rsid w:val="00C61EDB"/>
    <w:rsid w:val="00C62CDF"/>
    <w:rsid w:val="00C742B1"/>
    <w:rsid w:val="00C772D7"/>
    <w:rsid w:val="00C96046"/>
    <w:rsid w:val="00C97CFC"/>
    <w:rsid w:val="00CB1C53"/>
    <w:rsid w:val="00CC499F"/>
    <w:rsid w:val="00CC7BAB"/>
    <w:rsid w:val="00CD2C63"/>
    <w:rsid w:val="00CD432A"/>
    <w:rsid w:val="00CE27D3"/>
    <w:rsid w:val="00CE4C60"/>
    <w:rsid w:val="00CE5D88"/>
    <w:rsid w:val="00CE5E8E"/>
    <w:rsid w:val="00CE60E8"/>
    <w:rsid w:val="00D00017"/>
    <w:rsid w:val="00D00777"/>
    <w:rsid w:val="00D0637D"/>
    <w:rsid w:val="00D12499"/>
    <w:rsid w:val="00D228CE"/>
    <w:rsid w:val="00D2474A"/>
    <w:rsid w:val="00D25091"/>
    <w:rsid w:val="00D31D01"/>
    <w:rsid w:val="00D34432"/>
    <w:rsid w:val="00D364F8"/>
    <w:rsid w:val="00D37D33"/>
    <w:rsid w:val="00D40EBE"/>
    <w:rsid w:val="00D4230A"/>
    <w:rsid w:val="00D43750"/>
    <w:rsid w:val="00D44CB8"/>
    <w:rsid w:val="00D51280"/>
    <w:rsid w:val="00D53C02"/>
    <w:rsid w:val="00D552FA"/>
    <w:rsid w:val="00D61B1E"/>
    <w:rsid w:val="00D62C2E"/>
    <w:rsid w:val="00D630A3"/>
    <w:rsid w:val="00D65CFD"/>
    <w:rsid w:val="00D66666"/>
    <w:rsid w:val="00D67D28"/>
    <w:rsid w:val="00D76938"/>
    <w:rsid w:val="00D76CCD"/>
    <w:rsid w:val="00D777D9"/>
    <w:rsid w:val="00D91769"/>
    <w:rsid w:val="00D93EA0"/>
    <w:rsid w:val="00D94E63"/>
    <w:rsid w:val="00D95F8B"/>
    <w:rsid w:val="00D97C2A"/>
    <w:rsid w:val="00DA163D"/>
    <w:rsid w:val="00DA5670"/>
    <w:rsid w:val="00DA6CF0"/>
    <w:rsid w:val="00DC35AA"/>
    <w:rsid w:val="00DC5F7D"/>
    <w:rsid w:val="00DD1372"/>
    <w:rsid w:val="00DD703B"/>
    <w:rsid w:val="00DE36B5"/>
    <w:rsid w:val="00DF0EA0"/>
    <w:rsid w:val="00DF25CD"/>
    <w:rsid w:val="00E062F1"/>
    <w:rsid w:val="00E1400C"/>
    <w:rsid w:val="00E202E8"/>
    <w:rsid w:val="00E22597"/>
    <w:rsid w:val="00E26774"/>
    <w:rsid w:val="00E27B17"/>
    <w:rsid w:val="00E34122"/>
    <w:rsid w:val="00E3734F"/>
    <w:rsid w:val="00E5219E"/>
    <w:rsid w:val="00E57F57"/>
    <w:rsid w:val="00E60C85"/>
    <w:rsid w:val="00E62818"/>
    <w:rsid w:val="00E654C4"/>
    <w:rsid w:val="00E6714C"/>
    <w:rsid w:val="00E7530A"/>
    <w:rsid w:val="00E777E6"/>
    <w:rsid w:val="00E90727"/>
    <w:rsid w:val="00E96000"/>
    <w:rsid w:val="00EA0FA2"/>
    <w:rsid w:val="00EA6D0F"/>
    <w:rsid w:val="00EB4FD2"/>
    <w:rsid w:val="00EB578F"/>
    <w:rsid w:val="00EC1E5B"/>
    <w:rsid w:val="00EC439E"/>
    <w:rsid w:val="00ED4038"/>
    <w:rsid w:val="00ED4601"/>
    <w:rsid w:val="00ED5E8F"/>
    <w:rsid w:val="00EE59C6"/>
    <w:rsid w:val="00F100BB"/>
    <w:rsid w:val="00F15984"/>
    <w:rsid w:val="00F160B0"/>
    <w:rsid w:val="00F2274B"/>
    <w:rsid w:val="00F31729"/>
    <w:rsid w:val="00F318A4"/>
    <w:rsid w:val="00F515C2"/>
    <w:rsid w:val="00F546A3"/>
    <w:rsid w:val="00F65F16"/>
    <w:rsid w:val="00F73243"/>
    <w:rsid w:val="00F73A16"/>
    <w:rsid w:val="00F74D19"/>
    <w:rsid w:val="00F85FB7"/>
    <w:rsid w:val="00F87F64"/>
    <w:rsid w:val="00FA1A15"/>
    <w:rsid w:val="00FA318E"/>
    <w:rsid w:val="00FA6F0A"/>
    <w:rsid w:val="00FB26EB"/>
    <w:rsid w:val="00FC43D0"/>
    <w:rsid w:val="00FC657C"/>
    <w:rsid w:val="00FD06C2"/>
    <w:rsid w:val="00FD2155"/>
    <w:rsid w:val="00FD3E12"/>
    <w:rsid w:val="00FD685E"/>
    <w:rsid w:val="00FD72BD"/>
    <w:rsid w:val="00FE4736"/>
    <w:rsid w:val="00FE4B1F"/>
    <w:rsid w:val="00FF2D11"/>
    <w:rsid w:val="00FF3745"/>
    <w:rsid w:val="00FF3770"/>
    <w:rsid w:val="00FF6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8D570C8-A478-483C-8A40-C86FC353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ED6"/>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1"/>
    <w:next w:val="a0"/>
    <w:link w:val="20"/>
    <w:qFormat/>
    <w:rsid w:val="00141ED6"/>
    <w:pPr>
      <w:numPr>
        <w:ilvl w:val="1"/>
        <w:numId w:val="1"/>
      </w:numPr>
      <w:outlineLvl w:val="1"/>
    </w:pPr>
    <w:rPr>
      <w:b/>
      <w:bCs/>
      <w:i/>
      <w:iCs/>
    </w:rPr>
  </w:style>
  <w:style w:type="paragraph" w:styleId="3">
    <w:name w:val="heading 3"/>
    <w:basedOn w:val="a"/>
    <w:next w:val="a"/>
    <w:link w:val="30"/>
    <w:qFormat/>
    <w:rsid w:val="00141ED6"/>
    <w:pPr>
      <w:keepNext/>
      <w:widowControl w:val="0"/>
      <w:numPr>
        <w:numId w:val="3"/>
      </w:numPr>
      <w:tabs>
        <w:tab w:val="left" w:pos="720"/>
      </w:tabs>
      <w:ind w:left="0" w:firstLine="0"/>
      <w:jc w:val="both"/>
      <w:outlineLvl w:val="2"/>
    </w:pPr>
    <w:rPr>
      <w:rFonts w:cs="Arial"/>
      <w:b/>
      <w:bCs/>
      <w:sz w:val="28"/>
      <w:szCs w:val="28"/>
    </w:rPr>
  </w:style>
  <w:style w:type="paragraph" w:styleId="4">
    <w:name w:val="heading 4"/>
    <w:basedOn w:val="a"/>
    <w:next w:val="a"/>
    <w:link w:val="40"/>
    <w:qFormat/>
    <w:rsid w:val="00141ED6"/>
    <w:pPr>
      <w:keepNext/>
      <w:numPr>
        <w:ilvl w:val="3"/>
        <w:numId w:val="1"/>
      </w:numPr>
      <w:spacing w:before="240" w:after="60"/>
      <w:jc w:val="center"/>
      <w:outlineLvl w:val="3"/>
    </w:pPr>
    <w:rPr>
      <w:bCs/>
      <w:i/>
      <w:color w:val="000000"/>
      <w:sz w:val="40"/>
      <w:szCs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141ED6"/>
    <w:rPr>
      <w:rFonts w:ascii="Arial" w:eastAsia="Lucida Sans Unicode" w:hAnsi="Arial" w:cs="Tahoma"/>
      <w:b/>
      <w:bCs/>
      <w:i/>
      <w:iCs/>
      <w:sz w:val="28"/>
      <w:szCs w:val="28"/>
      <w:lang w:eastAsia="ar-SA"/>
    </w:rPr>
  </w:style>
  <w:style w:type="character" w:customStyle="1" w:styleId="30">
    <w:name w:val="Заголовок 3 Знак"/>
    <w:basedOn w:val="a1"/>
    <w:link w:val="3"/>
    <w:rsid w:val="00141ED6"/>
    <w:rPr>
      <w:rFonts w:ascii="Times New Roman" w:eastAsia="Times New Roman" w:hAnsi="Times New Roman" w:cs="Arial"/>
      <w:b/>
      <w:bCs/>
      <w:sz w:val="28"/>
      <w:szCs w:val="28"/>
      <w:lang w:eastAsia="ar-SA"/>
    </w:rPr>
  </w:style>
  <w:style w:type="character" w:customStyle="1" w:styleId="40">
    <w:name w:val="Заголовок 4 Знак"/>
    <w:basedOn w:val="a1"/>
    <w:link w:val="4"/>
    <w:rsid w:val="00141ED6"/>
    <w:rPr>
      <w:rFonts w:ascii="Times New Roman" w:eastAsia="Times New Roman" w:hAnsi="Times New Roman" w:cs="Times New Roman"/>
      <w:bCs/>
      <w:i/>
      <w:color w:val="000000"/>
      <w:sz w:val="40"/>
      <w:szCs w:val="40"/>
      <w:lang w:eastAsia="ar-SA"/>
    </w:rPr>
  </w:style>
  <w:style w:type="character" w:customStyle="1" w:styleId="5">
    <w:name w:val="Основной шрифт абзаца5"/>
    <w:rsid w:val="00141ED6"/>
  </w:style>
  <w:style w:type="character" w:customStyle="1" w:styleId="41">
    <w:name w:val="Основной шрифт абзаца4"/>
    <w:rsid w:val="00141ED6"/>
  </w:style>
  <w:style w:type="character" w:customStyle="1" w:styleId="Absatz-Standardschriftart">
    <w:name w:val="Absatz-Standardschriftart"/>
    <w:rsid w:val="00141ED6"/>
  </w:style>
  <w:style w:type="character" w:customStyle="1" w:styleId="WW8Num6z0">
    <w:name w:val="WW8Num6z0"/>
    <w:rsid w:val="00141ED6"/>
    <w:rPr>
      <w:rFonts w:ascii="Symbol" w:hAnsi="Symbol"/>
    </w:rPr>
  </w:style>
  <w:style w:type="character" w:customStyle="1" w:styleId="WW8Num7z0">
    <w:name w:val="WW8Num7z0"/>
    <w:rsid w:val="00141ED6"/>
    <w:rPr>
      <w:rFonts w:ascii="Symbol" w:hAnsi="Symbol" w:cs="Times New Roman"/>
    </w:rPr>
  </w:style>
  <w:style w:type="character" w:customStyle="1" w:styleId="WW8Num8z0">
    <w:name w:val="WW8Num8z0"/>
    <w:rsid w:val="00141ED6"/>
    <w:rPr>
      <w:rFonts w:ascii="Times New Roman" w:hAnsi="Times New Roman" w:cs="Times New Roman"/>
    </w:rPr>
  </w:style>
  <w:style w:type="character" w:customStyle="1" w:styleId="31">
    <w:name w:val="Основной шрифт абзаца3"/>
    <w:rsid w:val="00141ED6"/>
  </w:style>
  <w:style w:type="character" w:customStyle="1" w:styleId="21">
    <w:name w:val="Основной шрифт абзаца2"/>
    <w:rsid w:val="00141ED6"/>
  </w:style>
  <w:style w:type="character" w:customStyle="1" w:styleId="WW-Absatz-Standardschriftart">
    <w:name w:val="WW-Absatz-Standardschriftart"/>
    <w:rsid w:val="00141ED6"/>
  </w:style>
  <w:style w:type="character" w:customStyle="1" w:styleId="10">
    <w:name w:val="Основной шрифт абзаца1"/>
    <w:rsid w:val="00141ED6"/>
  </w:style>
  <w:style w:type="character" w:styleId="a4">
    <w:name w:val="page number"/>
    <w:basedOn w:val="10"/>
    <w:rsid w:val="00141ED6"/>
  </w:style>
  <w:style w:type="character" w:customStyle="1" w:styleId="a5">
    <w:name w:val="Символ нумерации"/>
    <w:rsid w:val="00141ED6"/>
  </w:style>
  <w:style w:type="character" w:customStyle="1" w:styleId="WW8Num4z0">
    <w:name w:val="WW8Num4z0"/>
    <w:rsid w:val="00141ED6"/>
    <w:rPr>
      <w:rFonts w:ascii="Times New Roman" w:eastAsia="Times New Roman" w:hAnsi="Times New Roman" w:cs="Times New Roman"/>
    </w:rPr>
  </w:style>
  <w:style w:type="character" w:customStyle="1" w:styleId="WW8Num3z0">
    <w:name w:val="WW8Num3z0"/>
    <w:rsid w:val="00141ED6"/>
    <w:rPr>
      <w:rFonts w:ascii="Times New Roman" w:eastAsia="Times New Roman" w:hAnsi="Times New Roman" w:cs="Times New Roman"/>
    </w:rPr>
  </w:style>
  <w:style w:type="character" w:customStyle="1" w:styleId="WW8Num9z0">
    <w:name w:val="WW8Num9z0"/>
    <w:rsid w:val="00141ED6"/>
    <w:rPr>
      <w:rFonts w:ascii="Times New Roman" w:hAnsi="Times New Roman" w:cs="Times New Roman"/>
    </w:rPr>
  </w:style>
  <w:style w:type="character" w:customStyle="1" w:styleId="WW8Num11z0">
    <w:name w:val="WW8Num11z0"/>
    <w:rsid w:val="00141ED6"/>
    <w:rPr>
      <w:rFonts w:ascii="Times New Roman" w:hAnsi="Times New Roman" w:cs="Times New Roman"/>
    </w:rPr>
  </w:style>
  <w:style w:type="character" w:customStyle="1" w:styleId="WW8Num5z0">
    <w:name w:val="WW8Num5z0"/>
    <w:rsid w:val="00141ED6"/>
    <w:rPr>
      <w:rFonts w:ascii="Symbol" w:hAnsi="Symbol"/>
    </w:rPr>
  </w:style>
  <w:style w:type="character" w:customStyle="1" w:styleId="a6">
    <w:name w:val="Маркеры списка"/>
    <w:rsid w:val="00141ED6"/>
    <w:rPr>
      <w:rFonts w:ascii="OpenSymbol" w:eastAsia="OpenSymbol" w:hAnsi="OpenSymbol" w:cs="OpenSymbol"/>
    </w:rPr>
  </w:style>
  <w:style w:type="paragraph" w:customStyle="1" w:styleId="1">
    <w:name w:val="Заголовок1"/>
    <w:basedOn w:val="a"/>
    <w:next w:val="a0"/>
    <w:rsid w:val="00141ED6"/>
    <w:pPr>
      <w:keepNext/>
      <w:spacing w:before="240" w:after="120"/>
    </w:pPr>
    <w:rPr>
      <w:rFonts w:ascii="Arial" w:eastAsia="Lucida Sans Unicode" w:hAnsi="Arial" w:cs="Tahoma"/>
      <w:sz w:val="28"/>
      <w:szCs w:val="28"/>
    </w:rPr>
  </w:style>
  <w:style w:type="paragraph" w:styleId="a0">
    <w:name w:val="Body Text"/>
    <w:basedOn w:val="a"/>
    <w:link w:val="a7"/>
    <w:rsid w:val="00141ED6"/>
    <w:pPr>
      <w:spacing w:after="120"/>
    </w:pPr>
  </w:style>
  <w:style w:type="character" w:customStyle="1" w:styleId="a7">
    <w:name w:val="Основной текст Знак"/>
    <w:basedOn w:val="a1"/>
    <w:link w:val="a0"/>
    <w:rsid w:val="00141ED6"/>
    <w:rPr>
      <w:rFonts w:ascii="Times New Roman" w:eastAsia="Times New Roman" w:hAnsi="Times New Roman" w:cs="Times New Roman"/>
      <w:sz w:val="24"/>
      <w:szCs w:val="24"/>
      <w:lang w:eastAsia="ar-SA"/>
    </w:rPr>
  </w:style>
  <w:style w:type="paragraph" w:styleId="a8">
    <w:name w:val="List"/>
    <w:basedOn w:val="a0"/>
    <w:rsid w:val="00141ED6"/>
    <w:rPr>
      <w:rFonts w:cs="Tahoma"/>
    </w:rPr>
  </w:style>
  <w:style w:type="paragraph" w:customStyle="1" w:styleId="50">
    <w:name w:val="Название5"/>
    <w:basedOn w:val="a"/>
    <w:rsid w:val="00141ED6"/>
    <w:pPr>
      <w:suppressLineNumbers/>
      <w:spacing w:before="120" w:after="120"/>
    </w:pPr>
    <w:rPr>
      <w:rFonts w:cs="Tahoma"/>
      <w:i/>
      <w:iCs/>
    </w:rPr>
  </w:style>
  <w:style w:type="paragraph" w:customStyle="1" w:styleId="51">
    <w:name w:val="Указатель5"/>
    <w:basedOn w:val="a"/>
    <w:rsid w:val="00141ED6"/>
    <w:pPr>
      <w:suppressLineNumbers/>
    </w:pPr>
    <w:rPr>
      <w:rFonts w:cs="Tahoma"/>
    </w:rPr>
  </w:style>
  <w:style w:type="paragraph" w:customStyle="1" w:styleId="42">
    <w:name w:val="Название4"/>
    <w:basedOn w:val="a"/>
    <w:rsid w:val="00141ED6"/>
    <w:pPr>
      <w:suppressLineNumbers/>
      <w:spacing w:before="120" w:after="120"/>
    </w:pPr>
    <w:rPr>
      <w:rFonts w:cs="Tahoma"/>
      <w:i/>
      <w:iCs/>
    </w:rPr>
  </w:style>
  <w:style w:type="paragraph" w:customStyle="1" w:styleId="43">
    <w:name w:val="Указатель4"/>
    <w:basedOn w:val="a"/>
    <w:rsid w:val="00141ED6"/>
    <w:pPr>
      <w:suppressLineNumbers/>
    </w:pPr>
    <w:rPr>
      <w:rFonts w:cs="Tahoma"/>
    </w:rPr>
  </w:style>
  <w:style w:type="paragraph" w:customStyle="1" w:styleId="32">
    <w:name w:val="Название3"/>
    <w:basedOn w:val="a"/>
    <w:rsid w:val="00141ED6"/>
    <w:pPr>
      <w:suppressLineNumbers/>
      <w:spacing w:before="120" w:after="120"/>
    </w:pPr>
    <w:rPr>
      <w:rFonts w:cs="Tahoma"/>
      <w:i/>
      <w:iCs/>
    </w:rPr>
  </w:style>
  <w:style w:type="paragraph" w:customStyle="1" w:styleId="33">
    <w:name w:val="Указатель3"/>
    <w:basedOn w:val="a"/>
    <w:rsid w:val="00141ED6"/>
    <w:pPr>
      <w:suppressLineNumbers/>
    </w:pPr>
    <w:rPr>
      <w:rFonts w:cs="Tahoma"/>
    </w:rPr>
  </w:style>
  <w:style w:type="paragraph" w:customStyle="1" w:styleId="22">
    <w:name w:val="Название2"/>
    <w:basedOn w:val="a"/>
    <w:rsid w:val="00141ED6"/>
    <w:pPr>
      <w:suppressLineNumbers/>
      <w:spacing w:before="120" w:after="120"/>
    </w:pPr>
    <w:rPr>
      <w:rFonts w:cs="Tahoma"/>
      <w:i/>
      <w:iCs/>
    </w:rPr>
  </w:style>
  <w:style w:type="paragraph" w:customStyle="1" w:styleId="23">
    <w:name w:val="Указатель2"/>
    <w:basedOn w:val="a"/>
    <w:rsid w:val="00141ED6"/>
    <w:pPr>
      <w:suppressLineNumbers/>
    </w:pPr>
    <w:rPr>
      <w:rFonts w:cs="Tahoma"/>
    </w:rPr>
  </w:style>
  <w:style w:type="paragraph" w:customStyle="1" w:styleId="11">
    <w:name w:val="Название1"/>
    <w:basedOn w:val="a"/>
    <w:rsid w:val="00141ED6"/>
    <w:pPr>
      <w:suppressLineNumbers/>
      <w:spacing w:before="120" w:after="120"/>
    </w:pPr>
    <w:rPr>
      <w:rFonts w:cs="Tahoma"/>
      <w:i/>
      <w:iCs/>
    </w:rPr>
  </w:style>
  <w:style w:type="paragraph" w:customStyle="1" w:styleId="12">
    <w:name w:val="Указатель1"/>
    <w:basedOn w:val="a"/>
    <w:rsid w:val="00141ED6"/>
    <w:pPr>
      <w:suppressLineNumbers/>
    </w:pPr>
    <w:rPr>
      <w:rFonts w:cs="Tahoma"/>
    </w:rPr>
  </w:style>
  <w:style w:type="paragraph" w:customStyle="1" w:styleId="ConsPlusNormal">
    <w:name w:val="ConsPlusNormal"/>
    <w:rsid w:val="00141ED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141ED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141ED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ConsPlusCell">
    <w:name w:val="ConsPlusCell"/>
    <w:rsid w:val="00141ED6"/>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rsid w:val="00141ED6"/>
    <w:pPr>
      <w:widowControl w:val="0"/>
      <w:suppressAutoHyphens/>
      <w:autoSpaceDE w:val="0"/>
      <w:spacing w:after="0" w:line="240" w:lineRule="auto"/>
    </w:pPr>
    <w:rPr>
      <w:rFonts w:ascii="Tahoma" w:eastAsia="Arial" w:hAnsi="Tahoma" w:cs="Tahoma"/>
      <w:sz w:val="18"/>
      <w:szCs w:val="18"/>
      <w:lang w:eastAsia="ar-SA"/>
    </w:rPr>
  </w:style>
  <w:style w:type="paragraph" w:styleId="a9">
    <w:name w:val="header"/>
    <w:basedOn w:val="a"/>
    <w:link w:val="aa"/>
    <w:rsid w:val="00141ED6"/>
    <w:pPr>
      <w:tabs>
        <w:tab w:val="center" w:pos="4677"/>
        <w:tab w:val="right" w:pos="9355"/>
      </w:tabs>
    </w:pPr>
  </w:style>
  <w:style w:type="character" w:customStyle="1" w:styleId="aa">
    <w:name w:val="Верхний колонтитул Знак"/>
    <w:basedOn w:val="a1"/>
    <w:link w:val="a9"/>
    <w:rsid w:val="00141ED6"/>
    <w:rPr>
      <w:rFonts w:ascii="Times New Roman" w:eastAsia="Times New Roman" w:hAnsi="Times New Roman" w:cs="Times New Roman"/>
      <w:sz w:val="24"/>
      <w:szCs w:val="24"/>
      <w:lang w:eastAsia="ar-SA"/>
    </w:rPr>
  </w:style>
  <w:style w:type="paragraph" w:customStyle="1" w:styleId="ab">
    <w:name w:val="Содержимое таблицы"/>
    <w:basedOn w:val="a"/>
    <w:rsid w:val="00141ED6"/>
    <w:pPr>
      <w:suppressLineNumbers/>
    </w:pPr>
  </w:style>
  <w:style w:type="paragraph" w:customStyle="1" w:styleId="ac">
    <w:name w:val="Заголовок таблицы"/>
    <w:basedOn w:val="ab"/>
    <w:rsid w:val="00141ED6"/>
    <w:pPr>
      <w:jc w:val="center"/>
    </w:pPr>
    <w:rPr>
      <w:b/>
      <w:bCs/>
    </w:rPr>
  </w:style>
  <w:style w:type="paragraph" w:customStyle="1" w:styleId="ad">
    <w:name w:val="Содержимое врезки"/>
    <w:basedOn w:val="a0"/>
    <w:rsid w:val="00141ED6"/>
  </w:style>
  <w:style w:type="paragraph" w:styleId="ae">
    <w:name w:val="footer"/>
    <w:basedOn w:val="a"/>
    <w:link w:val="af"/>
    <w:uiPriority w:val="99"/>
    <w:rsid w:val="00141ED6"/>
    <w:pPr>
      <w:suppressLineNumbers/>
      <w:tabs>
        <w:tab w:val="center" w:pos="4818"/>
        <w:tab w:val="right" w:pos="9637"/>
      </w:tabs>
    </w:pPr>
  </w:style>
  <w:style w:type="character" w:customStyle="1" w:styleId="af">
    <w:name w:val="Нижний колонтитул Знак"/>
    <w:basedOn w:val="a1"/>
    <w:link w:val="ae"/>
    <w:uiPriority w:val="99"/>
    <w:rsid w:val="00141ED6"/>
    <w:rPr>
      <w:rFonts w:ascii="Times New Roman" w:eastAsia="Times New Roman" w:hAnsi="Times New Roman" w:cs="Times New Roman"/>
      <w:sz w:val="24"/>
      <w:szCs w:val="24"/>
      <w:lang w:eastAsia="ar-SA"/>
    </w:rPr>
  </w:style>
  <w:style w:type="paragraph" w:customStyle="1" w:styleId="Iauiue">
    <w:name w:val="Iau?iue"/>
    <w:rsid w:val="00141ED6"/>
    <w:pPr>
      <w:widowControl w:val="0"/>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310">
    <w:name w:val="Основной текст 31"/>
    <w:basedOn w:val="a"/>
    <w:rsid w:val="00141ED6"/>
    <w:pPr>
      <w:spacing w:after="120"/>
    </w:pPr>
    <w:rPr>
      <w:sz w:val="16"/>
      <w:szCs w:val="16"/>
    </w:rPr>
  </w:style>
  <w:style w:type="paragraph" w:customStyle="1" w:styleId="3-016">
    <w:name w:val="Стиль Заголовок 3 + малые прописные Справа:  -01 см Перед:  6 пт..."/>
    <w:basedOn w:val="3"/>
    <w:rsid w:val="00141ED6"/>
    <w:pPr>
      <w:keepNext w:val="0"/>
      <w:keepLines/>
      <w:numPr>
        <w:numId w:val="0"/>
      </w:numPr>
      <w:overflowPunct w:val="0"/>
      <w:autoSpaceDE w:val="0"/>
      <w:spacing w:before="120"/>
      <w:ind w:firstLine="540"/>
      <w:textAlignment w:val="baseline"/>
    </w:pPr>
    <w:rPr>
      <w:rFonts w:cs="Times New Roman"/>
      <w:szCs w:val="24"/>
    </w:rPr>
  </w:style>
  <w:style w:type="paragraph" w:customStyle="1" w:styleId="WW-">
    <w:name w:val="WW-Обычный (веб)"/>
    <w:basedOn w:val="a"/>
    <w:rsid w:val="00141ED6"/>
    <w:pPr>
      <w:spacing w:before="100" w:after="100"/>
    </w:pPr>
    <w:rPr>
      <w:szCs w:val="20"/>
    </w:rPr>
  </w:style>
  <w:style w:type="paragraph" w:customStyle="1" w:styleId="ConsNormal">
    <w:name w:val="ConsNormal"/>
    <w:rsid w:val="00141ED6"/>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13">
    <w:name w:val="Текст1"/>
    <w:basedOn w:val="a"/>
    <w:rsid w:val="00141ED6"/>
    <w:rPr>
      <w:rFonts w:ascii="Courier New" w:hAnsi="Courier New" w:cs="Courier New"/>
      <w:sz w:val="20"/>
      <w:szCs w:val="20"/>
    </w:rPr>
  </w:style>
  <w:style w:type="paragraph" w:customStyle="1" w:styleId="txt">
    <w:name w:val="txt"/>
    <w:basedOn w:val="a"/>
    <w:rsid w:val="00141ED6"/>
    <w:pPr>
      <w:spacing w:before="15" w:after="15"/>
      <w:ind w:left="15" w:right="15"/>
      <w:jc w:val="both"/>
    </w:pPr>
    <w:rPr>
      <w:rFonts w:ascii="Verdana" w:hAnsi="Verdana"/>
      <w:color w:val="000000"/>
      <w:sz w:val="17"/>
      <w:szCs w:val="17"/>
    </w:rPr>
  </w:style>
  <w:style w:type="paragraph" w:styleId="af0">
    <w:name w:val="Normal (Web)"/>
    <w:basedOn w:val="a"/>
    <w:link w:val="af1"/>
    <w:rsid w:val="00141ED6"/>
    <w:pPr>
      <w:suppressAutoHyphens w:val="0"/>
      <w:spacing w:before="100" w:beforeAutospacing="1" w:after="119"/>
    </w:pPr>
    <w:rPr>
      <w:lang w:eastAsia="ru-RU"/>
    </w:rPr>
  </w:style>
  <w:style w:type="paragraph" w:customStyle="1" w:styleId="HEADERTEXT">
    <w:name w:val=".HEADERTEXT"/>
    <w:rsid w:val="00141ED6"/>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UNFORMATTEXT">
    <w:name w:val=".UNFORMATTEXT"/>
    <w:rsid w:val="00141ED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FORMATTEXT">
    <w:name w:val=".FORMATTEXT"/>
    <w:rsid w:val="00141E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
    <w:link w:val="af3"/>
    <w:rsid w:val="00141ED6"/>
    <w:rPr>
      <w:rFonts w:ascii="Tahoma" w:hAnsi="Tahoma" w:cs="Tahoma"/>
      <w:sz w:val="16"/>
      <w:szCs w:val="16"/>
    </w:rPr>
  </w:style>
  <w:style w:type="character" w:customStyle="1" w:styleId="af3">
    <w:name w:val="Текст выноски Знак"/>
    <w:basedOn w:val="a1"/>
    <w:link w:val="af2"/>
    <w:rsid w:val="00141ED6"/>
    <w:rPr>
      <w:rFonts w:ascii="Tahoma" w:eastAsia="Times New Roman" w:hAnsi="Tahoma" w:cs="Tahoma"/>
      <w:sz w:val="16"/>
      <w:szCs w:val="16"/>
      <w:lang w:eastAsia="ar-SA"/>
    </w:rPr>
  </w:style>
  <w:style w:type="paragraph" w:styleId="af4">
    <w:name w:val="No Spacing"/>
    <w:qFormat/>
    <w:rsid w:val="00A762B2"/>
    <w:pPr>
      <w:spacing w:after="0" w:line="240" w:lineRule="auto"/>
    </w:pPr>
    <w:rPr>
      <w:rFonts w:ascii="Calibri" w:eastAsia="Calibri" w:hAnsi="Calibri" w:cs="Times New Roman"/>
    </w:rPr>
  </w:style>
  <w:style w:type="table" w:styleId="af5">
    <w:name w:val="Table Grid"/>
    <w:basedOn w:val="a2"/>
    <w:uiPriority w:val="59"/>
    <w:rsid w:val="00C044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0C0561"/>
    <w:pPr>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rsid w:val="000C0561"/>
    <w:rPr>
      <w:rFonts w:ascii="Courier New" w:eastAsia="Times New Roman" w:hAnsi="Courier New" w:cs="Courier New"/>
      <w:sz w:val="20"/>
      <w:szCs w:val="20"/>
      <w:lang w:eastAsia="ru-RU"/>
    </w:rPr>
  </w:style>
  <w:style w:type="character" w:customStyle="1" w:styleId="af1">
    <w:name w:val="Обычный (веб) Знак"/>
    <w:link w:val="af0"/>
    <w:uiPriority w:val="99"/>
    <w:rsid w:val="00065B49"/>
    <w:rPr>
      <w:rFonts w:ascii="Times New Roman" w:eastAsia="Times New Roman" w:hAnsi="Times New Roman" w:cs="Times New Roman"/>
      <w:sz w:val="24"/>
      <w:szCs w:val="24"/>
      <w:lang w:eastAsia="ru-RU"/>
    </w:rPr>
  </w:style>
  <w:style w:type="paragraph" w:customStyle="1" w:styleId="121">
    <w:name w:val="Стиль Обычный (веб) + 12 пт Красный По ширине Первая строка:  1..."/>
    <w:basedOn w:val="a"/>
    <w:next w:val="HTML"/>
    <w:rsid w:val="00326EA7"/>
    <w:pPr>
      <w:suppressAutoHyphens w:val="0"/>
      <w:ind w:firstLine="709"/>
      <w:jc w:val="both"/>
    </w:pPr>
    <w:rPr>
      <w:color w:val="FF0000"/>
      <w:lang w:eastAsia="ru-RU"/>
    </w:rPr>
  </w:style>
  <w:style w:type="character" w:styleId="af6">
    <w:name w:val="Hyperlink"/>
    <w:basedOn w:val="a1"/>
    <w:uiPriority w:val="99"/>
    <w:unhideWhenUsed/>
    <w:rsid w:val="00577E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4171">
      <w:bodyDiv w:val="1"/>
      <w:marLeft w:val="0"/>
      <w:marRight w:val="0"/>
      <w:marTop w:val="0"/>
      <w:marBottom w:val="0"/>
      <w:divBdr>
        <w:top w:val="none" w:sz="0" w:space="0" w:color="auto"/>
        <w:left w:val="none" w:sz="0" w:space="0" w:color="auto"/>
        <w:bottom w:val="none" w:sz="0" w:space="0" w:color="auto"/>
        <w:right w:val="none" w:sz="0" w:space="0" w:color="auto"/>
      </w:divBdr>
      <w:divsChild>
        <w:div w:id="1569219268">
          <w:marLeft w:val="0"/>
          <w:marRight w:val="0"/>
          <w:marTop w:val="0"/>
          <w:marBottom w:val="0"/>
          <w:divBdr>
            <w:top w:val="none" w:sz="0" w:space="0" w:color="auto"/>
            <w:left w:val="none" w:sz="0" w:space="0" w:color="auto"/>
            <w:bottom w:val="none" w:sz="0" w:space="0" w:color="auto"/>
            <w:right w:val="none" w:sz="0" w:space="0" w:color="auto"/>
          </w:divBdr>
        </w:div>
      </w:divsChild>
    </w:div>
    <w:div w:id="507868519">
      <w:bodyDiv w:val="1"/>
      <w:marLeft w:val="0"/>
      <w:marRight w:val="0"/>
      <w:marTop w:val="0"/>
      <w:marBottom w:val="0"/>
      <w:divBdr>
        <w:top w:val="none" w:sz="0" w:space="0" w:color="auto"/>
        <w:left w:val="none" w:sz="0" w:space="0" w:color="auto"/>
        <w:bottom w:val="none" w:sz="0" w:space="0" w:color="auto"/>
        <w:right w:val="none" w:sz="0" w:space="0" w:color="auto"/>
      </w:divBdr>
    </w:div>
    <w:div w:id="545220350">
      <w:bodyDiv w:val="1"/>
      <w:marLeft w:val="0"/>
      <w:marRight w:val="0"/>
      <w:marTop w:val="0"/>
      <w:marBottom w:val="0"/>
      <w:divBdr>
        <w:top w:val="none" w:sz="0" w:space="0" w:color="auto"/>
        <w:left w:val="none" w:sz="0" w:space="0" w:color="auto"/>
        <w:bottom w:val="none" w:sz="0" w:space="0" w:color="auto"/>
        <w:right w:val="none" w:sz="0" w:space="0" w:color="auto"/>
      </w:divBdr>
    </w:div>
    <w:div w:id="574321490">
      <w:bodyDiv w:val="1"/>
      <w:marLeft w:val="0"/>
      <w:marRight w:val="0"/>
      <w:marTop w:val="0"/>
      <w:marBottom w:val="0"/>
      <w:divBdr>
        <w:top w:val="none" w:sz="0" w:space="0" w:color="auto"/>
        <w:left w:val="none" w:sz="0" w:space="0" w:color="auto"/>
        <w:bottom w:val="none" w:sz="0" w:space="0" w:color="auto"/>
        <w:right w:val="none" w:sz="0" w:space="0" w:color="auto"/>
      </w:divBdr>
    </w:div>
    <w:div w:id="638845342">
      <w:bodyDiv w:val="1"/>
      <w:marLeft w:val="0"/>
      <w:marRight w:val="0"/>
      <w:marTop w:val="0"/>
      <w:marBottom w:val="0"/>
      <w:divBdr>
        <w:top w:val="none" w:sz="0" w:space="0" w:color="auto"/>
        <w:left w:val="none" w:sz="0" w:space="0" w:color="auto"/>
        <w:bottom w:val="none" w:sz="0" w:space="0" w:color="auto"/>
        <w:right w:val="none" w:sz="0" w:space="0" w:color="auto"/>
      </w:divBdr>
    </w:div>
    <w:div w:id="1097600061">
      <w:bodyDiv w:val="1"/>
      <w:marLeft w:val="0"/>
      <w:marRight w:val="0"/>
      <w:marTop w:val="0"/>
      <w:marBottom w:val="0"/>
      <w:divBdr>
        <w:top w:val="none" w:sz="0" w:space="0" w:color="auto"/>
        <w:left w:val="none" w:sz="0" w:space="0" w:color="auto"/>
        <w:bottom w:val="none" w:sz="0" w:space="0" w:color="auto"/>
        <w:right w:val="none" w:sz="0" w:space="0" w:color="auto"/>
      </w:divBdr>
    </w:div>
    <w:div w:id="1216503564">
      <w:bodyDiv w:val="1"/>
      <w:marLeft w:val="0"/>
      <w:marRight w:val="0"/>
      <w:marTop w:val="0"/>
      <w:marBottom w:val="0"/>
      <w:divBdr>
        <w:top w:val="none" w:sz="0" w:space="0" w:color="auto"/>
        <w:left w:val="none" w:sz="0" w:space="0" w:color="auto"/>
        <w:bottom w:val="none" w:sz="0" w:space="0" w:color="auto"/>
        <w:right w:val="none" w:sz="0" w:space="0" w:color="auto"/>
      </w:divBdr>
    </w:div>
    <w:div w:id="1365448578">
      <w:bodyDiv w:val="1"/>
      <w:marLeft w:val="0"/>
      <w:marRight w:val="0"/>
      <w:marTop w:val="0"/>
      <w:marBottom w:val="0"/>
      <w:divBdr>
        <w:top w:val="none" w:sz="0" w:space="0" w:color="auto"/>
        <w:left w:val="none" w:sz="0" w:space="0" w:color="auto"/>
        <w:bottom w:val="none" w:sz="0" w:space="0" w:color="auto"/>
        <w:right w:val="none" w:sz="0" w:space="0" w:color="auto"/>
      </w:divBdr>
    </w:div>
    <w:div w:id="1494107071">
      <w:bodyDiv w:val="1"/>
      <w:marLeft w:val="0"/>
      <w:marRight w:val="0"/>
      <w:marTop w:val="0"/>
      <w:marBottom w:val="0"/>
      <w:divBdr>
        <w:top w:val="none" w:sz="0" w:space="0" w:color="auto"/>
        <w:left w:val="none" w:sz="0" w:space="0" w:color="auto"/>
        <w:bottom w:val="none" w:sz="0" w:space="0" w:color="auto"/>
        <w:right w:val="none" w:sz="0" w:space="0" w:color="auto"/>
      </w:divBdr>
    </w:div>
    <w:div w:id="1568030179">
      <w:bodyDiv w:val="1"/>
      <w:marLeft w:val="0"/>
      <w:marRight w:val="0"/>
      <w:marTop w:val="0"/>
      <w:marBottom w:val="0"/>
      <w:divBdr>
        <w:top w:val="none" w:sz="0" w:space="0" w:color="auto"/>
        <w:left w:val="none" w:sz="0" w:space="0" w:color="auto"/>
        <w:bottom w:val="none" w:sz="0" w:space="0" w:color="auto"/>
        <w:right w:val="none" w:sz="0" w:space="0" w:color="auto"/>
      </w:divBdr>
    </w:div>
    <w:div w:id="210403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D8B1F-1F66-41B1-98E3-994BAF658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180</Pages>
  <Words>58488</Words>
  <Characters>333385</Characters>
  <Application>Microsoft Office Word</Application>
  <DocSecurity>0</DocSecurity>
  <Lines>2778</Lines>
  <Paragraphs>782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2024-03-26T10:33:00Z</cp:lastPrinted>
  <dcterms:created xsi:type="dcterms:W3CDTF">2024-03-26T11:04:00Z</dcterms:created>
  <dcterms:modified xsi:type="dcterms:W3CDTF">2025-06-25T05:20:00Z</dcterms:modified>
</cp:coreProperties>
</file>